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959" w:rsidRPr="00B97959" w:rsidRDefault="00B97959" w:rsidP="00042B9B">
      <w:pPr>
        <w:pStyle w:val="Cm"/>
        <w:rPr>
          <w:b/>
          <w:color w:val="FF0000"/>
          <w:sz w:val="32"/>
          <w:szCs w:val="32"/>
        </w:rPr>
      </w:pPr>
      <w:r w:rsidRPr="00B97959">
        <w:rPr>
          <w:b/>
          <w:color w:val="FF0000"/>
          <w:sz w:val="32"/>
          <w:szCs w:val="32"/>
        </w:rPr>
        <w:t xml:space="preserve">MÓDOSÍTOTT </w:t>
      </w:r>
    </w:p>
    <w:p w:rsidR="00042B9B" w:rsidRDefault="00B520A8" w:rsidP="00042B9B">
      <w:pPr>
        <w:pStyle w:val="Cm"/>
        <w:rPr>
          <w:b/>
          <w:color w:val="000000"/>
          <w:sz w:val="32"/>
          <w:szCs w:val="32"/>
        </w:rPr>
      </w:pPr>
      <w:r>
        <w:rPr>
          <w:b/>
          <w:color w:val="000000"/>
          <w:sz w:val="32"/>
          <w:szCs w:val="32"/>
        </w:rPr>
        <w:t>KÖZBE</w:t>
      </w:r>
      <w:r w:rsidR="00042B9B" w:rsidRPr="00881166">
        <w:rPr>
          <w:b/>
          <w:color w:val="000000"/>
          <w:sz w:val="32"/>
          <w:szCs w:val="32"/>
        </w:rPr>
        <w:t>S</w:t>
      </w:r>
      <w:r>
        <w:rPr>
          <w:b/>
          <w:color w:val="000000"/>
          <w:sz w:val="32"/>
          <w:szCs w:val="32"/>
        </w:rPr>
        <w:t>Z</w:t>
      </w:r>
      <w:r w:rsidR="00042B9B" w:rsidRPr="00881166">
        <w:rPr>
          <w:b/>
          <w:color w:val="000000"/>
          <w:sz w:val="32"/>
          <w:szCs w:val="32"/>
        </w:rPr>
        <w:t>ERZÉSI DOKUMENTUMOK</w:t>
      </w:r>
    </w:p>
    <w:p w:rsidR="0054753D" w:rsidRPr="00881166" w:rsidRDefault="0054753D" w:rsidP="00042B9B">
      <w:pPr>
        <w:pStyle w:val="Cm"/>
        <w:rPr>
          <w:b/>
          <w:color w:val="000000"/>
          <w:sz w:val="32"/>
          <w:szCs w:val="32"/>
        </w:rPr>
      </w:pPr>
    </w:p>
    <w:p w:rsidR="00042B9B" w:rsidRPr="0054753D" w:rsidRDefault="0054753D" w:rsidP="00042B9B">
      <w:pPr>
        <w:suppressLineNumbers/>
        <w:suppressAutoHyphens/>
        <w:jc w:val="center"/>
        <w:rPr>
          <w:b/>
          <w:color w:val="FF0000"/>
        </w:rPr>
      </w:pPr>
      <w:r w:rsidRPr="0054753D">
        <w:rPr>
          <w:b/>
          <w:color w:val="FF0000"/>
        </w:rPr>
        <w:t>- a módosítások piros betűszínnel jelölve -</w:t>
      </w:r>
    </w:p>
    <w:p w:rsidR="00042B9B" w:rsidRDefault="00042B9B" w:rsidP="00042B9B">
      <w:pPr>
        <w:suppressLineNumbers/>
        <w:suppressAutoHyphens/>
        <w:jc w:val="center"/>
        <w:rPr>
          <w:b/>
          <w:color w:val="000000"/>
          <w:sz w:val="32"/>
          <w:szCs w:val="32"/>
        </w:rPr>
      </w:pPr>
    </w:p>
    <w:p w:rsidR="00042B9B" w:rsidRPr="00C21919" w:rsidRDefault="00042B9B" w:rsidP="00042B9B">
      <w:pPr>
        <w:suppressLineNumbers/>
        <w:suppressAutoHyphens/>
        <w:jc w:val="center"/>
        <w:rPr>
          <w:b/>
          <w:color w:val="000000"/>
          <w:sz w:val="32"/>
          <w:szCs w:val="32"/>
        </w:rPr>
      </w:pPr>
    </w:p>
    <w:p w:rsidR="00042B9B" w:rsidRPr="00D02273" w:rsidRDefault="00042B9B" w:rsidP="00042B9B">
      <w:pPr>
        <w:jc w:val="center"/>
        <w:rPr>
          <w:smallCaps/>
          <w:sz w:val="36"/>
          <w:szCs w:val="20"/>
        </w:rPr>
      </w:pPr>
    </w:p>
    <w:p w:rsidR="00042B9B" w:rsidRPr="00D02273" w:rsidRDefault="00042B9B" w:rsidP="00042B9B">
      <w:pPr>
        <w:jc w:val="center"/>
        <w:rPr>
          <w:smallCaps/>
          <w:sz w:val="36"/>
          <w:szCs w:val="20"/>
        </w:rPr>
      </w:pPr>
    </w:p>
    <w:p w:rsidR="00042B9B" w:rsidRPr="00D02273" w:rsidRDefault="00042B9B" w:rsidP="00042B9B">
      <w:pPr>
        <w:jc w:val="center"/>
        <w:rPr>
          <w:smallCaps/>
          <w:sz w:val="36"/>
          <w:szCs w:val="20"/>
        </w:rPr>
      </w:pPr>
    </w:p>
    <w:p w:rsidR="00042B9B" w:rsidRPr="00D02273" w:rsidRDefault="00042B9B" w:rsidP="00042B9B">
      <w:pPr>
        <w:jc w:val="center"/>
        <w:rPr>
          <w:smallCaps/>
          <w:sz w:val="36"/>
          <w:szCs w:val="20"/>
        </w:rPr>
      </w:pPr>
    </w:p>
    <w:p w:rsidR="00042B9B" w:rsidRPr="00D02273" w:rsidRDefault="00042B9B" w:rsidP="009B5BC9">
      <w:pPr>
        <w:rPr>
          <w:smallCaps/>
          <w:sz w:val="36"/>
          <w:szCs w:val="20"/>
        </w:rPr>
      </w:pPr>
    </w:p>
    <w:p w:rsidR="00042B9B" w:rsidRPr="00D02273" w:rsidRDefault="00042B9B" w:rsidP="00042B9B">
      <w:pPr>
        <w:jc w:val="center"/>
        <w:rPr>
          <w:smallCaps/>
          <w:sz w:val="36"/>
          <w:szCs w:val="20"/>
        </w:rPr>
      </w:pPr>
    </w:p>
    <w:p w:rsidR="00042B9B" w:rsidRPr="00937E55" w:rsidRDefault="00937E55" w:rsidP="00BE79AC">
      <w:pPr>
        <w:jc w:val="center"/>
        <w:rPr>
          <w:color w:val="000000"/>
          <w:sz w:val="28"/>
          <w:szCs w:val="28"/>
        </w:rPr>
      </w:pPr>
      <w:r w:rsidRPr="00937E55">
        <w:rPr>
          <w:bCs/>
          <w:sz w:val="28"/>
          <w:szCs w:val="28"/>
        </w:rPr>
        <w:t>„</w:t>
      </w:r>
      <w:r w:rsidR="006F73D2">
        <w:rPr>
          <w:b/>
          <w:bCs/>
          <w:sz w:val="28"/>
          <w:szCs w:val="28"/>
          <w:u w:val="single"/>
        </w:rPr>
        <w:t>A Debreceni Sportcentrum Közhasznú Nonprofit Kft. részére biztosítási szolgáltatások beszerzése</w:t>
      </w:r>
      <w:r w:rsidRPr="00937E55">
        <w:rPr>
          <w:bCs/>
          <w:sz w:val="28"/>
          <w:szCs w:val="28"/>
        </w:rPr>
        <w:t>”</w:t>
      </w:r>
    </w:p>
    <w:p w:rsidR="00042B9B" w:rsidRPr="00D02273" w:rsidRDefault="00042B9B" w:rsidP="00042B9B">
      <w:pPr>
        <w:jc w:val="center"/>
        <w:rPr>
          <w:smallCaps/>
          <w:sz w:val="28"/>
          <w:szCs w:val="28"/>
        </w:rPr>
      </w:pPr>
    </w:p>
    <w:p w:rsidR="00FE68A3" w:rsidRDefault="00042B9B" w:rsidP="009F0208">
      <w:pPr>
        <w:jc w:val="center"/>
        <w:rPr>
          <w:bCs/>
          <w:color w:val="000000"/>
        </w:rPr>
      </w:pPr>
      <w:r w:rsidRPr="00B06D4A">
        <w:rPr>
          <w:bCs/>
        </w:rPr>
        <w:t xml:space="preserve">tárgyú, a közbeszerzésekről szóló 2015. évi CXLIII. törvény (a továbbiakban: </w:t>
      </w:r>
      <w:r w:rsidRPr="00B06D4A">
        <w:rPr>
          <w:bCs/>
          <w:color w:val="000000"/>
        </w:rPr>
        <w:t xml:space="preserve">Kbt.) </w:t>
      </w:r>
    </w:p>
    <w:p w:rsidR="00042B9B" w:rsidRDefault="009B5BC9" w:rsidP="009F0208">
      <w:pPr>
        <w:jc w:val="center"/>
      </w:pPr>
      <w:r>
        <w:rPr>
          <w:bCs/>
        </w:rPr>
        <w:t>115</w:t>
      </w:r>
      <w:r w:rsidR="00042B9B" w:rsidRPr="00B06D4A">
        <w:rPr>
          <w:bCs/>
        </w:rPr>
        <w:t>. §</w:t>
      </w:r>
      <w:r w:rsidR="00771C95">
        <w:rPr>
          <w:bCs/>
          <w:color w:val="000000"/>
        </w:rPr>
        <w:t xml:space="preserve"> szerinti </w:t>
      </w:r>
      <w:r w:rsidR="00042B9B" w:rsidRPr="00B06D4A">
        <w:rPr>
          <w:bCs/>
          <w:color w:val="000000"/>
        </w:rPr>
        <w:t>eljárásban</w:t>
      </w:r>
    </w:p>
    <w:p w:rsidR="009F0208" w:rsidRPr="009F0208" w:rsidRDefault="009F0208" w:rsidP="009F0208">
      <w:pPr>
        <w:jc w:val="center"/>
      </w:pPr>
    </w:p>
    <w:p w:rsidR="00042B9B" w:rsidRPr="00937E55" w:rsidRDefault="009F0208" w:rsidP="00271591">
      <w:pPr>
        <w:pStyle w:val="Listaszerbekezds"/>
        <w:numPr>
          <w:ilvl w:val="0"/>
          <w:numId w:val="9"/>
        </w:numPr>
        <w:jc w:val="center"/>
        <w:rPr>
          <w:rFonts w:eastAsia="Times New Roman"/>
          <w:bCs/>
        </w:rPr>
      </w:pPr>
      <w:r>
        <w:rPr>
          <w:rFonts w:eastAsia="Times New Roman"/>
          <w:bCs/>
          <w:i/>
        </w:rPr>
        <w:t xml:space="preserve">a </w:t>
      </w:r>
      <w:r w:rsidR="00937E55" w:rsidRPr="00937E55">
        <w:rPr>
          <w:rFonts w:eastAsia="Times New Roman"/>
          <w:bCs/>
          <w:i/>
        </w:rPr>
        <w:t xml:space="preserve">nyílt eljárás nemzeti eljárásrendben irányadó szabályainak 115. § </w:t>
      </w:r>
      <w:proofErr w:type="spellStart"/>
      <w:r w:rsidR="00937E55" w:rsidRPr="00937E55">
        <w:rPr>
          <w:rFonts w:eastAsia="Times New Roman"/>
          <w:bCs/>
          <w:i/>
        </w:rPr>
        <w:t>-ban</w:t>
      </w:r>
      <w:proofErr w:type="spellEnd"/>
      <w:r w:rsidR="00937E55" w:rsidRPr="00937E55">
        <w:rPr>
          <w:rFonts w:eastAsia="Times New Roman"/>
          <w:bCs/>
          <w:i/>
        </w:rPr>
        <w:t xml:space="preserve"> foglalt eltérésekkel történő alkalmazásával</w:t>
      </w:r>
      <w:r w:rsidR="00937E55" w:rsidRPr="00937E55">
        <w:rPr>
          <w:rFonts w:eastAsia="Times New Roman"/>
          <w:bCs/>
        </w:rPr>
        <w:t xml:space="preserve"> -</w:t>
      </w:r>
    </w:p>
    <w:p w:rsidR="00042B9B" w:rsidRPr="00937E55" w:rsidRDefault="00042B9B" w:rsidP="00042B9B">
      <w:pPr>
        <w:jc w:val="center"/>
        <w:rPr>
          <w:bCs/>
        </w:rPr>
      </w:pPr>
    </w:p>
    <w:p w:rsidR="00042B9B" w:rsidRPr="00D02273" w:rsidRDefault="00042B9B" w:rsidP="00042B9B">
      <w:pPr>
        <w:jc w:val="center"/>
        <w:rPr>
          <w:smallCaps/>
          <w:sz w:val="36"/>
          <w:szCs w:val="20"/>
        </w:rPr>
      </w:pPr>
    </w:p>
    <w:p w:rsidR="00042B9B" w:rsidRPr="00D02273" w:rsidRDefault="00042B9B" w:rsidP="00042B9B">
      <w:pPr>
        <w:jc w:val="center"/>
        <w:rPr>
          <w:smallCaps/>
          <w:sz w:val="36"/>
          <w:szCs w:val="20"/>
        </w:rPr>
      </w:pPr>
    </w:p>
    <w:p w:rsidR="00042B9B" w:rsidRPr="00D02273" w:rsidRDefault="00042B9B" w:rsidP="00042B9B">
      <w:pPr>
        <w:jc w:val="center"/>
        <w:rPr>
          <w:smallCaps/>
          <w:sz w:val="36"/>
          <w:szCs w:val="20"/>
        </w:rPr>
      </w:pPr>
    </w:p>
    <w:p w:rsidR="00042B9B" w:rsidRPr="00D02273" w:rsidRDefault="00042B9B" w:rsidP="00042B9B">
      <w:pPr>
        <w:jc w:val="center"/>
        <w:rPr>
          <w:smallCaps/>
          <w:sz w:val="36"/>
          <w:szCs w:val="20"/>
        </w:rPr>
      </w:pPr>
    </w:p>
    <w:p w:rsidR="00BE79AC" w:rsidRDefault="00BE79AC" w:rsidP="009B5BC9">
      <w:pPr>
        <w:rPr>
          <w:smallCaps/>
          <w:sz w:val="36"/>
          <w:szCs w:val="20"/>
        </w:rPr>
      </w:pPr>
    </w:p>
    <w:p w:rsidR="00553477" w:rsidRDefault="00553477" w:rsidP="009B5BC9">
      <w:pPr>
        <w:rPr>
          <w:smallCaps/>
          <w:sz w:val="36"/>
          <w:szCs w:val="20"/>
        </w:rPr>
      </w:pPr>
    </w:p>
    <w:p w:rsidR="008358E9" w:rsidRDefault="008358E9" w:rsidP="009B5BC9">
      <w:pPr>
        <w:rPr>
          <w:smallCaps/>
          <w:sz w:val="36"/>
          <w:szCs w:val="20"/>
        </w:rPr>
      </w:pPr>
    </w:p>
    <w:p w:rsidR="006F73D2" w:rsidRPr="00D02273" w:rsidRDefault="006F73D2" w:rsidP="009B5BC9">
      <w:pPr>
        <w:rPr>
          <w:smallCaps/>
          <w:sz w:val="36"/>
          <w:szCs w:val="20"/>
        </w:rPr>
      </w:pPr>
    </w:p>
    <w:p w:rsidR="00042B9B" w:rsidRDefault="009B5BC9" w:rsidP="009B5BC9">
      <w:pPr>
        <w:rPr>
          <w:smallCaps/>
        </w:rPr>
      </w:pPr>
      <w:r>
        <w:rPr>
          <w:smallCaps/>
        </w:rPr>
        <w:t>Tartalom:</w:t>
      </w:r>
    </w:p>
    <w:p w:rsidR="009B5BC9" w:rsidRDefault="009B5BC9" w:rsidP="00271591">
      <w:pPr>
        <w:pStyle w:val="Listaszerbekezds"/>
        <w:numPr>
          <w:ilvl w:val="0"/>
          <w:numId w:val="8"/>
        </w:numPr>
        <w:rPr>
          <w:smallCaps/>
        </w:rPr>
      </w:pPr>
      <w:r>
        <w:rPr>
          <w:smallCaps/>
        </w:rPr>
        <w:t xml:space="preserve">Útmutató </w:t>
      </w:r>
    </w:p>
    <w:p w:rsidR="00E33AFF" w:rsidRDefault="00E33AFF" w:rsidP="00271591">
      <w:pPr>
        <w:pStyle w:val="Listaszerbekezds"/>
        <w:numPr>
          <w:ilvl w:val="0"/>
          <w:numId w:val="8"/>
        </w:numPr>
        <w:rPr>
          <w:smallCaps/>
        </w:rPr>
      </w:pPr>
      <w:r>
        <w:rPr>
          <w:smallCaps/>
        </w:rPr>
        <w:t>Regisztrációs  lap</w:t>
      </w:r>
    </w:p>
    <w:p w:rsidR="009B5BC9" w:rsidRDefault="009B5BC9" w:rsidP="00271591">
      <w:pPr>
        <w:pStyle w:val="Listaszerbekezds"/>
        <w:numPr>
          <w:ilvl w:val="0"/>
          <w:numId w:val="8"/>
        </w:numPr>
        <w:rPr>
          <w:smallCaps/>
        </w:rPr>
      </w:pPr>
      <w:r>
        <w:rPr>
          <w:smallCaps/>
        </w:rPr>
        <w:t>Ajánlott  iratminták</w:t>
      </w:r>
    </w:p>
    <w:p w:rsidR="009B5BC9" w:rsidRDefault="006F73D2" w:rsidP="00271591">
      <w:pPr>
        <w:pStyle w:val="Listaszerbekezds"/>
        <w:numPr>
          <w:ilvl w:val="0"/>
          <w:numId w:val="8"/>
        </w:numPr>
        <w:rPr>
          <w:smallCaps/>
        </w:rPr>
      </w:pPr>
      <w:r>
        <w:rPr>
          <w:smallCaps/>
        </w:rPr>
        <w:t>Szerződéses feltételek</w:t>
      </w:r>
    </w:p>
    <w:p w:rsidR="00F50E7D" w:rsidRDefault="00BE79AC" w:rsidP="00271591">
      <w:pPr>
        <w:pStyle w:val="Listaszerbekezds"/>
        <w:numPr>
          <w:ilvl w:val="0"/>
          <w:numId w:val="8"/>
        </w:numPr>
        <w:rPr>
          <w:smallCaps/>
        </w:rPr>
      </w:pPr>
      <w:r>
        <w:rPr>
          <w:smallCaps/>
        </w:rPr>
        <w:t>Műszaki leírás</w:t>
      </w:r>
      <w:r w:rsidR="006F73D2">
        <w:rPr>
          <w:smallCaps/>
        </w:rPr>
        <w:t xml:space="preserve"> </w:t>
      </w:r>
    </w:p>
    <w:p w:rsidR="006F73D2" w:rsidRPr="006F73D2" w:rsidRDefault="006F73D2" w:rsidP="006F73D2">
      <w:pPr>
        <w:pStyle w:val="Listaszerbekezds"/>
        <w:ind w:left="1080"/>
        <w:rPr>
          <w:smallCaps/>
        </w:rPr>
      </w:pPr>
      <w:r>
        <w:rPr>
          <w:smallCaps/>
        </w:rPr>
        <w:t>Műszaki leírás 1.sz., 2.sz., 3.sz. melléklete (külön mellékelve)</w:t>
      </w:r>
    </w:p>
    <w:p w:rsidR="009B5BC9" w:rsidRDefault="009B5BC9" w:rsidP="00271591">
      <w:pPr>
        <w:pStyle w:val="Listaszerbekezds"/>
        <w:numPr>
          <w:ilvl w:val="0"/>
          <w:numId w:val="8"/>
        </w:numPr>
        <w:rPr>
          <w:smallCaps/>
        </w:rPr>
      </w:pPr>
      <w:r>
        <w:rPr>
          <w:smallCaps/>
        </w:rPr>
        <w:t>Ajánlattételi felhívás</w:t>
      </w:r>
      <w:r w:rsidR="00771C95">
        <w:rPr>
          <w:smallCaps/>
        </w:rPr>
        <w:t xml:space="preserve"> (külön mellékelve)</w:t>
      </w:r>
    </w:p>
    <w:p w:rsidR="00042B9B" w:rsidRPr="00D02273" w:rsidRDefault="00042B9B" w:rsidP="00042B9B">
      <w:pPr>
        <w:jc w:val="center"/>
        <w:rPr>
          <w:smallCaps/>
          <w:sz w:val="36"/>
          <w:szCs w:val="20"/>
        </w:rPr>
      </w:pPr>
    </w:p>
    <w:p w:rsidR="00C0528F" w:rsidRDefault="00C0528F" w:rsidP="00042B9B">
      <w:pPr>
        <w:rPr>
          <w:smallCaps/>
          <w:sz w:val="36"/>
          <w:szCs w:val="20"/>
        </w:rPr>
      </w:pPr>
    </w:p>
    <w:p w:rsidR="0054753D" w:rsidRPr="00D02273" w:rsidRDefault="0054753D" w:rsidP="00042B9B">
      <w:pPr>
        <w:rPr>
          <w:smallCaps/>
          <w:sz w:val="36"/>
          <w:szCs w:val="20"/>
        </w:rPr>
      </w:pPr>
    </w:p>
    <w:p w:rsidR="00B24AF5" w:rsidRPr="00E33AFF" w:rsidRDefault="00042B9B" w:rsidP="00271591">
      <w:pPr>
        <w:pStyle w:val="Listaszerbekezds"/>
        <w:numPr>
          <w:ilvl w:val="0"/>
          <w:numId w:val="16"/>
        </w:numPr>
        <w:jc w:val="center"/>
        <w:rPr>
          <w:rFonts w:ascii="Times" w:eastAsia="Times" w:hAnsi="Times"/>
          <w:b/>
          <w:smallCaps/>
          <w:sz w:val="32"/>
          <w:szCs w:val="32"/>
        </w:rPr>
      </w:pPr>
      <w:bookmarkStart w:id="0" w:name="_Toc213309047"/>
      <w:bookmarkStart w:id="1" w:name="_Toc213312465"/>
      <w:bookmarkStart w:id="2" w:name="_Toc275354672"/>
      <w:r w:rsidRPr="00E33AFF">
        <w:rPr>
          <w:rFonts w:ascii="Times" w:eastAsia="Times" w:hAnsi="Times"/>
          <w:b/>
          <w:smallCaps/>
          <w:sz w:val="32"/>
          <w:szCs w:val="32"/>
        </w:rPr>
        <w:lastRenderedPageBreak/>
        <w:t>Útmutató az ajánlatok elkészítésével, benyújtásával</w:t>
      </w:r>
    </w:p>
    <w:p w:rsidR="00042B9B" w:rsidRPr="00B24AF5" w:rsidRDefault="00042B9B" w:rsidP="00042B9B">
      <w:pPr>
        <w:jc w:val="center"/>
        <w:rPr>
          <w:rFonts w:ascii="Times" w:eastAsia="Times" w:hAnsi="Times"/>
          <w:b/>
          <w:smallCaps/>
          <w:sz w:val="32"/>
          <w:szCs w:val="32"/>
        </w:rPr>
      </w:pPr>
      <w:r w:rsidRPr="00B24AF5">
        <w:rPr>
          <w:rFonts w:ascii="Times" w:eastAsia="Times" w:hAnsi="Times"/>
          <w:b/>
          <w:smallCaps/>
          <w:sz w:val="32"/>
          <w:szCs w:val="32"/>
        </w:rPr>
        <w:t xml:space="preserve"> és értékelésével</w:t>
      </w:r>
      <w:r w:rsidRPr="00B24AF5">
        <w:rPr>
          <w:b/>
          <w:sz w:val="32"/>
          <w:szCs w:val="32"/>
        </w:rPr>
        <w:t xml:space="preserve"> </w:t>
      </w:r>
      <w:r w:rsidRPr="00B24AF5">
        <w:rPr>
          <w:rFonts w:ascii="Times" w:eastAsia="Times" w:hAnsi="Times"/>
          <w:b/>
          <w:smallCaps/>
          <w:sz w:val="32"/>
          <w:szCs w:val="32"/>
        </w:rPr>
        <w:t>kapcsolatban</w:t>
      </w:r>
      <w:bookmarkEnd w:id="0"/>
      <w:bookmarkEnd w:id="1"/>
      <w:bookmarkEnd w:id="2"/>
    </w:p>
    <w:p w:rsidR="00042B9B" w:rsidRPr="00D02273" w:rsidRDefault="00042B9B" w:rsidP="00042B9B">
      <w:pPr>
        <w:jc w:val="center"/>
        <w:outlineLvl w:val="0"/>
        <w:rPr>
          <w:caps/>
          <w:sz w:val="32"/>
          <w:szCs w:val="20"/>
        </w:rPr>
      </w:pPr>
    </w:p>
    <w:p w:rsidR="00042B9B" w:rsidRPr="00412577" w:rsidRDefault="00042B9B" w:rsidP="00042B9B">
      <w:pPr>
        <w:ind w:right="72"/>
        <w:rPr>
          <w:szCs w:val="20"/>
        </w:rPr>
      </w:pPr>
    </w:p>
    <w:p w:rsidR="00042B9B" w:rsidRPr="00D02273" w:rsidRDefault="00042B9B" w:rsidP="00042B9B">
      <w:pPr>
        <w:pStyle w:val="Cmsor2"/>
        <w:shd w:val="clear" w:color="auto" w:fill="auto"/>
        <w:rPr>
          <w:b w:val="0"/>
          <w:color w:val="auto"/>
          <w:szCs w:val="28"/>
        </w:rPr>
      </w:pPr>
      <w:bookmarkStart w:id="3" w:name="_Toc275354673"/>
      <w:r w:rsidRPr="00412577">
        <w:rPr>
          <w:b w:val="0"/>
          <w:color w:val="auto"/>
          <w:szCs w:val="28"/>
        </w:rPr>
        <w:t>Fogalom meghatározások</w:t>
      </w:r>
      <w:bookmarkEnd w:id="3"/>
    </w:p>
    <w:p w:rsidR="00042B9B" w:rsidRPr="00412577" w:rsidRDefault="00042B9B" w:rsidP="00042B9B">
      <w:pPr>
        <w:ind w:right="72"/>
        <w:rPr>
          <w:szCs w:val="20"/>
        </w:rPr>
      </w:pPr>
    </w:p>
    <w:p w:rsidR="00042B9B" w:rsidRDefault="00042B9B" w:rsidP="00042B9B">
      <w:pPr>
        <w:ind w:right="72"/>
        <w:jc w:val="both"/>
        <w:rPr>
          <w:szCs w:val="20"/>
        </w:rPr>
      </w:pPr>
      <w:r w:rsidRPr="00412577">
        <w:rPr>
          <w:szCs w:val="20"/>
        </w:rPr>
        <w:t>Ajánlatkérő a jelen közbeszerzési eljárással kapcsolatosan az általa használt egyes fogalmakkal kapcsolatban – azok egyértelműsítése érdekében – az alábbiakat érti.</w:t>
      </w:r>
    </w:p>
    <w:p w:rsidR="00937E55" w:rsidRPr="00412577" w:rsidRDefault="00937E55" w:rsidP="00042B9B">
      <w:pPr>
        <w:ind w:right="72"/>
        <w:jc w:val="both"/>
        <w:rPr>
          <w:szCs w:val="20"/>
        </w:rPr>
      </w:pPr>
    </w:p>
    <w:p w:rsidR="00042B9B" w:rsidRPr="00412577" w:rsidRDefault="00042B9B" w:rsidP="00042B9B">
      <w:pPr>
        <w:keepLines/>
        <w:numPr>
          <w:ilvl w:val="1"/>
          <w:numId w:val="1"/>
        </w:numPr>
        <w:tabs>
          <w:tab w:val="num" w:pos="426"/>
        </w:tabs>
        <w:spacing w:before="120" w:after="120" w:line="276" w:lineRule="auto"/>
        <w:ind w:left="425" w:hanging="425"/>
        <w:jc w:val="both"/>
      </w:pPr>
      <w:r w:rsidRPr="00412577">
        <w:t xml:space="preserve">Kbt.: </w:t>
      </w:r>
      <w:r w:rsidRPr="00412577">
        <w:rPr>
          <w:bCs/>
        </w:rPr>
        <w:t xml:space="preserve">a közbeszerzésekről szóló </w:t>
      </w:r>
      <w:r>
        <w:rPr>
          <w:bCs/>
        </w:rPr>
        <w:t>2015. évi CXLIII</w:t>
      </w:r>
      <w:r w:rsidRPr="00412577">
        <w:rPr>
          <w:bCs/>
        </w:rPr>
        <w:t>. törvény</w:t>
      </w:r>
    </w:p>
    <w:p w:rsidR="00042B9B" w:rsidRPr="00412577" w:rsidRDefault="00042B9B" w:rsidP="00042B9B">
      <w:pPr>
        <w:keepLines/>
        <w:numPr>
          <w:ilvl w:val="1"/>
          <w:numId w:val="1"/>
        </w:numPr>
        <w:tabs>
          <w:tab w:val="num" w:pos="426"/>
        </w:tabs>
        <w:spacing w:before="120" w:after="120" w:line="276" w:lineRule="auto"/>
        <w:ind w:left="425" w:hanging="425"/>
        <w:jc w:val="both"/>
      </w:pPr>
      <w:r w:rsidRPr="00412577">
        <w:t>Art.: az adózás rendjéről szóló 2003. évi XCII. törvény</w:t>
      </w:r>
    </w:p>
    <w:p w:rsidR="00042B9B" w:rsidRDefault="00042B9B" w:rsidP="00042B9B">
      <w:pPr>
        <w:keepLines/>
        <w:numPr>
          <w:ilvl w:val="1"/>
          <w:numId w:val="1"/>
        </w:numPr>
        <w:tabs>
          <w:tab w:val="num" w:pos="426"/>
        </w:tabs>
        <w:spacing w:before="120" w:after="120" w:line="276" w:lineRule="auto"/>
        <w:ind w:left="425" w:hanging="425"/>
        <w:jc w:val="both"/>
        <w:rPr>
          <w:bCs/>
        </w:rPr>
      </w:pPr>
      <w:r w:rsidRPr="00412577">
        <w:t>Cégszerű aláírás: ajánlatkérő cégszerű aláírásként a</w:t>
      </w:r>
      <w:r w:rsidRPr="00412577">
        <w:rPr>
          <w:bCs/>
        </w:rPr>
        <w:t xml:space="preserve"> cégnyilvánosságról, a bírósági cégeljárásról és a végelszámolásról szóló 2006. évi V. törvény 9. §</w:t>
      </w:r>
      <w:proofErr w:type="spellStart"/>
      <w:r w:rsidRPr="00412577">
        <w:rPr>
          <w:bCs/>
        </w:rPr>
        <w:t>-a</w:t>
      </w:r>
      <w:proofErr w:type="spellEnd"/>
      <w:r w:rsidRPr="00412577">
        <w:rPr>
          <w:bCs/>
        </w:rPr>
        <w:t xml:space="preserve"> szerinti cégszerű aláírást fogadja el. Ajánlatkérő a cégszerű aláírással egyenértékűnek fogadja el az olyan személy aláírását, akit az adott dokumentum aláírására a cégjegyzésre jogosult személy meghatalmazott.</w:t>
      </w:r>
    </w:p>
    <w:p w:rsidR="00042B9B" w:rsidRPr="00937E55" w:rsidRDefault="00042B9B" w:rsidP="00937E55">
      <w:pPr>
        <w:keepLines/>
        <w:numPr>
          <w:ilvl w:val="1"/>
          <w:numId w:val="1"/>
        </w:numPr>
        <w:tabs>
          <w:tab w:val="num" w:pos="426"/>
        </w:tabs>
        <w:spacing w:before="120" w:after="120" w:line="276" w:lineRule="auto"/>
        <w:ind w:left="425" w:hanging="425"/>
        <w:jc w:val="both"/>
        <w:rPr>
          <w:bCs/>
        </w:rPr>
      </w:pPr>
      <w:r w:rsidRPr="00412577">
        <w:t xml:space="preserve">Ajánlattevő általi felelős fordítás: </w:t>
      </w:r>
      <w:r w:rsidR="00937E55">
        <w:t>f</w:t>
      </w:r>
      <w:r w:rsidR="00937E55" w:rsidRPr="00937E55">
        <w:t>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rsidR="00042B9B" w:rsidRDefault="00042B9B" w:rsidP="00937E55">
      <w:pPr>
        <w:keepLines/>
        <w:numPr>
          <w:ilvl w:val="1"/>
          <w:numId w:val="1"/>
        </w:numPr>
        <w:tabs>
          <w:tab w:val="num" w:pos="426"/>
        </w:tabs>
        <w:spacing w:before="120" w:after="120" w:line="276" w:lineRule="auto"/>
        <w:ind w:left="425" w:hanging="425"/>
        <w:jc w:val="both"/>
        <w:rPr>
          <w:bCs/>
        </w:rPr>
      </w:pPr>
      <w:r w:rsidRPr="00412577">
        <w:t>Gazdasági szereplő:</w:t>
      </w:r>
      <w:r w:rsidRPr="00937E55">
        <w:rPr>
          <w:bCs/>
        </w:rPr>
        <w:t xml:space="preserve"> </w:t>
      </w:r>
      <w:r w:rsidR="00937E55" w:rsidRPr="00937E55">
        <w:rPr>
          <w:bCs/>
        </w:rPr>
        <w:t>bármely természetes személy, jogi személy, egyéni cég vagy személyes joga szerint jogképes szervezet, vagy ilyen személyek vagy szervezetek csoportja, aki, illetve amely a piacon építési beruházások kivitelezését, áruk szállítását vagy szolgáltatások nyújtását kínálja</w:t>
      </w:r>
      <w:r w:rsidR="00937E55">
        <w:rPr>
          <w:bCs/>
        </w:rPr>
        <w:t>.</w:t>
      </w:r>
    </w:p>
    <w:p w:rsidR="00937E55" w:rsidRPr="00937E55" w:rsidRDefault="00937E55" w:rsidP="00937E55">
      <w:pPr>
        <w:keepLines/>
        <w:numPr>
          <w:ilvl w:val="1"/>
          <w:numId w:val="1"/>
        </w:numPr>
        <w:tabs>
          <w:tab w:val="num" w:pos="426"/>
        </w:tabs>
        <w:spacing w:before="120" w:after="120" w:line="276" w:lineRule="auto"/>
        <w:ind w:left="425" w:hanging="425"/>
        <w:jc w:val="both"/>
        <w:rPr>
          <w:bCs/>
        </w:rPr>
      </w:pPr>
      <w:r>
        <w:rPr>
          <w:bCs/>
        </w:rPr>
        <w:t>A</w:t>
      </w:r>
      <w:r w:rsidRPr="00937E55">
        <w:rPr>
          <w:bCs/>
        </w:rPr>
        <w:t>jánlattevő: az a gazdasági szereplő, aki (amely) a közbeszerzési eljárásban ajánlatot nyújt be</w:t>
      </w:r>
      <w:r>
        <w:rPr>
          <w:bCs/>
        </w:rPr>
        <w:t>.</w:t>
      </w:r>
    </w:p>
    <w:p w:rsidR="00937E55" w:rsidRPr="00937E55" w:rsidRDefault="00937E55" w:rsidP="00937E55">
      <w:pPr>
        <w:keepLines/>
        <w:numPr>
          <w:ilvl w:val="1"/>
          <w:numId w:val="1"/>
        </w:numPr>
        <w:tabs>
          <w:tab w:val="num" w:pos="426"/>
        </w:tabs>
        <w:ind w:left="425" w:hanging="425"/>
        <w:jc w:val="both"/>
        <w:rPr>
          <w:bCs/>
        </w:rPr>
      </w:pPr>
      <w:r>
        <w:rPr>
          <w:bCs/>
        </w:rPr>
        <w:t>A</w:t>
      </w:r>
      <w:r w:rsidRPr="00937E55">
        <w:rPr>
          <w:bCs/>
        </w:rPr>
        <w:t>lvállalkozó: az a gazdasági szereplő, aki (amely) a közbeszerzési eljárás eredményeként megkötött szerződés teljesítésében az ajánlattevő által bevontan közvetlenül vesz részt, kivéve</w:t>
      </w:r>
    </w:p>
    <w:p w:rsidR="00937E55" w:rsidRPr="00937E55" w:rsidRDefault="00937E55" w:rsidP="00937E55">
      <w:pPr>
        <w:keepLines/>
        <w:ind w:left="705"/>
        <w:jc w:val="both"/>
        <w:rPr>
          <w:bCs/>
        </w:rPr>
      </w:pPr>
      <w:r w:rsidRPr="00937E55">
        <w:rPr>
          <w:bCs/>
        </w:rPr>
        <w:t>a) azon gazdasági szereplőt, amely tevékenységét kizárólagos jog alapján végzi,</w:t>
      </w:r>
    </w:p>
    <w:p w:rsidR="00937E55" w:rsidRPr="00937E55" w:rsidRDefault="00937E55" w:rsidP="00937E55">
      <w:pPr>
        <w:keepLines/>
        <w:ind w:left="705"/>
        <w:jc w:val="both"/>
        <w:rPr>
          <w:bCs/>
        </w:rPr>
      </w:pPr>
      <w:r w:rsidRPr="00937E55">
        <w:rPr>
          <w:bCs/>
        </w:rPr>
        <w:t>b) a szerződés teljesítéséhez igénybe venni kívánt gyártót, forgalmazót, alkatrész vagy alapanyag eladóját,</w:t>
      </w:r>
    </w:p>
    <w:p w:rsidR="00937E55" w:rsidRPr="00937E55" w:rsidRDefault="00937E55" w:rsidP="009F0208">
      <w:pPr>
        <w:keepLines/>
        <w:ind w:left="705"/>
        <w:jc w:val="both"/>
        <w:rPr>
          <w:bCs/>
        </w:rPr>
      </w:pPr>
      <w:r w:rsidRPr="00937E55">
        <w:rPr>
          <w:bCs/>
        </w:rPr>
        <w:t>c) építési beruházás esetén az épí</w:t>
      </w:r>
      <w:r>
        <w:rPr>
          <w:bCs/>
        </w:rPr>
        <w:t>tőanyag-eladót.</w:t>
      </w:r>
    </w:p>
    <w:p w:rsidR="00042B9B" w:rsidRPr="00937E55" w:rsidRDefault="00937E55" w:rsidP="00937E55">
      <w:pPr>
        <w:keepLines/>
        <w:numPr>
          <w:ilvl w:val="1"/>
          <w:numId w:val="1"/>
        </w:numPr>
        <w:tabs>
          <w:tab w:val="num" w:pos="426"/>
        </w:tabs>
        <w:spacing w:before="120" w:after="120" w:line="276" w:lineRule="auto"/>
        <w:ind w:left="425" w:hanging="425"/>
        <w:jc w:val="both"/>
        <w:rPr>
          <w:bCs/>
        </w:rPr>
      </w:pPr>
      <w:r>
        <w:rPr>
          <w:szCs w:val="20"/>
        </w:rPr>
        <w:t>C</w:t>
      </w:r>
      <w:r w:rsidRPr="00937E55">
        <w:rPr>
          <w:szCs w:val="20"/>
        </w:rPr>
        <w:t>ímke: olyan dokumentum, bizonyítvány vagy tanúsítvány, amely igazolja, hogy az adott építmény, termék, szolgáltatás, folyamat vagy eljárás megfelel bizonyos követelményeknek</w:t>
      </w:r>
      <w:r>
        <w:rPr>
          <w:szCs w:val="20"/>
        </w:rPr>
        <w:t>.</w:t>
      </w:r>
    </w:p>
    <w:p w:rsidR="00C0528F" w:rsidRPr="00842261" w:rsidRDefault="00C0528F" w:rsidP="00C0528F">
      <w:pPr>
        <w:keepLines/>
        <w:numPr>
          <w:ilvl w:val="1"/>
          <w:numId w:val="1"/>
        </w:numPr>
        <w:tabs>
          <w:tab w:val="num" w:pos="426"/>
        </w:tabs>
        <w:spacing w:before="120" w:after="120" w:line="276" w:lineRule="auto"/>
        <w:ind w:left="425" w:hanging="425"/>
        <w:jc w:val="both"/>
        <w:rPr>
          <w:b/>
          <w:bCs/>
        </w:rPr>
      </w:pPr>
      <w:r w:rsidRPr="00061695">
        <w:rPr>
          <w:b/>
          <w:szCs w:val="20"/>
        </w:rPr>
        <w:t>Felhívjuk a Tisztelt Gazdasági Szereplő</w:t>
      </w:r>
      <w:r w:rsidR="006F73D2">
        <w:rPr>
          <w:b/>
          <w:szCs w:val="20"/>
        </w:rPr>
        <w:t>k figyelmét, hogy a Kbt. 41.§ (2</w:t>
      </w:r>
      <w:r w:rsidRPr="00061695">
        <w:rPr>
          <w:b/>
          <w:szCs w:val="20"/>
        </w:rPr>
        <w:t xml:space="preserve">) bekezdés c) pontjára és a 41.§ (4) bekezdésére figyelemmel elektronikus úton nyilatkozat kizárólag </w:t>
      </w:r>
      <w:r w:rsidRPr="00061695">
        <w:rPr>
          <w:b/>
          <w:szCs w:val="20"/>
          <w:u w:val="single"/>
        </w:rPr>
        <w:t>legalább fokozott biztonságú elektronikus aláírással ellátott elektronikus dokumentumba foglalt formában</w:t>
      </w:r>
      <w:r w:rsidRPr="00061695">
        <w:rPr>
          <w:b/>
          <w:szCs w:val="20"/>
        </w:rPr>
        <w:t xml:space="preserve"> tehető meg.</w:t>
      </w:r>
    </w:p>
    <w:p w:rsidR="00937E55" w:rsidRDefault="00937E55" w:rsidP="00E33AFF">
      <w:pPr>
        <w:keepLines/>
        <w:spacing w:before="120" w:after="120" w:line="276" w:lineRule="auto"/>
        <w:jc w:val="both"/>
        <w:rPr>
          <w:bCs/>
        </w:rPr>
      </w:pPr>
    </w:p>
    <w:p w:rsidR="00C0528F" w:rsidRDefault="00C0528F" w:rsidP="00E33AFF">
      <w:pPr>
        <w:keepLines/>
        <w:spacing w:before="120" w:after="120" w:line="276" w:lineRule="auto"/>
        <w:jc w:val="both"/>
        <w:rPr>
          <w:bCs/>
        </w:rPr>
      </w:pPr>
    </w:p>
    <w:p w:rsidR="00C0528F" w:rsidRPr="00937E55" w:rsidRDefault="00C0528F" w:rsidP="00E33AFF">
      <w:pPr>
        <w:keepLines/>
        <w:spacing w:before="120" w:after="120" w:line="276" w:lineRule="auto"/>
        <w:jc w:val="both"/>
        <w:rPr>
          <w:bCs/>
        </w:rPr>
      </w:pPr>
    </w:p>
    <w:p w:rsidR="00937E55" w:rsidRPr="00412577" w:rsidRDefault="00937E55" w:rsidP="00042B9B">
      <w:pPr>
        <w:ind w:right="72"/>
        <w:rPr>
          <w:szCs w:val="20"/>
        </w:rPr>
      </w:pPr>
    </w:p>
    <w:p w:rsidR="00042B9B" w:rsidRPr="00D02273" w:rsidRDefault="00042B9B" w:rsidP="00042B9B">
      <w:pPr>
        <w:pStyle w:val="Cmsor2"/>
        <w:shd w:val="clear" w:color="auto" w:fill="auto"/>
        <w:rPr>
          <w:b w:val="0"/>
          <w:color w:val="auto"/>
          <w:szCs w:val="28"/>
        </w:rPr>
      </w:pPr>
      <w:bookmarkStart w:id="4" w:name="_Toc213309048"/>
      <w:bookmarkStart w:id="5" w:name="_Toc213312466"/>
      <w:bookmarkStart w:id="6" w:name="_Toc275354674"/>
      <w:r w:rsidRPr="00412577">
        <w:rPr>
          <w:b w:val="0"/>
          <w:color w:val="auto"/>
          <w:szCs w:val="28"/>
        </w:rPr>
        <w:lastRenderedPageBreak/>
        <w:t>Az eljárás általános szabályai</w:t>
      </w:r>
      <w:bookmarkEnd w:id="4"/>
      <w:bookmarkEnd w:id="5"/>
      <w:bookmarkEnd w:id="6"/>
    </w:p>
    <w:p w:rsidR="00042B9B" w:rsidRPr="00412577" w:rsidRDefault="00042B9B" w:rsidP="00042B9B">
      <w:pPr>
        <w:ind w:right="72"/>
        <w:rPr>
          <w:szCs w:val="20"/>
        </w:rPr>
      </w:pPr>
    </w:p>
    <w:p w:rsidR="009F0208" w:rsidRDefault="00042B9B" w:rsidP="009F0208">
      <w:pPr>
        <w:keepLines/>
        <w:numPr>
          <w:ilvl w:val="1"/>
          <w:numId w:val="2"/>
        </w:numPr>
        <w:tabs>
          <w:tab w:val="clear" w:pos="705"/>
          <w:tab w:val="num" w:pos="426"/>
        </w:tabs>
        <w:spacing w:before="120" w:after="120" w:line="276" w:lineRule="auto"/>
        <w:ind w:left="426" w:hanging="426"/>
        <w:jc w:val="both"/>
      </w:pPr>
      <w:r w:rsidRPr="00412577">
        <w:t>A közbeszerz</w:t>
      </w:r>
      <w:r>
        <w:t xml:space="preserve">ési eljárás lebonyolítására </w:t>
      </w:r>
      <w:r w:rsidRPr="00B06D4A">
        <w:rPr>
          <w:bCs/>
        </w:rPr>
        <w:t xml:space="preserve">a közbeszerzésekről szóló 2015. évi CXLIII. törvény (a továbbiakban: </w:t>
      </w:r>
      <w:r w:rsidRPr="00B06D4A">
        <w:rPr>
          <w:bCs/>
          <w:color w:val="000000"/>
        </w:rPr>
        <w:t>Kbt.)</w:t>
      </w:r>
      <w:r w:rsidR="009F0208" w:rsidRPr="009F0208">
        <w:t xml:space="preserve"> Harmadik része 115. §</w:t>
      </w:r>
      <w:proofErr w:type="spellStart"/>
      <w:r w:rsidR="009F0208" w:rsidRPr="009F0208">
        <w:t>-a</w:t>
      </w:r>
      <w:proofErr w:type="spellEnd"/>
      <w:r w:rsidR="009F0208" w:rsidRPr="009F0208">
        <w:t xml:space="preserve"> alapján, a nyílt eljárás nemzeti eljárásrendb</w:t>
      </w:r>
      <w:r w:rsidR="009F0208">
        <w:t>en irányadó szabályainak 115.</w:t>
      </w:r>
      <w:r w:rsidR="002C3275">
        <w:t xml:space="preserve"> </w:t>
      </w:r>
      <w:r w:rsidR="009F0208">
        <w:t>§</w:t>
      </w:r>
      <w:proofErr w:type="spellStart"/>
      <w:r w:rsidR="009F0208" w:rsidRPr="009F0208">
        <w:t>-ban</w:t>
      </w:r>
      <w:proofErr w:type="spellEnd"/>
      <w:r w:rsidR="009F0208" w:rsidRPr="009F0208">
        <w:t xml:space="preserve"> foglalt elté</w:t>
      </w:r>
      <w:r w:rsidR="009F0208">
        <w:t>résekkel történő alkalmazásával kerül sor.</w:t>
      </w:r>
    </w:p>
    <w:p w:rsidR="009600F4" w:rsidRPr="009600F4" w:rsidRDefault="009A2182" w:rsidP="009600F4">
      <w:pPr>
        <w:keepLines/>
        <w:numPr>
          <w:ilvl w:val="1"/>
          <w:numId w:val="2"/>
        </w:numPr>
        <w:tabs>
          <w:tab w:val="clear" w:pos="705"/>
          <w:tab w:val="num" w:pos="426"/>
        </w:tabs>
        <w:spacing w:before="120" w:after="120" w:line="276" w:lineRule="auto"/>
        <w:ind w:left="426" w:hanging="426"/>
        <w:jc w:val="both"/>
        <w:rPr>
          <w:rFonts w:eastAsia="MS Mincho"/>
          <w:szCs w:val="20"/>
        </w:rPr>
      </w:pPr>
      <w:r w:rsidRPr="009A2182">
        <w:rPr>
          <w:rFonts w:eastAsia="MS Mincho"/>
        </w:rPr>
        <w:t xml:space="preserve">Ajánlatkérő </w:t>
      </w:r>
      <w:r w:rsidR="009600F4" w:rsidRPr="009600F4">
        <w:rPr>
          <w:rFonts w:eastAsia="MS Mincho"/>
        </w:rPr>
        <w:t xml:space="preserve">a közbeszerzési dokumentumokat a </w:t>
      </w:r>
      <w:hyperlink r:id="rId7" w:history="1">
        <w:r w:rsidR="008358E9" w:rsidRPr="00773C70">
          <w:rPr>
            <w:rStyle w:val="Hiperhivatkozs"/>
          </w:rPr>
          <w:t>http://www.debrecenisportcentrum.hu/letoltesek.php?mappa=1013</w:t>
        </w:r>
      </w:hyperlink>
      <w:r w:rsidR="008358E9">
        <w:t xml:space="preserve"> </w:t>
      </w:r>
      <w:r w:rsidR="009600F4" w:rsidRPr="009600F4">
        <w:rPr>
          <w:rFonts w:eastAsia="MS Mincho"/>
        </w:rPr>
        <w:t>honlapon korlátlanul és teljes körűen, közvetlenül és díjmentesen elérhetővé teszi az ajánlattételre felkért gazdasági szereplők részére, továbbá azt közvetlenül elektronikus úton is megküldi. A Kbt. 57. § (2) bekezdése alapján a közbeszerzési dokumentumokat ajánlatonként legalább egy ajánlattevőnek vagy az ajánlatban megnevezett alvállalkozónak elektronikus úton el kell érnie, melyet a közbeszerzési dokumentumok részét képező regisztrációs lap kitöltésével és Ajánlatkérő részére - a</w:t>
      </w:r>
      <w:r w:rsidR="009600F4" w:rsidRPr="009600F4">
        <w:rPr>
          <w:rFonts w:eastAsia="MS Mincho"/>
          <w:b/>
        </w:rPr>
        <w:t xml:space="preserve"> +36-52-740-400 telefax számra vagy az </w:t>
      </w:r>
      <w:hyperlink r:id="rId8" w:history="1">
        <w:r w:rsidR="009600F4" w:rsidRPr="009600F4">
          <w:rPr>
            <w:rStyle w:val="Hiperhivatkozs"/>
            <w:rFonts w:eastAsia="MS Mincho"/>
            <w:b/>
          </w:rPr>
          <w:t>info@tenderz.hu</w:t>
        </w:r>
      </w:hyperlink>
      <w:r w:rsidR="009600F4" w:rsidRPr="009600F4">
        <w:rPr>
          <w:rFonts w:eastAsia="MS Mincho"/>
          <w:b/>
        </w:rPr>
        <w:t xml:space="preserve"> címre</w:t>
      </w:r>
      <w:r w:rsidR="009600F4" w:rsidRPr="009600F4">
        <w:rPr>
          <w:rFonts w:eastAsia="MS Mincho"/>
        </w:rPr>
        <w:t xml:space="preserve"> - történő haladéktalan visszaküldésével igazolni kell. A postai, illetve közvetlen kézbesítés útján történő jelentkezési lehetőség szintén adott.</w:t>
      </w:r>
    </w:p>
    <w:p w:rsidR="009600F4" w:rsidRPr="00451F9F" w:rsidRDefault="009600F4" w:rsidP="009600F4">
      <w:pPr>
        <w:pStyle w:val="Csakszveg"/>
        <w:ind w:left="360"/>
        <w:jc w:val="both"/>
        <w:rPr>
          <w:rFonts w:ascii="Times New Roman" w:eastAsia="MS Mincho" w:hAnsi="Times New Roman"/>
          <w:sz w:val="24"/>
        </w:rPr>
      </w:pPr>
      <w:r w:rsidRPr="000552CA">
        <w:rPr>
          <w:rFonts w:ascii="Times New Roman" w:eastAsia="MS Mincho" w:hAnsi="Times New Roman"/>
          <w:b/>
          <w:sz w:val="24"/>
        </w:rPr>
        <w:t xml:space="preserve">Az eljárásban való részvétel feltétele az közbeszerzési dokumentumok letöltésének </w:t>
      </w:r>
      <w:r>
        <w:rPr>
          <w:rFonts w:ascii="Times New Roman" w:eastAsia="MS Mincho" w:hAnsi="Times New Roman"/>
          <w:b/>
          <w:sz w:val="24"/>
        </w:rPr>
        <w:t xml:space="preserve">fentiek szerinti </w:t>
      </w:r>
      <w:r w:rsidRPr="000552CA">
        <w:rPr>
          <w:rFonts w:ascii="Times New Roman" w:eastAsia="MS Mincho" w:hAnsi="Times New Roman"/>
          <w:b/>
          <w:sz w:val="24"/>
        </w:rPr>
        <w:t>visszaigazolása.</w:t>
      </w:r>
      <w:r w:rsidRPr="000552CA">
        <w:rPr>
          <w:rFonts w:ascii="Times New Roman" w:eastAsia="MS Mincho" w:hAnsi="Times New Roman"/>
          <w:sz w:val="24"/>
        </w:rPr>
        <w:t xml:space="preserve"> </w:t>
      </w:r>
    </w:p>
    <w:p w:rsidR="009600F4" w:rsidRPr="00C0528F" w:rsidRDefault="009600F4" w:rsidP="009600F4">
      <w:pPr>
        <w:spacing w:before="120"/>
        <w:ind w:left="357"/>
        <w:jc w:val="both"/>
        <w:rPr>
          <w:rFonts w:eastAsia="MS Mincho"/>
          <w:szCs w:val="20"/>
        </w:rPr>
      </w:pPr>
      <w:r>
        <w:rPr>
          <w:rFonts w:eastAsia="MS Mincho"/>
          <w:szCs w:val="20"/>
        </w:rPr>
        <w:t>A közbeszerzési dokumentumok</w:t>
      </w:r>
      <w:r w:rsidRPr="000552CA">
        <w:rPr>
          <w:rFonts w:eastAsia="MS Mincho"/>
          <w:szCs w:val="20"/>
        </w:rPr>
        <w:t xml:space="preserve"> letöltéséről szóló </w:t>
      </w:r>
      <w:r>
        <w:rPr>
          <w:rFonts w:eastAsia="MS Mincho"/>
          <w:szCs w:val="20"/>
        </w:rPr>
        <w:t xml:space="preserve">regisztrációs lapot </w:t>
      </w:r>
      <w:r w:rsidRPr="000552CA">
        <w:rPr>
          <w:rFonts w:eastAsia="MS Mincho"/>
          <w:szCs w:val="20"/>
        </w:rPr>
        <w:t>a letöltéstől számítva haladéktalanul</w:t>
      </w:r>
      <w:r>
        <w:rPr>
          <w:rFonts w:eastAsia="MS Mincho"/>
          <w:szCs w:val="20"/>
        </w:rPr>
        <w:t xml:space="preserve"> vissza kell küldeni</w:t>
      </w:r>
      <w:r w:rsidRPr="000552CA">
        <w:rPr>
          <w:rFonts w:eastAsia="MS Mincho"/>
          <w:szCs w:val="20"/>
        </w:rPr>
        <w:t>, annak érdekében, hogy az ajánlatkérő a</w:t>
      </w:r>
      <w:r>
        <w:rPr>
          <w:rFonts w:eastAsia="MS Mincho"/>
          <w:szCs w:val="20"/>
        </w:rPr>
        <w:t>z esetleges</w:t>
      </w:r>
      <w:r w:rsidRPr="000552CA">
        <w:rPr>
          <w:rFonts w:eastAsia="MS Mincho"/>
          <w:szCs w:val="20"/>
        </w:rPr>
        <w:t xml:space="preserve"> kiegészítő</w:t>
      </w:r>
      <w:r>
        <w:rPr>
          <w:rFonts w:eastAsia="MS Mincho"/>
          <w:szCs w:val="20"/>
        </w:rPr>
        <w:t xml:space="preserve"> </w:t>
      </w:r>
      <w:r w:rsidRPr="000552CA">
        <w:rPr>
          <w:rFonts w:eastAsia="MS Mincho"/>
          <w:szCs w:val="20"/>
        </w:rPr>
        <w:t xml:space="preserve">tájékoztatást a </w:t>
      </w:r>
      <w:r>
        <w:rPr>
          <w:rFonts w:eastAsia="MS Mincho"/>
          <w:szCs w:val="20"/>
        </w:rPr>
        <w:t xml:space="preserve">közbeszerzési dokumentumokat </w:t>
      </w:r>
      <w:r w:rsidRPr="000552CA">
        <w:rPr>
          <w:rFonts w:eastAsia="MS Mincho"/>
          <w:szCs w:val="20"/>
        </w:rPr>
        <w:t>letöltő gazdasági szereplőnek elektronikusan és/vagy faxon</w:t>
      </w:r>
      <w:r>
        <w:rPr>
          <w:rFonts w:eastAsia="MS Mincho"/>
          <w:szCs w:val="20"/>
        </w:rPr>
        <w:t xml:space="preserve"> </w:t>
      </w:r>
      <w:r w:rsidRPr="000552CA">
        <w:rPr>
          <w:rFonts w:eastAsia="MS Mincho"/>
          <w:szCs w:val="20"/>
        </w:rPr>
        <w:t>megküldhesse!</w:t>
      </w:r>
      <w:r>
        <w:rPr>
          <w:rFonts w:eastAsia="MS Mincho"/>
          <w:szCs w:val="20"/>
        </w:rPr>
        <w:t xml:space="preserve"> </w:t>
      </w:r>
      <w:r w:rsidRPr="000552CA">
        <w:rPr>
          <w:rFonts w:eastAsia="MS Mincho"/>
          <w:szCs w:val="20"/>
        </w:rPr>
        <w:t>A gazdasági szereplő felelőssége és kockázata az, hogy amennyiben haladéktalanul nem küldi meg</w:t>
      </w:r>
      <w:r>
        <w:rPr>
          <w:rFonts w:eastAsia="MS Mincho"/>
          <w:szCs w:val="20"/>
        </w:rPr>
        <w:t xml:space="preserve"> </w:t>
      </w:r>
      <w:r w:rsidRPr="000552CA">
        <w:rPr>
          <w:rFonts w:eastAsia="MS Mincho"/>
          <w:szCs w:val="20"/>
        </w:rPr>
        <w:t>a letöltésről szóló visszaigazolást, úgy ajánlatkérő nem tudja részére közvetlenül megküldeni a</w:t>
      </w:r>
      <w:r>
        <w:rPr>
          <w:rFonts w:eastAsia="MS Mincho"/>
          <w:szCs w:val="20"/>
        </w:rPr>
        <w:t xml:space="preserve"> </w:t>
      </w:r>
      <w:r w:rsidRPr="000552CA">
        <w:rPr>
          <w:rFonts w:eastAsia="MS Mincho"/>
          <w:szCs w:val="20"/>
        </w:rPr>
        <w:t>kiegészítő tájékoztatás(oka)t és ez esetben a gazdasági szereplőnek kell tájékozódnia ajánlatkérő</w:t>
      </w:r>
      <w:r>
        <w:rPr>
          <w:rFonts w:eastAsia="MS Mincho"/>
          <w:szCs w:val="20"/>
        </w:rPr>
        <w:t xml:space="preserve"> </w:t>
      </w:r>
      <w:r w:rsidRPr="000552CA">
        <w:rPr>
          <w:rFonts w:eastAsia="MS Mincho"/>
          <w:szCs w:val="20"/>
        </w:rPr>
        <w:t>honlapjáról a kiegészítő tájékoztatáskérés(</w:t>
      </w:r>
      <w:proofErr w:type="spellStart"/>
      <w:r w:rsidRPr="000552CA">
        <w:rPr>
          <w:rFonts w:eastAsia="MS Mincho"/>
          <w:szCs w:val="20"/>
        </w:rPr>
        <w:t>ek</w:t>
      </w:r>
      <w:proofErr w:type="spellEnd"/>
      <w:r w:rsidRPr="000552CA">
        <w:rPr>
          <w:rFonts w:eastAsia="MS Mincho"/>
          <w:szCs w:val="20"/>
        </w:rPr>
        <w:t>)re adott válasz(ok)</w:t>
      </w:r>
      <w:proofErr w:type="spellStart"/>
      <w:r w:rsidRPr="000552CA">
        <w:rPr>
          <w:rFonts w:eastAsia="MS Mincho"/>
          <w:szCs w:val="20"/>
        </w:rPr>
        <w:t>ról</w:t>
      </w:r>
      <w:proofErr w:type="spellEnd"/>
      <w:r w:rsidRPr="000552CA">
        <w:rPr>
          <w:rFonts w:eastAsia="MS Mincho"/>
          <w:szCs w:val="20"/>
        </w:rPr>
        <w:t>.</w:t>
      </w:r>
    </w:p>
    <w:p w:rsidR="00042B9B" w:rsidRPr="00412577" w:rsidRDefault="00042B9B" w:rsidP="00042B9B">
      <w:pPr>
        <w:keepLines/>
        <w:numPr>
          <w:ilvl w:val="1"/>
          <w:numId w:val="2"/>
        </w:numPr>
        <w:tabs>
          <w:tab w:val="clear" w:pos="705"/>
          <w:tab w:val="num" w:pos="426"/>
        </w:tabs>
        <w:spacing w:before="120" w:after="120" w:line="276" w:lineRule="auto"/>
        <w:ind w:left="426" w:hanging="426"/>
        <w:jc w:val="both"/>
      </w:pPr>
      <w:r w:rsidRPr="00412577">
        <w:t xml:space="preserve">Ajánlatkérő tájékoztatja az ajánlattevőket, hogy a jelen </w:t>
      </w:r>
      <w:r w:rsidR="002C3275">
        <w:t>útmutató</w:t>
      </w:r>
      <w:r w:rsidRPr="00412577">
        <w:t xml:space="preserve"> kiadásával ajánlatkérőnek nem célja a</w:t>
      </w:r>
      <w:r>
        <w:t>z ajánlattételi</w:t>
      </w:r>
      <w:r w:rsidRPr="00412577">
        <w:t xml:space="preserve"> felhívásban, a </w:t>
      </w:r>
      <w:proofErr w:type="spellStart"/>
      <w:r w:rsidRPr="00412577">
        <w:t>Kbt.-ben</w:t>
      </w:r>
      <w:proofErr w:type="spellEnd"/>
      <w:r w:rsidRPr="00412577">
        <w:t>, valamint az egyéb jogszabályokban foglalt rendelkezések m</w:t>
      </w:r>
      <w:r w:rsidR="002C3275">
        <w:t>egismétlése. Erre tekintettel az útmutató</w:t>
      </w:r>
      <w:r w:rsidRPr="00412577">
        <w:t xml:space="preserve"> kizárólag a felhívással</w:t>
      </w:r>
      <w:r w:rsidR="002C3275">
        <w:t>, a további közbeszerzési dokumentumokkal</w:t>
      </w:r>
      <w:r w:rsidRPr="00412577">
        <w:t xml:space="preserve"> és a vonatkozó jogszabályokkal (elsősorban a </w:t>
      </w:r>
      <w:proofErr w:type="spellStart"/>
      <w:r w:rsidRPr="00412577">
        <w:t>Kbt.-vel</w:t>
      </w:r>
      <w:proofErr w:type="spellEnd"/>
      <w:r w:rsidRPr="00412577">
        <w:t>) összhangban értelmezendő.</w:t>
      </w:r>
    </w:p>
    <w:p w:rsidR="00042B9B" w:rsidRPr="00412577" w:rsidRDefault="00042B9B" w:rsidP="00042B9B">
      <w:pPr>
        <w:keepLines/>
        <w:numPr>
          <w:ilvl w:val="1"/>
          <w:numId w:val="1"/>
        </w:numPr>
        <w:tabs>
          <w:tab w:val="num" w:pos="426"/>
        </w:tabs>
        <w:spacing w:before="120" w:after="120" w:line="276" w:lineRule="auto"/>
        <w:ind w:left="426" w:hanging="426"/>
        <w:jc w:val="both"/>
      </w:pPr>
      <w:r w:rsidRPr="00412577">
        <w:t>Az ajánlat benyújtásával ajánlatkérő úgy tekinti, hogy az ajánlattevő t</w:t>
      </w:r>
      <w:r w:rsidR="002C3275">
        <w:t xml:space="preserve">udomásul vette a felhívásban és a további közbeszerzési dokumentumokban </w:t>
      </w:r>
      <w:r w:rsidRPr="00412577">
        <w:t xml:space="preserve">tett előírásokat, különösen, de nem kizárólagosan a műszaki leírásban és a szerződéses feltételekben tett előírásokat. </w:t>
      </w:r>
    </w:p>
    <w:p w:rsidR="00042B9B" w:rsidRPr="00412577" w:rsidRDefault="009F0208" w:rsidP="00042B9B">
      <w:pPr>
        <w:keepLines/>
        <w:numPr>
          <w:ilvl w:val="1"/>
          <w:numId w:val="1"/>
        </w:numPr>
        <w:tabs>
          <w:tab w:val="num" w:pos="426"/>
        </w:tabs>
        <w:spacing w:before="120" w:after="120" w:line="276" w:lineRule="auto"/>
        <w:ind w:left="426" w:hanging="426"/>
        <w:jc w:val="both"/>
      </w:pPr>
      <w:r>
        <w:lastRenderedPageBreak/>
        <w:t xml:space="preserve">A </w:t>
      </w:r>
      <w:r w:rsidR="002C3275">
        <w:t xml:space="preserve">közbeszerzési dokumentumok </w:t>
      </w:r>
      <w:r>
        <w:t>iratmin</w:t>
      </w:r>
      <w:r w:rsidR="00042B9B" w:rsidRPr="00412577">
        <w:t>tákat tartalmaz</w:t>
      </w:r>
      <w:r w:rsidR="002C3275">
        <w:t>nak</w:t>
      </w:r>
      <w:r w:rsidR="00042B9B" w:rsidRPr="00412577">
        <w:t xml:space="preserve"> annak érdekében, hogy az érvényes</w:t>
      </w:r>
      <w:r>
        <w:t xml:space="preserve"> ajánlattételt megkönnyítse az A</w:t>
      </w:r>
      <w:r w:rsidR="00042B9B" w:rsidRPr="00412577">
        <w:t>jánlatkérő. Felhívjuk a tisztel</w:t>
      </w:r>
      <w:r>
        <w:t>t ajánlattevők figyelmét, hogy A</w:t>
      </w:r>
      <w:r w:rsidR="00042B9B" w:rsidRPr="00412577">
        <w:t>jánlatkérő nem teszi kötelezővé az általa meghatározott dokumentumminták alkalmazását, az csupán javasolt az ajánlattevőknek. Javasoljuk az ajánlattevőnek, hogy a</w:t>
      </w:r>
      <w:r>
        <w:t>z</w:t>
      </w:r>
      <w:r w:rsidR="00042B9B" w:rsidRPr="00412577">
        <w:t xml:space="preserve"> </w:t>
      </w:r>
      <w:r>
        <w:t>irat</w:t>
      </w:r>
      <w:r w:rsidR="00042B9B" w:rsidRPr="00412577">
        <w:t>minták helyességét minden esetben ellenőrizzék. Amenny</w:t>
      </w:r>
      <w:r>
        <w:t>iben az ajánlattevő az iratminta</w:t>
      </w:r>
      <w:r w:rsidR="00042B9B" w:rsidRPr="00412577">
        <w:t xml:space="preserve"> mellőzésével kívánja ajánlatát megtenni, kérjük, hogy fokozott figyelemmel járjon el az egyes dokumentumok tartalmi és formai megfelelősége érdekében. A </w:t>
      </w:r>
      <w:r w:rsidR="002C3275">
        <w:t>rendelkezésre bocsátott</w:t>
      </w:r>
      <w:r w:rsidR="00042B9B" w:rsidRPr="00412577">
        <w:t xml:space="preserve"> iratminták kitöltése és benyújtása javasolt, de az Ajánlatkérő által előírt valamennyi információt, adatot tartalmazó nyilatkozatot is elfogadja Ajánlatkérő, amennyiben az alkalmas az alkalmasság, illetve egyéb, az Ajánlatkérő, illetőleg jogszabály által előírt feltétel, körülmény fennállásának vagy hiányának megállapítására.</w:t>
      </w:r>
    </w:p>
    <w:p w:rsidR="00042B9B" w:rsidRPr="001C0CCC" w:rsidRDefault="00042B9B" w:rsidP="00042B9B">
      <w:pPr>
        <w:keepLines/>
        <w:numPr>
          <w:ilvl w:val="1"/>
          <w:numId w:val="1"/>
        </w:numPr>
        <w:tabs>
          <w:tab w:val="num" w:pos="426"/>
        </w:tabs>
        <w:spacing w:before="120" w:after="120" w:line="276" w:lineRule="auto"/>
        <w:ind w:left="426" w:hanging="426"/>
        <w:jc w:val="both"/>
      </w:pPr>
      <w:r w:rsidRPr="00412577">
        <w:t>Ajánlattevő felelőssége, hogy az ajánlat érvényességéhez – különösen a gazdasági és pénzügyi alkalmasság, valamint a műszaki illetve szakmai alkalmasság körében – szükséges dokumentumokat és igazolásokat, az ajánlat érvényességének egyértelmű megállapításához szükséges tartalommal ajánlatkérő rendelkezésére bocsássa</w:t>
      </w:r>
      <w:r w:rsidR="00E01991">
        <w:t>.</w:t>
      </w:r>
    </w:p>
    <w:p w:rsidR="00042B9B" w:rsidRPr="00412577" w:rsidRDefault="00042B9B" w:rsidP="00042B9B">
      <w:pPr>
        <w:keepLines/>
        <w:numPr>
          <w:ilvl w:val="1"/>
          <w:numId w:val="1"/>
        </w:numPr>
        <w:tabs>
          <w:tab w:val="num" w:pos="426"/>
        </w:tabs>
        <w:spacing w:before="120" w:after="120" w:line="276" w:lineRule="auto"/>
        <w:ind w:left="426" w:hanging="426"/>
        <w:jc w:val="both"/>
      </w:pPr>
      <w:r w:rsidRPr="00412577">
        <w:t xml:space="preserve">A kért információk benyújtásáért az ajánlattevő felel, nem kielégítő információk következménye az ajánlat érvénytelenné </w:t>
      </w:r>
      <w:r w:rsidR="00E01991">
        <w:t>nyilvánítása</w:t>
      </w:r>
      <w:r w:rsidRPr="00412577">
        <w:t xml:space="preserve"> lehet.</w:t>
      </w:r>
    </w:p>
    <w:p w:rsidR="00A64DA8" w:rsidRDefault="00042B9B" w:rsidP="00A64DA8">
      <w:pPr>
        <w:keepLines/>
        <w:numPr>
          <w:ilvl w:val="1"/>
          <w:numId w:val="1"/>
        </w:numPr>
        <w:tabs>
          <w:tab w:val="num" w:pos="426"/>
        </w:tabs>
        <w:spacing w:before="120" w:after="120" w:line="276" w:lineRule="auto"/>
        <w:ind w:left="426" w:hanging="426"/>
        <w:jc w:val="both"/>
      </w:pPr>
      <w:r w:rsidRPr="00412577">
        <w:t xml:space="preserve">Felhívjuk a figyelmet, hogy a Kbt. </w:t>
      </w:r>
      <w:r>
        <w:t>62. § (1) bekezdés i)</w:t>
      </w:r>
      <w:r w:rsidRPr="00412577">
        <w:t xml:space="preserve"> pontja szerint az ajánlatkérőnek az eljárásból ki kell zárnia az olyan ajánlattevőt, alvállalkozót</w:t>
      </w:r>
      <w:r w:rsidRPr="00A64DA8">
        <w:rPr>
          <w:sz w:val="20"/>
          <w:szCs w:val="20"/>
        </w:rPr>
        <w:t xml:space="preserve"> </w:t>
      </w:r>
      <w:r w:rsidRPr="00412577">
        <w:t xml:space="preserve">és az alkalmasság igazolásában részt vevő szervezetet, aki </w:t>
      </w:r>
      <w:r w:rsidR="00A64DA8">
        <w:t>az adott eljárásban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A64DA8" w:rsidRDefault="00A64DA8" w:rsidP="00A64DA8">
      <w:pPr>
        <w:keepLines/>
        <w:spacing w:before="120" w:after="120" w:line="276" w:lineRule="auto"/>
        <w:ind w:left="426"/>
        <w:jc w:val="both"/>
      </w:pPr>
      <w:proofErr w:type="spellStart"/>
      <w:r>
        <w:t>ia</w:t>
      </w:r>
      <w:proofErr w:type="spellEnd"/>
      <w:r>
        <w:t>) a hamis adat vagy nyilatkozat érdemben befolyásolja az ajánlatkérőnek a kizárásra, az alkalmasság fennállására, az ajánlat műszaki leírásnak való megfelelőségére vagy az ajánlatok értékelésére vonatkozó döntését, és</w:t>
      </w:r>
    </w:p>
    <w:p w:rsidR="00A64DA8" w:rsidRPr="00412577" w:rsidRDefault="00A64DA8" w:rsidP="00A64DA8">
      <w:pPr>
        <w:keepLines/>
        <w:spacing w:before="120" w:after="120" w:line="276" w:lineRule="auto"/>
        <w:ind w:left="426"/>
        <w:jc w:val="both"/>
      </w:pPr>
      <w:proofErr w:type="spellStart"/>
      <w:r>
        <w:t>ib</w:t>
      </w:r>
      <w:proofErr w:type="spellEnd"/>
      <w:r>
        <w:t>) 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042B9B" w:rsidRPr="00412577" w:rsidRDefault="00042B9B" w:rsidP="00042B9B">
      <w:pPr>
        <w:keepLines/>
        <w:numPr>
          <w:ilvl w:val="1"/>
          <w:numId w:val="1"/>
        </w:numPr>
        <w:tabs>
          <w:tab w:val="num" w:pos="426"/>
        </w:tabs>
        <w:spacing w:before="120" w:after="120" w:line="276" w:lineRule="auto"/>
        <w:ind w:left="426" w:hanging="426"/>
        <w:jc w:val="both"/>
      </w:pPr>
      <w:r w:rsidRPr="00412577">
        <w:t>Az ajánlatnak tartalmaznia kell különösen az ajánlattevő kifejezett nyilatkozatát a felhívás feltételeire, a szerződés megkötésére és teljesítésére, valamint a kért ellenszolgáltatásra vonatkozóan. Az ajánlatban továbbá az ajánlattevőnek nyilatkoznia kell arról, hogy a kis- és középvállalkozásokról, fejlődésük támogatásáról szóló törvény szerint mikro-, kis- vagy középvállalkozásnak minősül-e</w:t>
      </w:r>
      <w:r>
        <w:t xml:space="preserve"> (Kbt. 66. § </w:t>
      </w:r>
      <w:r w:rsidR="00A64DA8">
        <w:t xml:space="preserve">(2), ill. </w:t>
      </w:r>
      <w:r>
        <w:t>(4). bek.)</w:t>
      </w:r>
      <w:r w:rsidRPr="00412577">
        <w:t>.</w:t>
      </w:r>
    </w:p>
    <w:p w:rsidR="00A64DA8" w:rsidRPr="00412577" w:rsidRDefault="00A64DA8" w:rsidP="00A64DA8">
      <w:pPr>
        <w:keepLines/>
        <w:numPr>
          <w:ilvl w:val="1"/>
          <w:numId w:val="1"/>
        </w:numPr>
        <w:tabs>
          <w:tab w:val="num" w:pos="426"/>
        </w:tabs>
        <w:spacing w:before="120" w:after="120" w:line="276" w:lineRule="auto"/>
        <w:ind w:left="426" w:hanging="426"/>
        <w:jc w:val="both"/>
      </w:pPr>
      <w:r w:rsidRPr="00A64DA8">
        <w:lastRenderedPageBreak/>
        <w:t xml:space="preserve">Az eljárás, a kapcsolattartás és a levelezés nyelve a </w:t>
      </w:r>
      <w:r w:rsidRPr="00A64DA8">
        <w:rPr>
          <w:u w:val="single"/>
        </w:rPr>
        <w:t>magyar</w:t>
      </w:r>
      <w:r w:rsidRPr="00A64DA8">
        <w:t>, joghatás kiváltására csak a magyar nyelvű okiratok alkalmasak. Amennyiben bármely, az ajánlathoz csatolt okirat, igazolás, nyilatkozat nem magyar nyelven került kiállításra, akkor az eredeti dokumentum mellett csatolandó a magyar fordítás is. Ajánlatkérő nem várja el a szakfordításról és a tolmácsolásról szóló 24/1986. (VI. 26.) MT rendelet szerinti hitelesített magyar fordítás becsatolását, elfogadja a Kbt. 47. § (2) bekezdés szerinti ajánlattevő általi felelős fordítást is. Felelős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rsidR="00C0528F" w:rsidRPr="00412577" w:rsidRDefault="00C0528F" w:rsidP="00C0528F">
      <w:pPr>
        <w:keepLines/>
        <w:spacing w:before="120" w:after="120" w:line="276" w:lineRule="auto"/>
        <w:ind w:left="426"/>
        <w:jc w:val="both"/>
      </w:pPr>
      <w:r>
        <w:t>A Kbt. 47. § (2)</w:t>
      </w:r>
      <w:r w:rsidRPr="00412577">
        <w:t xml:space="preserve"> bekezdésére tekintettel, ahol az ajánlatkérő</w:t>
      </w:r>
      <w:r>
        <w:t xml:space="preserve"> a közbeszerzési eljárás során </w:t>
      </w:r>
      <w:r w:rsidRPr="00412577">
        <w:t xml:space="preserve">valamely dokumentum benyújtását írja elő, a dokumentum </w:t>
      </w:r>
      <w:r>
        <w:t xml:space="preserve">– a </w:t>
      </w:r>
      <w:r w:rsidRPr="00E801FF">
        <w:t>Kbt. 66. § (2) bekezdés szerinti nyilatkozat</w:t>
      </w:r>
      <w:r w:rsidRPr="00412577">
        <w:t xml:space="preserve"> </w:t>
      </w:r>
      <w:r>
        <w:t xml:space="preserve">kivételével - </w:t>
      </w:r>
      <w:r w:rsidRPr="00412577">
        <w:t>egyszerű másolatban is benyújtható.</w:t>
      </w:r>
    </w:p>
    <w:p w:rsidR="00042B9B" w:rsidRPr="00412577" w:rsidRDefault="00042B9B" w:rsidP="00042B9B">
      <w:pPr>
        <w:keepLines/>
        <w:numPr>
          <w:ilvl w:val="1"/>
          <w:numId w:val="1"/>
        </w:numPr>
        <w:tabs>
          <w:tab w:val="num" w:pos="426"/>
        </w:tabs>
        <w:spacing w:before="120" w:after="120" w:line="276" w:lineRule="auto"/>
        <w:ind w:left="426" w:hanging="426"/>
        <w:jc w:val="both"/>
      </w:pPr>
      <w:r w:rsidRPr="00412577">
        <w:t>A benyújtott ajánlatokat az ajánlatkérő úgy tekinti, hogy az ajánlattevő megbizonyosodott a felhívásban és dokumentációban megadott, illetve a szerződés-tervezetből ésszerűen következő feladatokra vonatkozó szerződéses ár helyességéről és elégséges voltáról, valamint arról, hogy ajánlatuk végösszege fedez minden a dokumentációban, valamint az ennek részét képező szerződés tervezetben foglalt kötelezettséget és feladatot, ami a munka elvégzéséhez szükséges.</w:t>
      </w:r>
    </w:p>
    <w:p w:rsidR="00042B9B" w:rsidRDefault="00042B9B" w:rsidP="00042B9B">
      <w:pPr>
        <w:keepLines/>
        <w:numPr>
          <w:ilvl w:val="1"/>
          <w:numId w:val="1"/>
        </w:numPr>
        <w:tabs>
          <w:tab w:val="num" w:pos="426"/>
        </w:tabs>
        <w:spacing w:before="120" w:after="120" w:line="276" w:lineRule="auto"/>
        <w:ind w:left="426" w:hanging="426"/>
        <w:jc w:val="both"/>
      </w:pPr>
      <w:r w:rsidRPr="00412577">
        <w:t>A dokumentációban szereplő szerződés-tervezetet nem kell kitölteni, sem az ajánlathoz csatolni.</w:t>
      </w:r>
    </w:p>
    <w:p w:rsidR="000A3F72" w:rsidRDefault="000A3F72" w:rsidP="000A3F72">
      <w:pPr>
        <w:keepLines/>
        <w:numPr>
          <w:ilvl w:val="1"/>
          <w:numId w:val="1"/>
        </w:numPr>
        <w:tabs>
          <w:tab w:val="num" w:pos="426"/>
        </w:tabs>
        <w:spacing w:before="120" w:after="120" w:line="276" w:lineRule="auto"/>
        <w:ind w:left="426" w:hanging="426"/>
        <w:jc w:val="both"/>
      </w:pPr>
      <w:r>
        <w:t>A Kbt. 36. § (1) bekezdés alapján ajánlattevő ugyanabban a közbeszerzési eljárásban - részajánlat-tételi lehetőség biztosítása esetén ugyanazon rész tekintetében -</w:t>
      </w:r>
    </w:p>
    <w:p w:rsidR="000A3F72" w:rsidRDefault="000A3F72" w:rsidP="000A3F72">
      <w:pPr>
        <w:pStyle w:val="Felsorols2"/>
        <w:numPr>
          <w:ilvl w:val="0"/>
          <w:numId w:val="0"/>
        </w:numPr>
        <w:spacing w:before="120" w:after="120" w:line="276" w:lineRule="auto"/>
        <w:ind w:left="705"/>
        <w:rPr>
          <w:lang w:val="hu-HU" w:eastAsia="hu-HU"/>
        </w:rPr>
      </w:pPr>
      <w:r w:rsidRPr="000A3F72">
        <w:rPr>
          <w:lang w:val="hu-HU" w:eastAsia="hu-HU"/>
        </w:rPr>
        <w:t xml:space="preserve">a) nem tehet másik ajánlatot más ajánlattevővel közösen, </w:t>
      </w:r>
    </w:p>
    <w:p w:rsidR="000A3F72" w:rsidRPr="000A3F72" w:rsidRDefault="000A3F72" w:rsidP="000A3F72">
      <w:pPr>
        <w:pStyle w:val="Felsorols2"/>
        <w:numPr>
          <w:ilvl w:val="0"/>
          <w:numId w:val="0"/>
        </w:numPr>
        <w:spacing w:before="120" w:after="120" w:line="276" w:lineRule="auto"/>
        <w:ind w:left="705"/>
        <w:rPr>
          <w:lang w:val="hu-HU" w:eastAsia="hu-HU"/>
        </w:rPr>
      </w:pPr>
      <w:r>
        <w:rPr>
          <w:lang w:val="hu-HU" w:eastAsia="hu-HU"/>
        </w:rPr>
        <w:t xml:space="preserve">b) más ajánlattevő </w:t>
      </w:r>
      <w:r w:rsidRPr="000A3F72">
        <w:rPr>
          <w:lang w:val="hu-HU" w:eastAsia="hu-HU"/>
        </w:rPr>
        <w:t>alvállalkozójaként nem vehet részt,</w:t>
      </w:r>
    </w:p>
    <w:p w:rsidR="000A3F72" w:rsidRPr="000A3F72" w:rsidRDefault="000A3F72" w:rsidP="000A3F72">
      <w:pPr>
        <w:pStyle w:val="Felsorols2"/>
        <w:numPr>
          <w:ilvl w:val="0"/>
          <w:numId w:val="0"/>
        </w:numPr>
        <w:spacing w:before="120" w:after="120" w:line="276" w:lineRule="auto"/>
        <w:ind w:left="705"/>
        <w:rPr>
          <w:lang w:val="hu-HU" w:eastAsia="hu-HU"/>
        </w:rPr>
      </w:pPr>
      <w:r>
        <w:rPr>
          <w:lang w:val="hu-HU" w:eastAsia="hu-HU"/>
        </w:rPr>
        <w:t xml:space="preserve">c) más ajánlattevő </w:t>
      </w:r>
      <w:r w:rsidRPr="000A3F72">
        <w:rPr>
          <w:lang w:val="hu-HU" w:eastAsia="hu-HU"/>
        </w:rPr>
        <w:t>szerződés teljesítésére val</w:t>
      </w:r>
      <w:r>
        <w:rPr>
          <w:lang w:val="hu-HU" w:eastAsia="hu-HU"/>
        </w:rPr>
        <w:t>ó alkalmasságát nem igazolhatja.</w:t>
      </w:r>
    </w:p>
    <w:p w:rsidR="00042B9B" w:rsidRDefault="00042B9B" w:rsidP="00042B9B">
      <w:pPr>
        <w:spacing w:before="120" w:after="120"/>
        <w:jc w:val="both"/>
        <w:rPr>
          <w:szCs w:val="20"/>
        </w:rPr>
      </w:pPr>
    </w:p>
    <w:p w:rsidR="00E33AFF" w:rsidRPr="00412577" w:rsidRDefault="00E33AFF" w:rsidP="00042B9B">
      <w:pPr>
        <w:spacing w:before="120" w:after="120"/>
        <w:jc w:val="both"/>
        <w:rPr>
          <w:szCs w:val="20"/>
        </w:rPr>
      </w:pPr>
    </w:p>
    <w:p w:rsidR="00042B9B" w:rsidRPr="00D02273" w:rsidRDefault="00042B9B" w:rsidP="00042B9B">
      <w:pPr>
        <w:pStyle w:val="Cmsor2"/>
        <w:shd w:val="clear" w:color="auto" w:fill="auto"/>
        <w:rPr>
          <w:b w:val="0"/>
          <w:color w:val="auto"/>
          <w:szCs w:val="28"/>
        </w:rPr>
      </w:pPr>
      <w:bookmarkStart w:id="7" w:name="_Toc213312469"/>
      <w:bookmarkStart w:id="8" w:name="_Toc275354678"/>
      <w:r w:rsidRPr="001861C2">
        <w:rPr>
          <w:b w:val="0"/>
          <w:color w:val="auto"/>
          <w:szCs w:val="28"/>
        </w:rPr>
        <w:t>A kiegészítő tájékoztatás</w:t>
      </w:r>
      <w:bookmarkEnd w:id="7"/>
      <w:bookmarkEnd w:id="8"/>
    </w:p>
    <w:p w:rsidR="00042B9B" w:rsidRPr="001861C2" w:rsidRDefault="00042B9B" w:rsidP="00042B9B">
      <w:pPr>
        <w:spacing w:before="120" w:after="120"/>
        <w:ind w:left="-142"/>
        <w:jc w:val="both"/>
      </w:pPr>
    </w:p>
    <w:p w:rsidR="00615279" w:rsidRDefault="00615279" w:rsidP="00271591">
      <w:pPr>
        <w:pStyle w:val="Doksihoz"/>
        <w:numPr>
          <w:ilvl w:val="1"/>
          <w:numId w:val="4"/>
        </w:numPr>
        <w:tabs>
          <w:tab w:val="clear" w:pos="705"/>
          <w:tab w:val="num" w:pos="426"/>
        </w:tabs>
        <w:ind w:left="426" w:hanging="426"/>
      </w:pPr>
      <w:r w:rsidRPr="00615279">
        <w:t xml:space="preserve">Az ajánlattételi felhívásban </w:t>
      </w:r>
      <w:r w:rsidR="009A518F">
        <w:t xml:space="preserve">valamint a további közbeszerzési dokumentumokban </w:t>
      </w:r>
      <w:r w:rsidRPr="00615279">
        <w:t xml:space="preserve">foglaltakkal kapcsolatban kiegészítő (értelmező) tájékoztatást igénylő gazdasági szereplő (aki az adott beszerzési eljárásban ajánlattevő lehet) kiegészítő információért fordulhat az ajánlatkérőhöz. </w:t>
      </w:r>
    </w:p>
    <w:p w:rsidR="00615279" w:rsidRPr="003F14B5" w:rsidRDefault="00615279" w:rsidP="00271591">
      <w:pPr>
        <w:pStyle w:val="Doksihoz"/>
        <w:numPr>
          <w:ilvl w:val="1"/>
          <w:numId w:val="4"/>
        </w:numPr>
        <w:tabs>
          <w:tab w:val="clear" w:pos="705"/>
          <w:tab w:val="num" w:pos="426"/>
        </w:tabs>
        <w:ind w:left="426" w:hanging="426"/>
      </w:pPr>
      <w:r w:rsidRPr="003F14B5">
        <w:t>Az ajánlattevőknek kiegészítő tájékoztatás iránti igényeiket (kérdéseiket) írásban kell benyújtaniuk (személyesen vagy fax útján vagy levélben vagy e-mail útján*) az ajánlattételi felhívás 1./ pontjában</w:t>
      </w:r>
      <w:r w:rsidR="00BF38AF">
        <w:t>, a további információ beszerzésére</w:t>
      </w:r>
      <w:r w:rsidRPr="003F14B5">
        <w:t xml:space="preserve"> megadott helyen, vagy faxszámon, vagy címen, vagy e-mail címen. </w:t>
      </w:r>
    </w:p>
    <w:p w:rsidR="00615279" w:rsidRPr="00615279" w:rsidRDefault="00615279" w:rsidP="001E7A22">
      <w:pPr>
        <w:pStyle w:val="Doksihoz"/>
        <w:tabs>
          <w:tab w:val="clear" w:pos="705"/>
        </w:tabs>
        <w:ind w:left="426" w:firstLine="0"/>
      </w:pPr>
      <w:r w:rsidRPr="00615279">
        <w:t xml:space="preserve">Az egyéb helyen benyújtott vagy más faxszámra/címre megküldött kérdést ajánlatkérő nem veszi figyelembe. Az ajánlattevő felelőssége, hogy az ilyen kérdések idejében megérkezzenek az Ajánlatkérőhöz. </w:t>
      </w:r>
    </w:p>
    <w:p w:rsidR="00615279" w:rsidRPr="00615279" w:rsidRDefault="00615279" w:rsidP="001E7A22">
      <w:pPr>
        <w:pStyle w:val="PBDocTxtL1"/>
        <w:spacing w:before="0" w:line="240" w:lineRule="auto"/>
        <w:ind w:left="567"/>
        <w:rPr>
          <w:sz w:val="24"/>
          <w:szCs w:val="24"/>
          <w:lang w:eastAsia="hu-HU"/>
        </w:rPr>
      </w:pPr>
      <w:r w:rsidRPr="00615279">
        <w:rPr>
          <w:sz w:val="24"/>
          <w:szCs w:val="24"/>
          <w:lang w:eastAsia="hu-HU"/>
        </w:rPr>
        <w:lastRenderedPageBreak/>
        <w:t>* Kizárólag e-mailen történő megküldés esetében csak az a kérdés számít megérkezettnek, ha</w:t>
      </w:r>
    </w:p>
    <w:p w:rsidR="00615279" w:rsidRPr="00615279" w:rsidRDefault="00615279" w:rsidP="00615279">
      <w:pPr>
        <w:pStyle w:val="Listaszerbekezds"/>
        <w:ind w:left="567"/>
        <w:rPr>
          <w:rFonts w:eastAsia="Times New Roman"/>
        </w:rPr>
      </w:pPr>
      <w:r w:rsidRPr="00615279">
        <w:rPr>
          <w:rFonts w:eastAsia="Times New Roman"/>
        </w:rPr>
        <w:t>1.) az üzenet az ajánlatkérő címére megjeleníthető/olvasható formában megérkezik; és</w:t>
      </w:r>
    </w:p>
    <w:p w:rsidR="00615279" w:rsidRPr="00615279" w:rsidRDefault="00615279" w:rsidP="00615279">
      <w:pPr>
        <w:pStyle w:val="Listaszerbekezds"/>
        <w:ind w:left="567"/>
        <w:rPr>
          <w:rFonts w:eastAsia="Times New Roman"/>
        </w:rPr>
      </w:pPr>
      <w:r w:rsidRPr="00615279">
        <w:rPr>
          <w:rFonts w:eastAsia="Times New Roman"/>
        </w:rPr>
        <w:t>2.) az üzenet mellékletében szkennelt (cégszerűen aláírt</w:t>
      </w:r>
      <w:r w:rsidR="00C0528F">
        <w:rPr>
          <w:rFonts w:eastAsia="Times New Roman"/>
        </w:rPr>
        <w:t>) formában szerepel a kérdés.</w:t>
      </w:r>
    </w:p>
    <w:p w:rsidR="00615279" w:rsidRPr="00615279" w:rsidRDefault="00C0528F" w:rsidP="001E7A22">
      <w:pPr>
        <w:pStyle w:val="Listaszerbekezds"/>
        <w:spacing w:before="120"/>
        <w:ind w:left="567"/>
        <w:rPr>
          <w:rFonts w:eastAsia="Times New Roman"/>
        </w:rPr>
      </w:pPr>
      <w:r w:rsidRPr="00615279">
        <w:rPr>
          <w:rFonts w:eastAsia="Times New Roman"/>
        </w:rPr>
        <w:t xml:space="preserve"> </w:t>
      </w:r>
      <w:r w:rsidR="00615279" w:rsidRPr="00615279">
        <w:rPr>
          <w:rFonts w:eastAsia="Times New Roman"/>
        </w:rPr>
        <w:t>(Ajánlatkérő a fentiek okán a fax útján történő párhuzamos megküldést javasolja</w:t>
      </w:r>
      <w:r w:rsidR="00BF38AF">
        <w:rPr>
          <w:rFonts w:eastAsia="Times New Roman"/>
        </w:rPr>
        <w:t>.</w:t>
      </w:r>
      <w:r w:rsidR="00615279" w:rsidRPr="00615279">
        <w:rPr>
          <w:rFonts w:eastAsia="Times New Roman"/>
        </w:rPr>
        <w:t>)</w:t>
      </w:r>
    </w:p>
    <w:p w:rsidR="00615279" w:rsidRDefault="00615279" w:rsidP="00271591">
      <w:pPr>
        <w:pStyle w:val="Doksihoz"/>
        <w:numPr>
          <w:ilvl w:val="1"/>
          <w:numId w:val="4"/>
        </w:numPr>
        <w:tabs>
          <w:tab w:val="clear" w:pos="705"/>
          <w:tab w:val="num" w:pos="426"/>
        </w:tabs>
        <w:ind w:left="426" w:hanging="426"/>
      </w:pPr>
      <w:r w:rsidRPr="001E7A22">
        <w:t xml:space="preserve">A válaszok elkészítésének megkönnyítése érdekében Ajánlatkérő kéri ajánlattevőt, hogy kérdés(eke)t, a kérdés feltételére irányadó határidő lejártáig  lehetőség szerint elektronikusan (szerkeszthető formátumban </w:t>
      </w:r>
      <w:proofErr w:type="spellStart"/>
      <w:r w:rsidRPr="001E7A22">
        <w:t>pl</w:t>
      </w:r>
      <w:proofErr w:type="spellEnd"/>
      <w:r w:rsidRPr="001E7A22">
        <w:t>: MS Word) is szíveskedjenek továbbítani az ajánlattételi felhívás 1.</w:t>
      </w:r>
      <w:r w:rsidR="006F73D2">
        <w:t>/</w:t>
      </w:r>
      <w:r w:rsidRPr="001E7A22">
        <w:t xml:space="preserve"> pontjában megjelölt </w:t>
      </w:r>
      <w:r w:rsidR="006F73D2">
        <w:t xml:space="preserve">kapcsolattartó </w:t>
      </w:r>
      <w:r w:rsidRPr="001E7A22">
        <w:t>e-mail cím</w:t>
      </w:r>
      <w:r w:rsidR="006F73D2">
        <w:t>é</w:t>
      </w:r>
      <w:r w:rsidRPr="001E7A22">
        <w:t>re, az elektronikus levél tárgyában feltüntetve az eljárás megnevezését.</w:t>
      </w:r>
    </w:p>
    <w:p w:rsidR="00615279" w:rsidRDefault="00615279" w:rsidP="00271591">
      <w:pPr>
        <w:pStyle w:val="Doksihoz"/>
        <w:numPr>
          <w:ilvl w:val="1"/>
          <w:numId w:val="4"/>
        </w:numPr>
        <w:tabs>
          <w:tab w:val="clear" w:pos="705"/>
          <w:tab w:val="num" w:pos="426"/>
        </w:tabs>
        <w:ind w:left="426" w:hanging="426"/>
      </w:pPr>
      <w:r w:rsidRPr="00615279">
        <w:t xml:space="preserve">A fax és az elektronikus elérhetőségek üzemszerű működésének biztosításáért, illetve postai út esetén az átvétel biztosításáért kizárólag az Ajánlattevő felel, amennyiben pl.: vevőoldali hiba okán a tájékoztatást Ajánlatkérő nem tudja megadni a </w:t>
      </w:r>
      <w:proofErr w:type="spellStart"/>
      <w:r w:rsidRPr="00615279">
        <w:t>Kbt</w:t>
      </w:r>
      <w:r w:rsidR="001E7A22">
        <w:t>.</w:t>
      </w:r>
      <w:r w:rsidRPr="00615279">
        <w:t>-ben</w:t>
      </w:r>
      <w:proofErr w:type="spellEnd"/>
      <w:r w:rsidRPr="00615279">
        <w:t xml:space="preserve"> magadott módon, úgy késedelem esetén erre történő hivatkozást Ajánlatkérő nem fogad el.</w:t>
      </w:r>
    </w:p>
    <w:p w:rsidR="00615279" w:rsidRDefault="00615279" w:rsidP="00271591">
      <w:pPr>
        <w:pStyle w:val="Doksihoz"/>
        <w:numPr>
          <w:ilvl w:val="1"/>
          <w:numId w:val="4"/>
        </w:numPr>
        <w:tabs>
          <w:tab w:val="clear" w:pos="705"/>
          <w:tab w:val="num" w:pos="426"/>
        </w:tabs>
        <w:ind w:left="426" w:hanging="426"/>
      </w:pPr>
      <w:r w:rsidRPr="00615279">
        <w:t>Elektronikus út (e-mail) esetében: Ajánlatkérő nem tud garanciát vállalni, hogy a megküldött dokumentum(ok) számítástechnikailag kompatibilisek-e (ideértve, ha a rendszer a továbbított üzenetet spam-ként kezeli) a vevő oldallal, Ajánlatkérő csak a megküldés megtörténtéért szavatol.</w:t>
      </w:r>
    </w:p>
    <w:p w:rsidR="00615279" w:rsidRDefault="00615279" w:rsidP="00271591">
      <w:pPr>
        <w:pStyle w:val="Doksihoz"/>
        <w:numPr>
          <w:ilvl w:val="1"/>
          <w:numId w:val="4"/>
        </w:numPr>
        <w:tabs>
          <w:tab w:val="clear" w:pos="705"/>
          <w:tab w:val="num" w:pos="426"/>
        </w:tabs>
        <w:ind w:left="426" w:hanging="426"/>
      </w:pPr>
      <w:r w:rsidRPr="00615279">
        <w:t>Mind az Ajánlattevők által megküldött kérdések, mind Ajánlatkérő által adott válaszok esetén, az elektronikus (szerkeszthető) formátum és a nyomtatott</w:t>
      </w:r>
      <w:r w:rsidR="001E7A22">
        <w:t xml:space="preserve"> (cégszerűen aláírt)</w:t>
      </w:r>
      <w:r w:rsidRPr="00615279">
        <w:t xml:space="preserve"> formátum esetleges eltérésekor a nyomtatott formátumot kell figyelembe venni.</w:t>
      </w:r>
    </w:p>
    <w:p w:rsidR="00615279" w:rsidRDefault="00615279" w:rsidP="00271591">
      <w:pPr>
        <w:pStyle w:val="Doksihoz"/>
        <w:numPr>
          <w:ilvl w:val="1"/>
          <w:numId w:val="4"/>
        </w:numPr>
        <w:tabs>
          <w:tab w:val="clear" w:pos="705"/>
          <w:tab w:val="num" w:pos="426"/>
        </w:tabs>
        <w:ind w:left="426" w:hanging="426"/>
      </w:pPr>
      <w:r w:rsidRPr="00615279">
        <w:t xml:space="preserve">Ajánlatkérő felhívja ajánlattevők figyelmét arra, hogy ha a kiegészítő tájékoztatás iránti kérelmet a Kbt. 56.§ (2) bekezdésben foglalt válaszadási határidőt megelőző harmadik napnál később nyújtották be, a kiegészítő tájékoztatást az ajánlatkérőnek nem kötelező megadni. </w:t>
      </w:r>
    </w:p>
    <w:p w:rsidR="00615279" w:rsidRDefault="00615279" w:rsidP="00271591">
      <w:pPr>
        <w:pStyle w:val="Doksihoz"/>
        <w:numPr>
          <w:ilvl w:val="1"/>
          <w:numId w:val="4"/>
        </w:numPr>
        <w:tabs>
          <w:tab w:val="clear" w:pos="705"/>
          <w:tab w:val="num" w:pos="426"/>
        </w:tabs>
        <w:ind w:left="426" w:hanging="426"/>
      </w:pPr>
      <w:r w:rsidRPr="00615279">
        <w:t xml:space="preserve">A kiegészítő tájékoztatással kapcsolatos levelezésnél ajánlatkérő a </w:t>
      </w:r>
      <w:r w:rsidR="001E7A22">
        <w:t xml:space="preserve">regisztrációs lapon </w:t>
      </w:r>
      <w:r w:rsidRPr="00615279">
        <w:t xml:space="preserve">megadott </w:t>
      </w:r>
      <w:r w:rsidR="001E7A22">
        <w:t>kapcsolattartási adatokat</w:t>
      </w:r>
      <w:r w:rsidRPr="00615279">
        <w:t xml:space="preserve"> veszi figyelembe.</w:t>
      </w:r>
    </w:p>
    <w:p w:rsidR="00615279" w:rsidRDefault="00615279" w:rsidP="00271591">
      <w:pPr>
        <w:pStyle w:val="Doksihoz"/>
        <w:numPr>
          <w:ilvl w:val="1"/>
          <w:numId w:val="4"/>
        </w:numPr>
        <w:tabs>
          <w:tab w:val="clear" w:pos="705"/>
          <w:tab w:val="num" w:pos="426"/>
        </w:tabs>
        <w:ind w:left="426" w:hanging="426"/>
      </w:pPr>
      <w:r w:rsidRPr="00615279">
        <w:t>Ajánlatkérő fenntartja annak a jogát, hogy bizonyos kérdéscsoportokat a következetes válaszadás, nyomon követhetőség és megfelelő tájékoztatás érdekében együtt válaszoljon meg.</w:t>
      </w:r>
    </w:p>
    <w:p w:rsidR="00042B9B" w:rsidRDefault="002D790F" w:rsidP="00271591">
      <w:pPr>
        <w:pStyle w:val="Doksihoz"/>
        <w:numPr>
          <w:ilvl w:val="1"/>
          <w:numId w:val="4"/>
        </w:numPr>
        <w:tabs>
          <w:tab w:val="clear" w:pos="705"/>
          <w:tab w:val="num" w:pos="426"/>
        </w:tabs>
        <w:ind w:left="426" w:hanging="426"/>
      </w:pPr>
      <w:r>
        <w:t>A kiegészítő tájékoztatásra egyebekben a Kbt. 56. § (1)-(7) bekezdésében, illetve 114. § (6) bekezdésében foglaltak az irányadóak.</w:t>
      </w:r>
    </w:p>
    <w:p w:rsidR="003F14B5" w:rsidRDefault="003F14B5" w:rsidP="003F14B5">
      <w:pPr>
        <w:spacing w:before="120" w:after="120"/>
        <w:jc w:val="both"/>
      </w:pPr>
    </w:p>
    <w:p w:rsidR="00BC629A" w:rsidRPr="00412577" w:rsidRDefault="00BC629A" w:rsidP="003F14B5">
      <w:pPr>
        <w:spacing w:before="120" w:after="120"/>
        <w:jc w:val="both"/>
      </w:pPr>
    </w:p>
    <w:p w:rsidR="00042B9B" w:rsidRPr="00D02273" w:rsidRDefault="00042B9B" w:rsidP="00042B9B">
      <w:pPr>
        <w:pStyle w:val="Cmsor2"/>
        <w:shd w:val="clear" w:color="auto" w:fill="auto"/>
        <w:rPr>
          <w:b w:val="0"/>
          <w:color w:val="auto"/>
          <w:szCs w:val="28"/>
        </w:rPr>
      </w:pPr>
      <w:bookmarkStart w:id="9" w:name="_Toc213312470"/>
      <w:bookmarkStart w:id="10" w:name="_Toc275354679"/>
      <w:r w:rsidRPr="00412577">
        <w:rPr>
          <w:b w:val="0"/>
          <w:color w:val="auto"/>
          <w:szCs w:val="28"/>
        </w:rPr>
        <w:t>Az ajánlattétellel kapcsolatos költségek</w:t>
      </w:r>
      <w:bookmarkEnd w:id="9"/>
      <w:bookmarkEnd w:id="10"/>
    </w:p>
    <w:p w:rsidR="00042B9B" w:rsidRPr="00412577" w:rsidRDefault="00042B9B" w:rsidP="00042B9B">
      <w:pPr>
        <w:spacing w:before="120" w:after="120"/>
        <w:ind w:left="-142"/>
        <w:jc w:val="both"/>
      </w:pPr>
    </w:p>
    <w:p w:rsidR="00042B9B" w:rsidRPr="00412577" w:rsidRDefault="00042B9B" w:rsidP="00271591">
      <w:pPr>
        <w:pStyle w:val="Doksihoz"/>
        <w:numPr>
          <w:ilvl w:val="1"/>
          <w:numId w:val="5"/>
        </w:numPr>
        <w:tabs>
          <w:tab w:val="clear" w:pos="705"/>
          <w:tab w:val="num" w:pos="426"/>
        </w:tabs>
        <w:ind w:left="426" w:hanging="426"/>
      </w:pPr>
      <w:r w:rsidRPr="00412577">
        <w:t xml:space="preserve">A </w:t>
      </w:r>
      <w:r w:rsidR="002D790F">
        <w:t>közbeszerzési dokumentumok</w:t>
      </w:r>
      <w:r w:rsidRPr="00412577">
        <w:t xml:space="preserve"> átvételével, az ajánlat elkészítésével és benyújtásával kapcsolatban felmerülő összes költséget az ajánlattevőnek kell viselnie. Az ajánlattevő által kidolgozott ajánlatért ellenérték nem igényelhető.</w:t>
      </w:r>
    </w:p>
    <w:p w:rsidR="00042B9B" w:rsidRPr="00412577" w:rsidRDefault="00042B9B" w:rsidP="00042B9B">
      <w:pPr>
        <w:keepLines/>
        <w:numPr>
          <w:ilvl w:val="1"/>
          <w:numId w:val="2"/>
        </w:numPr>
        <w:tabs>
          <w:tab w:val="num" w:pos="426"/>
        </w:tabs>
        <w:spacing w:before="120" w:after="120" w:line="276" w:lineRule="auto"/>
        <w:ind w:left="426" w:hanging="426"/>
        <w:jc w:val="both"/>
      </w:pPr>
      <w:r w:rsidRPr="00412577">
        <w:rPr>
          <w:lang w:eastAsia="en-GB"/>
        </w:rPr>
        <w:t xml:space="preserve">Ajánlatkérő a benyújtott ajánlatokat nem tudja visszaszolgáltatni sem egészében, sem részeiben, az ajánlatot Ajánlatkérőnek a Kbt. </w:t>
      </w:r>
      <w:r>
        <w:rPr>
          <w:lang w:eastAsia="en-GB"/>
        </w:rPr>
        <w:t>46. § (2)</w:t>
      </w:r>
      <w:r w:rsidRPr="00412577">
        <w:rPr>
          <w:lang w:eastAsia="en-GB"/>
        </w:rPr>
        <w:t xml:space="preserve"> bekezdése szerint öt évig meg kell őriznie.</w:t>
      </w:r>
    </w:p>
    <w:p w:rsidR="00042B9B" w:rsidRDefault="00042B9B" w:rsidP="00BE2E6D">
      <w:pPr>
        <w:spacing w:before="120" w:after="120"/>
        <w:jc w:val="both"/>
      </w:pPr>
    </w:p>
    <w:p w:rsidR="000A3F72" w:rsidRDefault="000A3F72" w:rsidP="000A3F72">
      <w:pPr>
        <w:rPr>
          <w:highlight w:val="yellow"/>
        </w:rPr>
      </w:pPr>
      <w:bookmarkStart w:id="11" w:name="_Toc213312471"/>
      <w:bookmarkStart w:id="12" w:name="_Ref231714424"/>
      <w:bookmarkStart w:id="13" w:name="_Toc275354680"/>
    </w:p>
    <w:p w:rsidR="00BE2E6D" w:rsidRPr="00D02273" w:rsidRDefault="00BE2E6D" w:rsidP="00BE2E6D">
      <w:pPr>
        <w:pStyle w:val="Cmsor2"/>
        <w:shd w:val="clear" w:color="auto" w:fill="auto"/>
        <w:rPr>
          <w:b w:val="0"/>
          <w:color w:val="auto"/>
          <w:szCs w:val="28"/>
        </w:rPr>
      </w:pPr>
      <w:bookmarkStart w:id="14" w:name="_Toc213312468"/>
      <w:bookmarkStart w:id="15" w:name="_Toc275354677"/>
      <w:r w:rsidRPr="00412577">
        <w:rPr>
          <w:b w:val="0"/>
          <w:color w:val="auto"/>
          <w:szCs w:val="28"/>
        </w:rPr>
        <w:t>Az ajánlat módosítása</w:t>
      </w:r>
      <w:bookmarkEnd w:id="14"/>
      <w:bookmarkEnd w:id="15"/>
    </w:p>
    <w:p w:rsidR="00BE2E6D" w:rsidRPr="00412577" w:rsidRDefault="00BE2E6D" w:rsidP="00BE2E6D">
      <w:pPr>
        <w:spacing w:before="120" w:after="120"/>
        <w:ind w:left="-142"/>
        <w:jc w:val="both"/>
      </w:pPr>
    </w:p>
    <w:p w:rsidR="00BE2E6D" w:rsidRDefault="00BE2E6D" w:rsidP="00271591">
      <w:pPr>
        <w:pStyle w:val="Doksihoz"/>
        <w:numPr>
          <w:ilvl w:val="1"/>
          <w:numId w:val="3"/>
        </w:numPr>
        <w:tabs>
          <w:tab w:val="clear" w:pos="705"/>
          <w:tab w:val="num" w:pos="426"/>
        </w:tabs>
        <w:ind w:left="426" w:hanging="426"/>
      </w:pPr>
      <w:r w:rsidRPr="00412577">
        <w:t xml:space="preserve">Az ajánlattevő az </w:t>
      </w:r>
      <w:r>
        <w:t>ajánlati kötöttség beálltáig</w:t>
      </w:r>
      <w:r w:rsidRPr="00412577">
        <w:t xml:space="preserve"> </w:t>
      </w:r>
      <w:r>
        <w:t>- az Ajánlatkérőhöz intézett írásbeli nyilatkozatával - visszavonhatja az ajánlatát. (Kbt. 53.§ (8) bekezdés)</w:t>
      </w:r>
    </w:p>
    <w:p w:rsidR="00BE2E6D" w:rsidRPr="00412577" w:rsidRDefault="00BE2E6D" w:rsidP="00271591">
      <w:pPr>
        <w:pStyle w:val="Doksihoz"/>
        <w:numPr>
          <w:ilvl w:val="1"/>
          <w:numId w:val="3"/>
        </w:numPr>
        <w:tabs>
          <w:tab w:val="clear" w:pos="705"/>
          <w:tab w:val="num" w:pos="426"/>
        </w:tabs>
        <w:ind w:left="426" w:hanging="426"/>
      </w:pPr>
      <w:r w:rsidRPr="003E2E7F">
        <w:t xml:space="preserve">Az ajánlattevő </w:t>
      </w:r>
      <w:r>
        <w:t xml:space="preserve">az ajánlattételi határidő lejártáig új ajánlat </w:t>
      </w:r>
      <w:r w:rsidRPr="003E2E7F">
        <w:t>benyújtásával mód</w:t>
      </w:r>
      <w:r>
        <w:t xml:space="preserve">osíthatja az ajánlatát. </w:t>
      </w:r>
      <w:r w:rsidRPr="003E2E7F">
        <w:t>Ebben az esetben az elsőként benyújtott aján</w:t>
      </w:r>
      <w:r>
        <w:t>latot visszavontnak kell tekinteni. (Kbt. 55.§ (7) bekezdés)</w:t>
      </w:r>
    </w:p>
    <w:p w:rsidR="000A3F72" w:rsidRPr="00BE2E6D" w:rsidRDefault="00BE2E6D" w:rsidP="000A3F72">
      <w:pPr>
        <w:keepLines/>
        <w:numPr>
          <w:ilvl w:val="1"/>
          <w:numId w:val="1"/>
        </w:numPr>
        <w:tabs>
          <w:tab w:val="num" w:pos="426"/>
        </w:tabs>
        <w:spacing w:before="120" w:after="120" w:line="276" w:lineRule="auto"/>
        <w:ind w:left="426" w:hanging="426"/>
        <w:jc w:val="both"/>
      </w:pPr>
      <w:r w:rsidRPr="00412577">
        <w:t>Ajánla</w:t>
      </w:r>
      <w:r>
        <w:t>tkérő a benyújtott ajánlatokat -</w:t>
      </w:r>
      <w:r w:rsidRPr="00412577">
        <w:t xml:space="preserve"> tekintettel a Kbt. </w:t>
      </w:r>
      <w:r>
        <w:t>46. § (2) bekezdésére -</w:t>
      </w:r>
      <w:r w:rsidRPr="00412577">
        <w:t xml:space="preserve"> sem részekben, sem egészében nem tudja visszaszolgáltatni.</w:t>
      </w:r>
    </w:p>
    <w:p w:rsidR="000A3F72" w:rsidRDefault="000A3F72" w:rsidP="000A3F72">
      <w:pPr>
        <w:rPr>
          <w:highlight w:val="yellow"/>
        </w:rPr>
      </w:pPr>
    </w:p>
    <w:p w:rsidR="00BC629A" w:rsidRDefault="00BC629A" w:rsidP="000A3F72">
      <w:pPr>
        <w:rPr>
          <w:highlight w:val="yellow"/>
        </w:rPr>
      </w:pPr>
    </w:p>
    <w:p w:rsidR="000A3F72" w:rsidRPr="000A3F72" w:rsidRDefault="000A3F72" w:rsidP="000A3F72">
      <w:pPr>
        <w:rPr>
          <w:highlight w:val="yellow"/>
        </w:rPr>
      </w:pPr>
    </w:p>
    <w:p w:rsidR="003F14B5" w:rsidRDefault="00042B9B" w:rsidP="003F14B5">
      <w:pPr>
        <w:pStyle w:val="Cmsor2"/>
        <w:shd w:val="clear" w:color="auto" w:fill="auto"/>
        <w:rPr>
          <w:b w:val="0"/>
          <w:color w:val="auto"/>
          <w:szCs w:val="28"/>
        </w:rPr>
      </w:pPr>
      <w:r w:rsidRPr="000A3F72">
        <w:rPr>
          <w:b w:val="0"/>
          <w:color w:val="auto"/>
          <w:szCs w:val="28"/>
        </w:rPr>
        <w:t>Közös ajánlattétel</w:t>
      </w:r>
      <w:bookmarkEnd w:id="11"/>
      <w:bookmarkEnd w:id="12"/>
      <w:bookmarkEnd w:id="13"/>
    </w:p>
    <w:p w:rsidR="003F14B5" w:rsidRPr="003F14B5" w:rsidRDefault="003F14B5" w:rsidP="003F14B5"/>
    <w:p w:rsidR="00042B9B" w:rsidRDefault="00042B9B" w:rsidP="00271591">
      <w:pPr>
        <w:pStyle w:val="Listaszerbekezds"/>
        <w:keepLines/>
        <w:numPr>
          <w:ilvl w:val="1"/>
          <w:numId w:val="7"/>
        </w:numPr>
        <w:spacing w:before="120" w:after="120" w:line="276" w:lineRule="auto"/>
        <w:jc w:val="both"/>
      </w:pPr>
      <w:r w:rsidRPr="00431EA1">
        <w:t>Ajánlatkérő felhívja a közös ajánlattevők figyelmét, hogy ahol a Kbt. az ajánlatkérő számára az ajánlattevők értesítését írja elő, valamint a kiegészítő tájékoztatás megadása, a hiánypótlás, a felvilágosítás és indokolás kérése esetében az ajánlatkérő a közös ajánlattevőknek szóló értesítését, tájékoztatását, illetve felhívását a közös ajánlattevő képviselőjének küldi meg. A közös ajánlattevők felelőssége, hogy az egymás közötti kommunikációt megfelelően rendezzék. A képviselő ajánlattevő részére kézbesített dokumentumok, valamennyi közös ajánlattevő részére kézbesítettnek tekintendők. A megfelelő kézbesítés érdekében az ajánlatban meg kell adni a képviselő ajánlattevő kapcsolattartásra megjelölt elérhetőségeit.</w:t>
      </w:r>
    </w:p>
    <w:p w:rsidR="003F14B5" w:rsidRPr="000A3F72" w:rsidRDefault="000A3F72" w:rsidP="00271591">
      <w:pPr>
        <w:pStyle w:val="Listaszerbekezds"/>
        <w:keepLines/>
        <w:numPr>
          <w:ilvl w:val="1"/>
          <w:numId w:val="7"/>
        </w:numPr>
        <w:spacing w:before="120" w:after="120" w:line="276" w:lineRule="auto"/>
        <w:jc w:val="both"/>
      </w:pPr>
      <w:r>
        <w:rPr>
          <w:rFonts w:eastAsia="Times New Roman"/>
        </w:rPr>
        <w:t>A Kbt. 35. §- értelmében t</w:t>
      </w:r>
      <w:r w:rsidR="003F14B5" w:rsidRPr="003F14B5">
        <w:rPr>
          <w:rFonts w:eastAsia="Times New Roman"/>
        </w:rPr>
        <w:t xml:space="preserve">öbb gazdasági szereplő közösen is tehet ajánlatot. A közös ajánlattevők vagy részvételre jelentkezők kötelesek maguk közül egy, a közbeszerzési eljárásban a közös ajánlattevők nevében eljárni jogosult képviselőt megjelölni. </w:t>
      </w:r>
      <w:r w:rsidR="003F14B5" w:rsidRPr="00D57628">
        <w:rPr>
          <w:rFonts w:eastAsia="Times New Roman"/>
          <w:b/>
        </w:rPr>
        <w:t xml:space="preserve">A közös ajánlattevők csoportjának képviseletében tett minden nyilatkozatnak egyértelműen tartalmaznia kell a közös ajánlattevők megjelölését. </w:t>
      </w:r>
      <w:r w:rsidR="003F14B5" w:rsidRPr="003F14B5">
        <w:rPr>
          <w:rFonts w:eastAsia="Times New Roman"/>
        </w:rPr>
        <w:t>A közös ajánlattevők a szerződés teljesítéséért az ajánlatkérő felé egyetemlegesen felelnek. A közös ajánlatot benyújtó gazdasági szereplők személyében az ajánlattételi határidő lejárta után változás nem következhet be.</w:t>
      </w:r>
    </w:p>
    <w:p w:rsidR="000A3F72" w:rsidRPr="00A76786" w:rsidRDefault="00A76786" w:rsidP="00271591">
      <w:pPr>
        <w:pStyle w:val="Listaszerbekezds"/>
        <w:keepLines/>
        <w:numPr>
          <w:ilvl w:val="1"/>
          <w:numId w:val="7"/>
        </w:numPr>
        <w:spacing w:before="120" w:after="120" w:line="276" w:lineRule="auto"/>
        <w:jc w:val="both"/>
        <w:rPr>
          <w:szCs w:val="20"/>
        </w:rPr>
      </w:pPr>
      <w:r>
        <w:t xml:space="preserve">Ha több ajánlattevő közösen nyújt be ajánlatot, akkor az arról szóló - egyetemleges teljesítési kötelezettségvállalást tartalmazó - megállapodást az ajánlathoz csatolni kell. </w:t>
      </w:r>
    </w:p>
    <w:p w:rsidR="00A76786" w:rsidRPr="00C12556" w:rsidRDefault="00A76786" w:rsidP="00A76786">
      <w:pPr>
        <w:spacing w:before="120" w:after="120" w:line="276" w:lineRule="auto"/>
        <w:ind w:firstLine="705"/>
        <w:jc w:val="both"/>
      </w:pPr>
      <w:r w:rsidRPr="00C12556">
        <w:t xml:space="preserve">A </w:t>
      </w:r>
      <w:r>
        <w:t>közös ajánlattevők megállapodása</w:t>
      </w:r>
      <w:r w:rsidRPr="00C12556">
        <w:t xml:space="preserve"> egyebekben akkor fogadható el, ha</w:t>
      </w:r>
    </w:p>
    <w:p w:rsidR="00A76786" w:rsidRPr="00C12556" w:rsidRDefault="00A76786" w:rsidP="00271591">
      <w:pPr>
        <w:numPr>
          <w:ilvl w:val="0"/>
          <w:numId w:val="11"/>
        </w:numPr>
        <w:spacing w:before="120" w:after="120" w:line="276" w:lineRule="auto"/>
        <w:jc w:val="both"/>
      </w:pPr>
      <w:r w:rsidRPr="00C12556">
        <w:t>tartalmazza a közös ajánlattevők megnevezését,</w:t>
      </w:r>
    </w:p>
    <w:p w:rsidR="00A76786" w:rsidRPr="00C12556" w:rsidRDefault="00A76786" w:rsidP="00271591">
      <w:pPr>
        <w:numPr>
          <w:ilvl w:val="0"/>
          <w:numId w:val="11"/>
        </w:numPr>
        <w:spacing w:before="120" w:after="120" w:line="276" w:lineRule="auto"/>
        <w:jc w:val="both"/>
      </w:pPr>
      <w:r w:rsidRPr="00C12556">
        <w:t xml:space="preserve">tartalmazza a </w:t>
      </w:r>
      <w:r w:rsidR="00702BA1">
        <w:t>közös ajánlattevők képviselőjének</w:t>
      </w:r>
      <w:r w:rsidRPr="00C12556">
        <w:t xml:space="preserve"> megjelölését azzal, hogy a képviselő korlátozás nélkül </w:t>
      </w:r>
      <w:r w:rsidR="00702BA1">
        <w:t>jogosult a közös ajánlattevők valamennyi tagját</w:t>
      </w:r>
      <w:r w:rsidRPr="00C12556">
        <w:t xml:space="preserve"> képviselni az </w:t>
      </w:r>
      <w:r w:rsidRPr="00C12556">
        <w:lastRenderedPageBreak/>
        <w:t>ajánlatkérővel szemben a jelen közbeszerzési eljárásban és az ajánlatkérő felé megteendő, illetve megtehető jognyilatkozatok tekintetében,</w:t>
      </w:r>
    </w:p>
    <w:p w:rsidR="00A76786" w:rsidRPr="00C12556" w:rsidRDefault="00A76786" w:rsidP="00271591">
      <w:pPr>
        <w:numPr>
          <w:ilvl w:val="0"/>
          <w:numId w:val="11"/>
        </w:numPr>
        <w:spacing w:before="120" w:after="120" w:line="276" w:lineRule="auto"/>
        <w:jc w:val="both"/>
      </w:pPr>
      <w:r w:rsidRPr="00C12556">
        <w:t>tartal</w:t>
      </w:r>
      <w:r w:rsidR="00702BA1">
        <w:t>mazza a közös ajánlattevők valamennyi tagjának</w:t>
      </w:r>
      <w:r w:rsidRPr="00C12556">
        <w:t xml:space="preserve"> nyilatkozatát arról, hogy egyetemleges felelősséget vállalnak a közbeszerzési eljárás eredményeként megkötendő szerződés szerződésszerű teljesítéséért,</w:t>
      </w:r>
    </w:p>
    <w:p w:rsidR="00A76786" w:rsidRPr="00C12556" w:rsidRDefault="00A76786" w:rsidP="00271591">
      <w:pPr>
        <w:numPr>
          <w:ilvl w:val="0"/>
          <w:numId w:val="11"/>
        </w:numPr>
        <w:spacing w:before="120" w:after="120" w:line="276" w:lineRule="auto"/>
        <w:jc w:val="both"/>
      </w:pPr>
      <w:r w:rsidRPr="00C12556">
        <w:t>tartalmazza, hogy a szerződés hatályának beállta vagy annak megszűnése nem függ valamely további feltételtől vagy időponttól;</w:t>
      </w:r>
    </w:p>
    <w:p w:rsidR="00A76786" w:rsidRPr="00C12556" w:rsidRDefault="00A76786" w:rsidP="00271591">
      <w:pPr>
        <w:numPr>
          <w:ilvl w:val="0"/>
          <w:numId w:val="11"/>
        </w:numPr>
        <w:spacing w:before="120" w:after="120" w:line="276" w:lineRule="auto"/>
        <w:jc w:val="both"/>
      </w:pPr>
      <w:r w:rsidRPr="00C12556">
        <w:t>tartalmazza, hogy hatálybalépése nem függ harmadik személy beleegyezésétől, illetve hatósági jóváhagyástól, továbbá</w:t>
      </w:r>
    </w:p>
    <w:p w:rsidR="00A76786" w:rsidRPr="00C12556" w:rsidRDefault="00A76786" w:rsidP="00271591">
      <w:pPr>
        <w:numPr>
          <w:ilvl w:val="0"/>
          <w:numId w:val="11"/>
        </w:numPr>
        <w:spacing w:before="120" w:after="120" w:line="276" w:lineRule="auto"/>
        <w:jc w:val="both"/>
      </w:pPr>
      <w:r w:rsidRPr="00C12556">
        <w:t>tartalmaz</w:t>
      </w:r>
      <w:r w:rsidR="00702BA1">
        <w:t>za, hogy a megállapodás a közös ajánlattevők valamennyi</w:t>
      </w:r>
      <w:r w:rsidRPr="00C12556">
        <w:t xml:space="preserve"> t</w:t>
      </w:r>
      <w:r w:rsidR="00702BA1">
        <w:t xml:space="preserve">agjának az aláírásával </w:t>
      </w:r>
      <w:r w:rsidRPr="00C12556">
        <w:t>lép</w:t>
      </w:r>
      <w:r w:rsidR="00702BA1">
        <w:t xml:space="preserve"> hatályba</w:t>
      </w:r>
      <w:r w:rsidRPr="00C12556">
        <w:t>.</w:t>
      </w:r>
    </w:p>
    <w:p w:rsidR="00A76786" w:rsidRPr="00C12556" w:rsidRDefault="00A76786" w:rsidP="00A76786">
      <w:pPr>
        <w:jc w:val="both"/>
        <w:rPr>
          <w:b/>
        </w:rPr>
      </w:pPr>
    </w:p>
    <w:p w:rsidR="00BE2E6D" w:rsidRDefault="00BE2E6D" w:rsidP="00BE2E6D">
      <w:pPr>
        <w:pStyle w:val="Cmsor2"/>
        <w:shd w:val="clear" w:color="auto" w:fill="auto"/>
        <w:jc w:val="left"/>
        <w:rPr>
          <w:b w:val="0"/>
          <w:color w:val="auto"/>
          <w:szCs w:val="28"/>
          <w:highlight w:val="yellow"/>
        </w:rPr>
      </w:pPr>
      <w:bookmarkStart w:id="16" w:name="_Toc213312479"/>
      <w:bookmarkStart w:id="17" w:name="_Toc275354687"/>
    </w:p>
    <w:p w:rsidR="00BC629A" w:rsidRPr="00BC629A" w:rsidRDefault="00BC629A" w:rsidP="00BC629A">
      <w:pPr>
        <w:rPr>
          <w:highlight w:val="yellow"/>
        </w:rPr>
      </w:pPr>
    </w:p>
    <w:p w:rsidR="00BE2E6D" w:rsidRPr="00BE2E6D" w:rsidRDefault="00BE2E6D" w:rsidP="00BE2E6D">
      <w:pPr>
        <w:jc w:val="center"/>
        <w:rPr>
          <w:rFonts w:ascii="Times" w:eastAsia="Times" w:hAnsi="Times"/>
          <w:smallCaps/>
          <w:sz w:val="28"/>
          <w:szCs w:val="28"/>
        </w:rPr>
      </w:pPr>
      <w:r w:rsidRPr="00BE2E6D">
        <w:rPr>
          <w:rFonts w:ascii="Times" w:eastAsia="Times" w:hAnsi="Times"/>
          <w:smallCaps/>
          <w:sz w:val="28"/>
          <w:szCs w:val="28"/>
        </w:rPr>
        <w:t>Az ajánlatadás alapja</w:t>
      </w:r>
    </w:p>
    <w:p w:rsidR="00BE2E6D" w:rsidRDefault="00BE2E6D" w:rsidP="00BE2E6D">
      <w:pPr>
        <w:jc w:val="both"/>
      </w:pPr>
      <w:r>
        <w:t xml:space="preserve"> </w:t>
      </w:r>
    </w:p>
    <w:p w:rsidR="00866E07" w:rsidRDefault="00BE2E6D" w:rsidP="00271591">
      <w:pPr>
        <w:pStyle w:val="Listaszerbekezds"/>
        <w:keepLines/>
        <w:numPr>
          <w:ilvl w:val="1"/>
          <w:numId w:val="12"/>
        </w:numPr>
        <w:spacing w:before="120" w:after="120" w:line="276" w:lineRule="auto"/>
        <w:jc w:val="both"/>
      </w:pPr>
      <w:r>
        <w:t xml:space="preserve">Az Ajánlat elkészítésének alapját a közbeszerzési dokumentumok kell, hogy képezzék. </w:t>
      </w:r>
      <w:r w:rsidRPr="00BE2E6D">
        <w:rPr>
          <w:b/>
        </w:rPr>
        <w:t>Az Ajánlatkérő részajánlat tételre lehetőséget</w:t>
      </w:r>
      <w:r w:rsidR="00FE68A3">
        <w:rPr>
          <w:b/>
        </w:rPr>
        <w:t xml:space="preserve"> </w:t>
      </w:r>
      <w:r w:rsidRPr="00BE2E6D">
        <w:rPr>
          <w:b/>
        </w:rPr>
        <w:t>biztosít.</w:t>
      </w:r>
      <w:r>
        <w:t xml:space="preserve"> Az ajánlat az Ajánlatkérő által ajánlattétel céljára kibocsátott közbeszerzési dokumentumokban és annak műszaki mellékleteiben </w:t>
      </w:r>
      <w:r w:rsidR="006F73D2">
        <w:t xml:space="preserve">az adott rész tekintetében </w:t>
      </w:r>
      <w:r>
        <w:t xml:space="preserve">leírt </w:t>
      </w:r>
      <w:r w:rsidR="00702BA1">
        <w:t>szolgáltatás</w:t>
      </w:r>
      <w:r>
        <w:t xml:space="preserve"> egészére kell, hogy vonatkozzék, és annak megfelelően teljesítendő.</w:t>
      </w:r>
      <w:r w:rsidR="009600F4">
        <w:t xml:space="preserve"> </w:t>
      </w:r>
      <w:r w:rsidR="00866E07">
        <w:t xml:space="preserve">A közbeszerzési dokumentumokban </w:t>
      </w:r>
      <w:r w:rsidR="00866E07" w:rsidRPr="00866E07">
        <w:t xml:space="preserve">meghatározott </w:t>
      </w:r>
      <w:r w:rsidR="00702BA1">
        <w:t>szolgáltatás</w:t>
      </w:r>
      <w:r w:rsidR="00866E07" w:rsidRPr="00866E07">
        <w:t xml:space="preserve"> teljes körű megvalósítására kell ajánlato</w:t>
      </w:r>
      <w:r w:rsidR="009600F4">
        <w:t xml:space="preserve">t adni, illetve vállalkozni </w:t>
      </w:r>
      <w:r w:rsidR="00866E07" w:rsidRPr="00866E07">
        <w:t>a hatósági előírások és a hatályos jogszab</w:t>
      </w:r>
      <w:r w:rsidR="00C61334">
        <w:t>ályok, valamint az ajánlattevőre</w:t>
      </w:r>
      <w:r w:rsidR="00866E07" w:rsidRPr="00866E07">
        <w:t xml:space="preserve"> vonatkozó</w:t>
      </w:r>
      <w:r w:rsidR="009600F4">
        <w:t xml:space="preserve"> egyéb szabályok betartásával.</w:t>
      </w:r>
    </w:p>
    <w:p w:rsidR="00BB0D70" w:rsidRPr="003A44D0" w:rsidRDefault="00BB0D70" w:rsidP="00BB0D70">
      <w:pPr>
        <w:pStyle w:val="Listaszerbekezds"/>
        <w:keepLines/>
        <w:numPr>
          <w:ilvl w:val="1"/>
          <w:numId w:val="12"/>
        </w:numPr>
        <w:spacing w:before="120" w:after="120" w:line="276" w:lineRule="auto"/>
        <w:jc w:val="both"/>
      </w:pPr>
      <w:r w:rsidRPr="00BB0D70">
        <w:rPr>
          <w:color w:val="000000"/>
        </w:rPr>
        <w:t xml:space="preserve">Ajánlattevőnek a Felolvasólapon kell </w:t>
      </w:r>
      <w:r w:rsidR="003A44D0">
        <w:rPr>
          <w:color w:val="000000"/>
        </w:rPr>
        <w:t>meg</w:t>
      </w:r>
      <w:r w:rsidRPr="00BB0D70">
        <w:rPr>
          <w:color w:val="000000"/>
        </w:rPr>
        <w:t>adnia az egyes részajánlatok tekintetében a teljes biztosítási időtartamra vonatkozó összesített nettó ajánlati árat, valamint a</w:t>
      </w:r>
      <w:r w:rsidR="003A44D0">
        <w:rPr>
          <w:color w:val="000000"/>
        </w:rPr>
        <w:t>z 1. rész tekintetében</w:t>
      </w:r>
      <w:r w:rsidRPr="00BB0D70">
        <w:rPr>
          <w:color w:val="000000"/>
        </w:rPr>
        <w:t xml:space="preserve"> </w:t>
      </w:r>
      <w:r w:rsidR="003A44D0">
        <w:rPr>
          <w:color w:val="000000"/>
        </w:rPr>
        <w:t xml:space="preserve">a </w:t>
      </w:r>
      <w:r w:rsidRPr="00BB0D70">
        <w:rPr>
          <w:color w:val="000000"/>
        </w:rPr>
        <w:t xml:space="preserve">további értékelési részszempontokra vonatkozó ajánlatát. Az ajánlati árnak tartalmaznia kell a közbeszerzési eljárás eredményeként megkötendő szerződés - vonatkozó jogszabályok, valamint a műszaki leírás előírásainak megfelelő - teljesítésével kapcsolatban nyertes ajánlattevőnél felmerülő minden költséget, díjat, ellenértéket, adót, illetéket stb. /A kötelező gépjármű-felelősségbiztosítás díjának magában kell foglalnia a baleseti adó összegét is./ </w:t>
      </w:r>
    </w:p>
    <w:p w:rsidR="003A44D0" w:rsidRDefault="003A44D0" w:rsidP="003A44D0">
      <w:pPr>
        <w:pStyle w:val="Listaszerbekezds"/>
        <w:keepLines/>
        <w:numPr>
          <w:ilvl w:val="1"/>
          <w:numId w:val="12"/>
        </w:numPr>
        <w:spacing w:before="120" w:after="120" w:line="276" w:lineRule="auto"/>
        <w:jc w:val="both"/>
      </w:pPr>
      <w:r w:rsidRPr="00D659B8">
        <w:t>Az ajánlattevőnek a fentiek mellett</w:t>
      </w:r>
      <w:r>
        <w:t xml:space="preserve"> díjr</w:t>
      </w:r>
      <w:r w:rsidRPr="00D659B8">
        <w:t>észletezőt is be kell nyújtania az ajánlatában, melyben</w:t>
      </w:r>
      <w:r w:rsidR="00CF5CFC">
        <w:t xml:space="preserve"> az 1-2</w:t>
      </w:r>
      <w:r>
        <w:t xml:space="preserve">. rész tekintetében </w:t>
      </w:r>
      <w:r w:rsidR="000067DE">
        <w:t xml:space="preserve">legalább </w:t>
      </w:r>
      <w:r>
        <w:t>módozatonkénti alábontásban, a</w:t>
      </w:r>
      <w:r w:rsidR="00CF5CFC">
        <w:t xml:space="preserve"> 3. rész tekintetében éves díj és egy napra jutó díj, a</w:t>
      </w:r>
      <w:r>
        <w:t xml:space="preserve"> 4. rész tekintetében</w:t>
      </w:r>
      <w:r w:rsidRPr="00D659B8">
        <w:t xml:space="preserve"> </w:t>
      </w:r>
      <w:r>
        <w:t xml:space="preserve">gépjárművenként, </w:t>
      </w:r>
      <w:r w:rsidRPr="00D659B8">
        <w:t>ezen belül kötelező gépjármű-felelősségbizto</w:t>
      </w:r>
      <w:r>
        <w:t>sítás és CASCO megbontásban kell megadnia a biztosítási díjat</w:t>
      </w:r>
      <w:r w:rsidRPr="00D659B8">
        <w:t xml:space="preserve">. </w:t>
      </w:r>
    </w:p>
    <w:p w:rsidR="000067DE" w:rsidRDefault="000067DE" w:rsidP="000067DE">
      <w:pPr>
        <w:pStyle w:val="Listaszerbekezds"/>
        <w:keepLines/>
        <w:spacing w:before="120" w:after="120" w:line="276" w:lineRule="auto"/>
        <w:ind w:left="705"/>
        <w:jc w:val="both"/>
      </w:pPr>
      <w:r w:rsidRPr="00CF5CFC">
        <w:t>Módozatonkénti megbontás alatt Ajánlatkérő az alábbi megbontást érti:</w:t>
      </w:r>
    </w:p>
    <w:p w:rsidR="00AE6476" w:rsidRDefault="00AE6476" w:rsidP="00AE6476">
      <w:pPr>
        <w:jc w:val="both"/>
        <w:rPr>
          <w:b/>
        </w:rPr>
      </w:pPr>
    </w:p>
    <w:p w:rsidR="00AE6476" w:rsidRDefault="00AE6476" w:rsidP="00AE6476">
      <w:pPr>
        <w:ind w:firstLine="705"/>
        <w:jc w:val="both"/>
        <w:rPr>
          <w:b/>
        </w:rPr>
      </w:pPr>
      <w:r>
        <w:rPr>
          <w:b/>
        </w:rPr>
        <w:t xml:space="preserve">1.rész: </w:t>
      </w:r>
      <w:proofErr w:type="spellStart"/>
      <w:r w:rsidRPr="00672602">
        <w:rPr>
          <w:b/>
        </w:rPr>
        <w:t>All</w:t>
      </w:r>
      <w:proofErr w:type="spellEnd"/>
      <w:r w:rsidRPr="00672602">
        <w:rPr>
          <w:b/>
        </w:rPr>
        <w:t xml:space="preserve"> </w:t>
      </w:r>
      <w:proofErr w:type="spellStart"/>
      <w:r w:rsidRPr="00672602">
        <w:rPr>
          <w:b/>
        </w:rPr>
        <w:t>Risks</w:t>
      </w:r>
      <w:proofErr w:type="spellEnd"/>
      <w:r w:rsidRPr="00672602">
        <w:rPr>
          <w:b/>
        </w:rPr>
        <w:t xml:space="preserve"> vagyonbiztosítás és</w:t>
      </w:r>
      <w:r>
        <w:rPr>
          <w:b/>
        </w:rPr>
        <w:t xml:space="preserve"> kombinált felelősségbiztosítás</w:t>
      </w:r>
    </w:p>
    <w:p w:rsidR="00AE6476" w:rsidRDefault="00AE6476" w:rsidP="00AE6476">
      <w:pPr>
        <w:jc w:val="both"/>
        <w:rPr>
          <w:b/>
        </w:rPr>
      </w:pPr>
    </w:p>
    <w:p w:rsidR="00AE6476" w:rsidRPr="001307C4" w:rsidRDefault="00AE6476" w:rsidP="00AE6476">
      <w:pPr>
        <w:ind w:firstLine="705"/>
        <w:jc w:val="both"/>
      </w:pPr>
      <w:r w:rsidRPr="001307C4">
        <w:lastRenderedPageBreak/>
        <w:t xml:space="preserve">Vagyonbiztosítások </w:t>
      </w:r>
      <w:r w:rsidRPr="001307C4">
        <w:tab/>
      </w:r>
      <w:r w:rsidRPr="001307C4">
        <w:tab/>
      </w:r>
      <w:r w:rsidRPr="001307C4">
        <w:tab/>
      </w:r>
      <w:r w:rsidRPr="001307C4">
        <w:tab/>
      </w:r>
      <w:r w:rsidRPr="001307C4">
        <w:tab/>
      </w:r>
    </w:p>
    <w:p w:rsidR="00AE6476" w:rsidRPr="001307C4" w:rsidRDefault="00AE6476" w:rsidP="0007530E">
      <w:pPr>
        <w:numPr>
          <w:ilvl w:val="0"/>
          <w:numId w:val="18"/>
        </w:numPr>
        <w:ind w:hanging="356"/>
        <w:jc w:val="both"/>
      </w:pPr>
      <w:proofErr w:type="spellStart"/>
      <w:r w:rsidRPr="001307C4">
        <w:t>All</w:t>
      </w:r>
      <w:proofErr w:type="spellEnd"/>
      <w:r w:rsidRPr="001307C4">
        <w:t xml:space="preserve"> </w:t>
      </w:r>
      <w:proofErr w:type="spellStart"/>
      <w:r w:rsidRPr="001307C4">
        <w:t>Risks</w:t>
      </w:r>
      <w:proofErr w:type="spellEnd"/>
      <w:r w:rsidRPr="001307C4">
        <w:t xml:space="preserve"> Vagyonbiztosítás</w:t>
      </w:r>
      <w:r w:rsidRPr="001307C4">
        <w:tab/>
      </w:r>
      <w:r w:rsidRPr="001307C4">
        <w:tab/>
      </w:r>
      <w:r w:rsidRPr="001307C4">
        <w:tab/>
      </w:r>
      <w:r w:rsidRPr="001307C4">
        <w:tab/>
      </w:r>
    </w:p>
    <w:p w:rsidR="00AE6476" w:rsidRPr="001307C4" w:rsidRDefault="00AE6476" w:rsidP="0007530E">
      <w:pPr>
        <w:numPr>
          <w:ilvl w:val="0"/>
          <w:numId w:val="18"/>
        </w:numPr>
        <w:jc w:val="both"/>
      </w:pPr>
      <w:proofErr w:type="spellStart"/>
      <w:r w:rsidRPr="001307C4">
        <w:t>All</w:t>
      </w:r>
      <w:proofErr w:type="spellEnd"/>
      <w:r w:rsidRPr="001307C4">
        <w:t xml:space="preserve"> </w:t>
      </w:r>
      <w:proofErr w:type="spellStart"/>
      <w:r w:rsidRPr="001307C4">
        <w:t>Risks</w:t>
      </w:r>
      <w:proofErr w:type="spellEnd"/>
      <w:r w:rsidRPr="001307C4">
        <w:t xml:space="preserve"> Elektronikus berendezés biztosítás</w:t>
      </w:r>
      <w:r w:rsidRPr="001307C4">
        <w:tab/>
      </w:r>
      <w:r w:rsidRPr="001307C4">
        <w:tab/>
      </w:r>
      <w:r w:rsidRPr="001307C4">
        <w:tab/>
      </w:r>
      <w:r w:rsidRPr="001307C4">
        <w:tab/>
      </w:r>
    </w:p>
    <w:p w:rsidR="00AE6476" w:rsidRPr="001307C4" w:rsidRDefault="00AE6476" w:rsidP="0007530E">
      <w:pPr>
        <w:numPr>
          <w:ilvl w:val="0"/>
          <w:numId w:val="18"/>
        </w:numPr>
        <w:jc w:val="both"/>
      </w:pPr>
      <w:proofErr w:type="spellStart"/>
      <w:r w:rsidRPr="001307C4">
        <w:t>All</w:t>
      </w:r>
      <w:proofErr w:type="spellEnd"/>
      <w:r w:rsidRPr="001307C4">
        <w:t xml:space="preserve"> </w:t>
      </w:r>
      <w:proofErr w:type="spellStart"/>
      <w:r w:rsidRPr="001307C4">
        <w:t>Risks</w:t>
      </w:r>
      <w:proofErr w:type="spellEnd"/>
      <w:r w:rsidRPr="001307C4">
        <w:t xml:space="preserve">  </w:t>
      </w:r>
      <w:proofErr w:type="spellStart"/>
      <w:r w:rsidRPr="001307C4">
        <w:t>Géptörésbiztosítás</w:t>
      </w:r>
      <w:proofErr w:type="spellEnd"/>
      <w:r w:rsidRPr="001307C4">
        <w:tab/>
      </w:r>
      <w:r w:rsidRPr="001307C4">
        <w:tab/>
      </w:r>
      <w:r w:rsidRPr="001307C4">
        <w:tab/>
      </w:r>
      <w:r w:rsidRPr="001307C4">
        <w:tab/>
      </w:r>
    </w:p>
    <w:p w:rsidR="00AE6476" w:rsidRPr="001307C4" w:rsidRDefault="00AE6476" w:rsidP="0007530E">
      <w:pPr>
        <w:numPr>
          <w:ilvl w:val="0"/>
          <w:numId w:val="18"/>
        </w:numPr>
        <w:jc w:val="both"/>
      </w:pPr>
      <w:proofErr w:type="spellStart"/>
      <w:r w:rsidRPr="001307C4">
        <w:t>All</w:t>
      </w:r>
      <w:proofErr w:type="spellEnd"/>
      <w:r w:rsidRPr="001307C4">
        <w:t xml:space="preserve"> </w:t>
      </w:r>
      <w:proofErr w:type="spellStart"/>
      <w:r w:rsidRPr="001307C4">
        <w:t>Risks</w:t>
      </w:r>
      <w:proofErr w:type="spellEnd"/>
      <w:r w:rsidRPr="001307C4">
        <w:t xml:space="preserve"> Üzemszünet biztosítás</w:t>
      </w:r>
      <w:r w:rsidRPr="001307C4">
        <w:tab/>
      </w:r>
      <w:r w:rsidRPr="001307C4">
        <w:tab/>
      </w:r>
      <w:r w:rsidRPr="001307C4">
        <w:tab/>
      </w:r>
      <w:r w:rsidRPr="001307C4">
        <w:tab/>
      </w:r>
    </w:p>
    <w:p w:rsidR="00AE6476" w:rsidRPr="001307C4" w:rsidRDefault="00AE6476" w:rsidP="0007530E">
      <w:pPr>
        <w:numPr>
          <w:ilvl w:val="0"/>
          <w:numId w:val="18"/>
        </w:numPr>
        <w:jc w:val="both"/>
      </w:pPr>
      <w:proofErr w:type="spellStart"/>
      <w:r w:rsidRPr="001307C4">
        <w:t>All</w:t>
      </w:r>
      <w:proofErr w:type="spellEnd"/>
      <w:r w:rsidRPr="001307C4">
        <w:t xml:space="preserve"> </w:t>
      </w:r>
      <w:proofErr w:type="spellStart"/>
      <w:r w:rsidRPr="001307C4">
        <w:t>risks</w:t>
      </w:r>
      <w:proofErr w:type="spellEnd"/>
      <w:r w:rsidRPr="001307C4">
        <w:t xml:space="preserve"> Géptörés </w:t>
      </w:r>
      <w:proofErr w:type="spellStart"/>
      <w:r w:rsidRPr="001307C4">
        <w:t>Üzemszünetbiztosítás</w:t>
      </w:r>
      <w:proofErr w:type="spellEnd"/>
      <w:r w:rsidRPr="001307C4">
        <w:tab/>
      </w:r>
      <w:r w:rsidRPr="001307C4">
        <w:tab/>
      </w:r>
      <w:r w:rsidRPr="001307C4">
        <w:tab/>
      </w:r>
      <w:r w:rsidRPr="001307C4">
        <w:tab/>
      </w:r>
    </w:p>
    <w:p w:rsidR="00AE6476" w:rsidRDefault="00AE6476" w:rsidP="00AE6476">
      <w:pPr>
        <w:jc w:val="both"/>
      </w:pPr>
      <w:r w:rsidRPr="001307C4">
        <w:t xml:space="preserve">       </w:t>
      </w:r>
    </w:p>
    <w:p w:rsidR="00AE6476" w:rsidRPr="001307C4" w:rsidRDefault="00AE6476" w:rsidP="00AE6476">
      <w:pPr>
        <w:ind w:firstLine="705"/>
        <w:jc w:val="both"/>
      </w:pPr>
      <w:r w:rsidRPr="001307C4">
        <w:t>Felelősségbiztosítások</w:t>
      </w:r>
      <w:r w:rsidRPr="001307C4">
        <w:tab/>
      </w:r>
      <w:r w:rsidRPr="001307C4">
        <w:tab/>
      </w:r>
      <w:r w:rsidRPr="001307C4">
        <w:tab/>
      </w:r>
      <w:r w:rsidRPr="001307C4">
        <w:tab/>
      </w:r>
      <w:r w:rsidRPr="001307C4">
        <w:tab/>
      </w:r>
    </w:p>
    <w:p w:rsidR="00AE6476" w:rsidRPr="001307C4" w:rsidRDefault="00AE6476" w:rsidP="0007530E">
      <w:pPr>
        <w:numPr>
          <w:ilvl w:val="0"/>
          <w:numId w:val="18"/>
        </w:numPr>
        <w:jc w:val="both"/>
      </w:pPr>
      <w:r w:rsidRPr="001307C4">
        <w:t>Általános felelősségbiztosítás</w:t>
      </w:r>
      <w:r w:rsidRPr="001307C4">
        <w:tab/>
      </w:r>
      <w:r w:rsidRPr="001307C4">
        <w:tab/>
      </w:r>
      <w:r w:rsidRPr="001307C4">
        <w:tab/>
      </w:r>
      <w:r w:rsidRPr="001307C4">
        <w:tab/>
      </w:r>
    </w:p>
    <w:p w:rsidR="00AE6476" w:rsidRPr="001307C4" w:rsidRDefault="00AE6476" w:rsidP="0007530E">
      <w:pPr>
        <w:numPr>
          <w:ilvl w:val="0"/>
          <w:numId w:val="18"/>
        </w:numPr>
        <w:jc w:val="both"/>
      </w:pPr>
      <w:r w:rsidRPr="001307C4">
        <w:t>Munkáltatói felelősségbiztosítás</w:t>
      </w:r>
      <w:r w:rsidRPr="001307C4">
        <w:tab/>
      </w:r>
      <w:r w:rsidRPr="001307C4">
        <w:tab/>
      </w:r>
      <w:r w:rsidRPr="001307C4">
        <w:tab/>
      </w:r>
      <w:r w:rsidRPr="001307C4">
        <w:tab/>
      </w:r>
    </w:p>
    <w:p w:rsidR="00AE6476" w:rsidRPr="001307C4" w:rsidRDefault="00AE6476" w:rsidP="0007530E">
      <w:pPr>
        <w:numPr>
          <w:ilvl w:val="0"/>
          <w:numId w:val="18"/>
        </w:numPr>
        <w:jc w:val="both"/>
      </w:pPr>
      <w:r w:rsidRPr="001307C4">
        <w:t>Környezetszennyezési felelősségbiztosítás</w:t>
      </w:r>
      <w:r w:rsidRPr="001307C4">
        <w:tab/>
      </w:r>
      <w:r w:rsidRPr="001307C4">
        <w:tab/>
      </w:r>
      <w:r w:rsidRPr="001307C4">
        <w:tab/>
      </w:r>
      <w:r w:rsidRPr="001307C4">
        <w:tab/>
      </w:r>
    </w:p>
    <w:p w:rsidR="00AE6476" w:rsidRPr="001307C4" w:rsidRDefault="00AE6476" w:rsidP="0007530E">
      <w:pPr>
        <w:numPr>
          <w:ilvl w:val="0"/>
          <w:numId w:val="18"/>
        </w:numPr>
        <w:jc w:val="both"/>
      </w:pPr>
      <w:r w:rsidRPr="001307C4">
        <w:t>Rendezvényszervezői felelősségbiztosítás</w:t>
      </w:r>
      <w:r w:rsidRPr="001307C4">
        <w:tab/>
      </w:r>
      <w:r w:rsidRPr="001307C4">
        <w:tab/>
      </w:r>
      <w:r w:rsidRPr="001307C4">
        <w:tab/>
      </w:r>
      <w:r w:rsidRPr="001307C4">
        <w:tab/>
      </w:r>
    </w:p>
    <w:p w:rsidR="00AE6476" w:rsidRPr="001307C4" w:rsidRDefault="00AE6476" w:rsidP="0007530E">
      <w:pPr>
        <w:numPr>
          <w:ilvl w:val="0"/>
          <w:numId w:val="18"/>
        </w:numPr>
        <w:jc w:val="both"/>
      </w:pPr>
      <w:proofErr w:type="spellStart"/>
      <w:r w:rsidRPr="001307C4">
        <w:t>Szálláshelyszolgáltatók</w:t>
      </w:r>
      <w:proofErr w:type="spellEnd"/>
      <w:r w:rsidRPr="001307C4">
        <w:t xml:space="preserve"> felelősségbiztosítása</w:t>
      </w:r>
      <w:r w:rsidRPr="001307C4">
        <w:tab/>
      </w:r>
      <w:r w:rsidRPr="001307C4">
        <w:tab/>
      </w:r>
      <w:r w:rsidRPr="001307C4">
        <w:tab/>
      </w:r>
      <w:r w:rsidRPr="001307C4">
        <w:tab/>
      </w:r>
    </w:p>
    <w:p w:rsidR="00AE6476" w:rsidRDefault="00AE6476" w:rsidP="0007530E">
      <w:pPr>
        <w:numPr>
          <w:ilvl w:val="0"/>
          <w:numId w:val="18"/>
        </w:numPr>
        <w:jc w:val="both"/>
        <w:rPr>
          <w:b/>
        </w:rPr>
      </w:pPr>
      <w:r w:rsidRPr="001307C4">
        <w:t>Szolgáltatás felelősségbiztosítás</w:t>
      </w:r>
      <w:r w:rsidRPr="001307C4">
        <w:tab/>
      </w:r>
      <w:r w:rsidRPr="001307C4">
        <w:tab/>
      </w:r>
      <w:r w:rsidRPr="001307C4">
        <w:rPr>
          <w:b/>
        </w:rPr>
        <w:tab/>
      </w:r>
      <w:r w:rsidRPr="001307C4">
        <w:rPr>
          <w:b/>
        </w:rPr>
        <w:tab/>
      </w:r>
    </w:p>
    <w:p w:rsidR="00AE6476" w:rsidRDefault="00AE6476" w:rsidP="00057345">
      <w:pPr>
        <w:jc w:val="both"/>
        <w:rPr>
          <w:b/>
          <w:bCs/>
        </w:rPr>
      </w:pPr>
    </w:p>
    <w:p w:rsidR="00AE6476" w:rsidRDefault="00AE6476" w:rsidP="00AE6476">
      <w:pPr>
        <w:ind w:firstLine="705"/>
        <w:jc w:val="both"/>
        <w:rPr>
          <w:b/>
        </w:rPr>
      </w:pPr>
      <w:r>
        <w:rPr>
          <w:b/>
        </w:rPr>
        <w:t xml:space="preserve">2.rész: </w:t>
      </w:r>
      <w:r w:rsidRPr="00E62EA3">
        <w:rPr>
          <w:b/>
        </w:rPr>
        <w:t>Csoportos személybiztosítások</w:t>
      </w:r>
    </w:p>
    <w:p w:rsidR="00AE6476" w:rsidRDefault="00AE6476" w:rsidP="00AE6476">
      <w:pPr>
        <w:jc w:val="both"/>
        <w:rPr>
          <w:b/>
        </w:rPr>
      </w:pPr>
    </w:p>
    <w:p w:rsidR="00AE6476" w:rsidRPr="001307C4" w:rsidRDefault="00AE6476" w:rsidP="00AE6476">
      <w:pPr>
        <w:jc w:val="both"/>
      </w:pPr>
      <w:r>
        <w:rPr>
          <w:b/>
        </w:rPr>
        <w:t xml:space="preserve">       </w:t>
      </w:r>
      <w:r>
        <w:rPr>
          <w:b/>
        </w:rPr>
        <w:tab/>
      </w:r>
      <w:r w:rsidRPr="001307C4">
        <w:t>Személybiztosítások</w:t>
      </w:r>
      <w:r w:rsidRPr="001307C4">
        <w:tab/>
      </w:r>
      <w:r w:rsidRPr="001307C4">
        <w:tab/>
      </w:r>
      <w:r w:rsidRPr="001307C4">
        <w:tab/>
      </w:r>
      <w:r w:rsidRPr="001307C4">
        <w:tab/>
      </w:r>
      <w:r w:rsidRPr="001307C4">
        <w:tab/>
      </w:r>
      <w:r w:rsidRPr="001307C4">
        <w:tab/>
      </w:r>
      <w:r w:rsidRPr="001307C4">
        <w:tab/>
      </w:r>
      <w:r w:rsidRPr="001307C4">
        <w:tab/>
      </w:r>
      <w:r w:rsidRPr="001307C4">
        <w:tab/>
      </w:r>
    </w:p>
    <w:p w:rsidR="00AE6476" w:rsidRDefault="00AE6476" w:rsidP="0007530E">
      <w:pPr>
        <w:numPr>
          <w:ilvl w:val="0"/>
          <w:numId w:val="18"/>
        </w:numPr>
        <w:jc w:val="both"/>
      </w:pPr>
      <w:r w:rsidRPr="001307C4">
        <w:t>Belépőjeggyel rendelkezők balesetbiztosítása</w:t>
      </w:r>
    </w:p>
    <w:p w:rsidR="00AE6476" w:rsidRDefault="00AE6476" w:rsidP="0007530E">
      <w:pPr>
        <w:numPr>
          <w:ilvl w:val="0"/>
          <w:numId w:val="18"/>
        </w:numPr>
        <w:jc w:val="both"/>
      </w:pPr>
      <w:r w:rsidRPr="001307C4">
        <w:t>A Debreceni Sportcentrum Közhasznú Nonprofit Kft. alkalmazottaira, edzőkre valamint az igazolt sportolókra szóló csoportos balesetbiztosítás</w:t>
      </w:r>
    </w:p>
    <w:p w:rsidR="00AE6476" w:rsidRPr="00E76CB6" w:rsidRDefault="00AE6476" w:rsidP="0007530E">
      <w:pPr>
        <w:numPr>
          <w:ilvl w:val="0"/>
          <w:numId w:val="18"/>
        </w:numPr>
        <w:jc w:val="both"/>
      </w:pPr>
      <w:r w:rsidRPr="001307C4">
        <w:t>Debreceni Sportcentrum Közhasznú Nonprofit Kft. tulajdonában lévő, nevesített forgalmi rendszámú járművekben utazók csoportos balesetbiztosítása</w:t>
      </w:r>
      <w:r>
        <w:t xml:space="preserve"> </w:t>
      </w:r>
    </w:p>
    <w:p w:rsidR="00AE6476" w:rsidRPr="007F05BB" w:rsidRDefault="00AE6476" w:rsidP="0007530E">
      <w:pPr>
        <w:numPr>
          <w:ilvl w:val="0"/>
          <w:numId w:val="18"/>
        </w:numPr>
        <w:jc w:val="both"/>
        <w:rPr>
          <w:b/>
        </w:rPr>
      </w:pPr>
      <w:r w:rsidRPr="001307C4">
        <w:t>Debreceni Sportcentrum Közhasznú Nonprofit Kft szervezésében a 2017. nyár folyamán szervezendő táborok résztvevőire vonatkozó balesetbiztosítás</w:t>
      </w:r>
    </w:p>
    <w:p w:rsidR="00AE6476" w:rsidRPr="001307C4" w:rsidRDefault="00AE6476" w:rsidP="00AE6476">
      <w:pPr>
        <w:ind w:left="1065"/>
        <w:jc w:val="both"/>
        <w:rPr>
          <w:b/>
        </w:rPr>
      </w:pPr>
      <w:r>
        <w:rPr>
          <w:b/>
        </w:rPr>
        <w:tab/>
      </w:r>
      <w:r>
        <w:rPr>
          <w:b/>
        </w:rPr>
        <w:tab/>
      </w:r>
      <w:r>
        <w:rPr>
          <w:b/>
        </w:rPr>
        <w:tab/>
      </w:r>
      <w:r>
        <w:rPr>
          <w:b/>
        </w:rPr>
        <w:tab/>
      </w:r>
      <w:r>
        <w:rPr>
          <w:b/>
        </w:rPr>
        <w:tab/>
      </w:r>
      <w:r>
        <w:rPr>
          <w:b/>
        </w:rPr>
        <w:tab/>
      </w:r>
      <w:r>
        <w:rPr>
          <w:b/>
        </w:rPr>
        <w:tab/>
      </w:r>
      <w:r>
        <w:rPr>
          <w:b/>
        </w:rPr>
        <w:tab/>
      </w:r>
      <w:r>
        <w:rPr>
          <w:b/>
        </w:rPr>
        <w:tab/>
      </w:r>
      <w:r>
        <w:rPr>
          <w:b/>
        </w:rPr>
        <w:tab/>
      </w:r>
      <w:r w:rsidRPr="001307C4">
        <w:rPr>
          <w:b/>
        </w:rPr>
        <w:tab/>
      </w:r>
      <w:r w:rsidRPr="001307C4">
        <w:rPr>
          <w:b/>
        </w:rPr>
        <w:tab/>
      </w:r>
    </w:p>
    <w:p w:rsidR="00BE2E6D" w:rsidRDefault="00BE2E6D" w:rsidP="00BB0D70">
      <w:pPr>
        <w:pStyle w:val="Listaszerbekezds"/>
        <w:keepLines/>
        <w:numPr>
          <w:ilvl w:val="1"/>
          <w:numId w:val="12"/>
        </w:numPr>
        <w:spacing w:before="120" w:after="120" w:line="276" w:lineRule="auto"/>
        <w:jc w:val="both"/>
      </w:pPr>
      <w:r>
        <w:t xml:space="preserve">Az ajánlati árnak maradéktalanul tartalmaznia kell a tenderben (beleértve az Ajánlatkérő által esetlegesen kibocsátott kiegészítő tájékoztatást is) részletezett valamennyi </w:t>
      </w:r>
      <w:r w:rsidR="00A047EE">
        <w:t>feladatot</w:t>
      </w:r>
      <w:r>
        <w:t>, utalást, kiegészítést és a szerződés teljesítésével kapcsolatos minden költséget.</w:t>
      </w:r>
    </w:p>
    <w:p w:rsidR="00BE2E6D" w:rsidRDefault="00BE2E6D" w:rsidP="00233A8F">
      <w:pPr>
        <w:spacing w:before="120" w:after="120" w:line="276" w:lineRule="auto"/>
        <w:ind w:left="703"/>
        <w:jc w:val="both"/>
      </w:pPr>
      <w:r>
        <w:t>A befejezési határidőre prognosztizálva az ajánlati árnak fedezetet kell nyújtania a szerződés időtartama alatt bekövetkező esetleges árváltozásokra, és tartalmaznia kell mindazon költségeket, melyek az ajánlat tárgyának első osztályú megvalósí</w:t>
      </w:r>
      <w:r w:rsidR="00531541">
        <w:t>tásához, a felhívásban és a további közbeszerzési dokumentumok</w:t>
      </w:r>
      <w:r>
        <w:t>ban rögzítettek betartásához, valamint a közbeszerzési eljárás során kifejezetten nem említett, de a szakmai szokások szerint a kifogástalan teljesítéshez kapcsolódó tevékenység ellátásához és a szerződésszerű teljesítéshez szükségesek.</w:t>
      </w:r>
    </w:p>
    <w:p w:rsidR="007D44EB" w:rsidRDefault="00BE2E6D" w:rsidP="00A8473C">
      <w:pPr>
        <w:spacing w:before="120" w:after="120" w:line="276" w:lineRule="auto"/>
        <w:ind w:left="703"/>
        <w:jc w:val="both"/>
      </w:pPr>
      <w:r>
        <w:t xml:space="preserve">Az árképzésben valamennyi nehezítő körülmény figyelembevételre kell, hogy kerüljön, mivel erre semmilyen különleges kártalanítás nem történhet. </w:t>
      </w:r>
    </w:p>
    <w:p w:rsidR="00BE79AC" w:rsidRDefault="00BE79AC" w:rsidP="00BE2E6D">
      <w:pPr>
        <w:keepLines/>
        <w:spacing w:before="120" w:after="120" w:line="276" w:lineRule="auto"/>
        <w:jc w:val="both"/>
        <w:rPr>
          <w:highlight w:val="yellow"/>
        </w:rPr>
      </w:pPr>
    </w:p>
    <w:p w:rsidR="009140BD" w:rsidRPr="00206F00" w:rsidRDefault="009140BD" w:rsidP="00BE2E6D">
      <w:pPr>
        <w:keepLines/>
        <w:spacing w:before="120" w:after="120" w:line="276" w:lineRule="auto"/>
        <w:jc w:val="both"/>
        <w:rPr>
          <w:highlight w:val="yellow"/>
        </w:rPr>
      </w:pPr>
    </w:p>
    <w:p w:rsidR="00BE2E6D" w:rsidRDefault="00BE2E6D" w:rsidP="00667EC8">
      <w:pPr>
        <w:pStyle w:val="Cmsor2"/>
        <w:shd w:val="clear" w:color="auto" w:fill="auto"/>
        <w:rPr>
          <w:b w:val="0"/>
          <w:color w:val="auto"/>
          <w:szCs w:val="28"/>
        </w:rPr>
      </w:pPr>
      <w:r>
        <w:rPr>
          <w:b w:val="0"/>
          <w:color w:val="auto"/>
          <w:szCs w:val="28"/>
        </w:rPr>
        <w:t xml:space="preserve">Az ajánlatok bontásának rövid </w:t>
      </w:r>
      <w:r w:rsidRPr="00926FCA">
        <w:rPr>
          <w:b w:val="0"/>
          <w:color w:val="auto"/>
          <w:szCs w:val="28"/>
        </w:rPr>
        <w:t>bemutatása</w:t>
      </w:r>
    </w:p>
    <w:p w:rsidR="00667EC8" w:rsidRPr="00667EC8" w:rsidRDefault="00667EC8" w:rsidP="00667EC8"/>
    <w:p w:rsidR="00BE2E6D" w:rsidRPr="00926FCA" w:rsidRDefault="00BE2E6D" w:rsidP="00271591">
      <w:pPr>
        <w:pStyle w:val="Doksihoz"/>
        <w:numPr>
          <w:ilvl w:val="1"/>
          <w:numId w:val="6"/>
        </w:numPr>
        <w:tabs>
          <w:tab w:val="clear" w:pos="705"/>
          <w:tab w:val="num" w:pos="426"/>
        </w:tabs>
        <w:ind w:left="426" w:hanging="426"/>
      </w:pPr>
      <w:r w:rsidRPr="00926FCA">
        <w:t>Az ajánlattevők a bontás időpontjáról külön értesítést</w:t>
      </w:r>
      <w:r>
        <w:t>, illetve a bontási eljárásra meghívást</w:t>
      </w:r>
      <w:r w:rsidRPr="00926FCA">
        <w:t xml:space="preserve"> nem kapnak, arra a felhívásban foglaltak az irányadók. A bontáson megjelent ajánlattevők képviselői részvételük igazolására egy jelenléti ívet írnak alá.</w:t>
      </w:r>
    </w:p>
    <w:p w:rsidR="00BE2E6D" w:rsidRPr="00926FCA" w:rsidRDefault="00BE2E6D" w:rsidP="00271591">
      <w:pPr>
        <w:pStyle w:val="Doksihoz"/>
        <w:numPr>
          <w:ilvl w:val="1"/>
          <w:numId w:val="6"/>
        </w:numPr>
        <w:tabs>
          <w:tab w:val="clear" w:pos="705"/>
          <w:tab w:val="num" w:pos="426"/>
        </w:tabs>
        <w:ind w:left="426" w:hanging="426"/>
      </w:pPr>
      <w:r w:rsidRPr="00926FCA">
        <w:lastRenderedPageBreak/>
        <w:t xml:space="preserve">Az ajánlatkérő az ajánlatok </w:t>
      </w:r>
      <w:r>
        <w:t>bontásának megkezdése előtt – döntése szerint – ismertetheti</w:t>
      </w:r>
      <w:r w:rsidRPr="00926FCA">
        <w:t xml:space="preserve"> a szerződés teljesítéséhez rendelkezésre álló fedezet összegét.</w:t>
      </w:r>
    </w:p>
    <w:p w:rsidR="00BE2E6D" w:rsidRPr="00926FCA" w:rsidRDefault="00BE2E6D" w:rsidP="00BE2E6D">
      <w:pPr>
        <w:keepLines/>
        <w:numPr>
          <w:ilvl w:val="1"/>
          <w:numId w:val="1"/>
        </w:numPr>
        <w:tabs>
          <w:tab w:val="clear" w:pos="705"/>
          <w:tab w:val="num" w:pos="426"/>
        </w:tabs>
        <w:spacing w:before="120" w:after="120" w:line="276" w:lineRule="auto"/>
        <w:ind w:left="426" w:hanging="426"/>
        <w:jc w:val="both"/>
      </w:pPr>
      <w:r w:rsidRPr="00926FCA">
        <w:t>Az ajánlatok felbontásakor az ajánlatkérő ismerteti az ajánlattevők nevét, címét (székhelyét, lakóhelyét), valamint azokat a főbb, számszerűsíthető adatokat, amelyek az értékelési részszempontok alapján értékelésre kerülnek.</w:t>
      </w:r>
    </w:p>
    <w:p w:rsidR="00BE2E6D" w:rsidRDefault="00BE2E6D" w:rsidP="00BE2E6D">
      <w:pPr>
        <w:keepLines/>
        <w:numPr>
          <w:ilvl w:val="1"/>
          <w:numId w:val="1"/>
        </w:numPr>
        <w:tabs>
          <w:tab w:val="clear" w:pos="705"/>
          <w:tab w:val="num" w:pos="426"/>
        </w:tabs>
        <w:spacing w:before="120" w:after="120" w:line="276" w:lineRule="auto"/>
        <w:ind w:left="426" w:hanging="426"/>
        <w:jc w:val="both"/>
      </w:pPr>
      <w:r w:rsidRPr="00926FCA">
        <w:t>Az ajánlatok felbontásáról és a felolvasott adatok ismertetéséről az ajánlatkérő jegyzőkönyvet készít, amelyet a bontástól számított öt napon belül megküld az összes ajánlattevőnek.</w:t>
      </w:r>
    </w:p>
    <w:p w:rsidR="00BE2E6D" w:rsidRPr="00CD3CA2" w:rsidRDefault="00BE2E6D" w:rsidP="00CD3CA2">
      <w:pPr>
        <w:keepLines/>
        <w:numPr>
          <w:ilvl w:val="1"/>
          <w:numId w:val="1"/>
        </w:numPr>
        <w:tabs>
          <w:tab w:val="clear" w:pos="705"/>
          <w:tab w:val="num" w:pos="426"/>
        </w:tabs>
        <w:spacing w:before="120" w:after="120" w:line="276" w:lineRule="auto"/>
        <w:ind w:left="426" w:hanging="426"/>
        <w:jc w:val="both"/>
      </w:pPr>
      <w:r w:rsidRPr="00BE73F2">
        <w:rPr>
          <w:szCs w:val="20"/>
        </w:rPr>
        <w:t>A határidő után beérkezett ajánlat benyújtásáról ajánlatkérő jegyzőkönyvet vesz fel, és azt az összes - beleértve az elkésett – ajánlattevőnek megküldeni.</w:t>
      </w:r>
    </w:p>
    <w:p w:rsidR="00BE2E6D" w:rsidRDefault="00BE2E6D" w:rsidP="000C575E">
      <w:pPr>
        <w:pStyle w:val="Cmsor2"/>
        <w:shd w:val="clear" w:color="auto" w:fill="auto"/>
        <w:jc w:val="left"/>
        <w:rPr>
          <w:b w:val="0"/>
          <w:color w:val="auto"/>
          <w:szCs w:val="28"/>
          <w:highlight w:val="yellow"/>
        </w:rPr>
      </w:pPr>
    </w:p>
    <w:p w:rsidR="00E33AFF" w:rsidRPr="00E33AFF" w:rsidRDefault="00E33AFF" w:rsidP="00E33AFF">
      <w:pPr>
        <w:rPr>
          <w:highlight w:val="yellow"/>
        </w:rPr>
      </w:pPr>
    </w:p>
    <w:p w:rsidR="00667EC8" w:rsidRDefault="00042B9B" w:rsidP="00667EC8">
      <w:pPr>
        <w:pStyle w:val="Cmsor2"/>
        <w:shd w:val="clear" w:color="auto" w:fill="auto"/>
        <w:spacing w:before="120" w:after="120" w:line="276" w:lineRule="auto"/>
        <w:rPr>
          <w:b w:val="0"/>
          <w:color w:val="auto"/>
          <w:szCs w:val="28"/>
        </w:rPr>
      </w:pPr>
      <w:r w:rsidRPr="00AD4857">
        <w:rPr>
          <w:b w:val="0"/>
          <w:color w:val="auto"/>
          <w:szCs w:val="28"/>
        </w:rPr>
        <w:t xml:space="preserve">Az ajánlatok </w:t>
      </w:r>
      <w:r w:rsidR="00AD4857">
        <w:rPr>
          <w:b w:val="0"/>
          <w:color w:val="auto"/>
          <w:szCs w:val="28"/>
        </w:rPr>
        <w:t xml:space="preserve">bírálatának folyamata, </w:t>
      </w:r>
      <w:r w:rsidR="00667EC8">
        <w:rPr>
          <w:b w:val="0"/>
          <w:color w:val="auto"/>
          <w:szCs w:val="28"/>
        </w:rPr>
        <w:t xml:space="preserve">az ajánlat </w:t>
      </w:r>
      <w:r w:rsidRPr="00AD4857">
        <w:rPr>
          <w:b w:val="0"/>
          <w:color w:val="auto"/>
          <w:szCs w:val="28"/>
        </w:rPr>
        <w:t>értékelése</w:t>
      </w:r>
      <w:bookmarkEnd w:id="16"/>
      <w:bookmarkEnd w:id="17"/>
    </w:p>
    <w:p w:rsidR="00667EC8" w:rsidRPr="00667EC8" w:rsidRDefault="00667EC8" w:rsidP="00667EC8"/>
    <w:p w:rsidR="00667EC8" w:rsidRDefault="00667EC8" w:rsidP="00667EC8">
      <w:pPr>
        <w:spacing w:before="120" w:after="120" w:line="276" w:lineRule="auto"/>
        <w:ind w:right="-6"/>
        <w:jc w:val="both"/>
      </w:pPr>
      <w:r>
        <w:t>A Kbt. 69. § (1) bekezdése alapján az ajánlatok elbírálása során az ajánlatkérő megvizsgálja, hogy az ajánlatok megfelelnek-e a közbeszerzési dokumentumokban, valamint a jogszabályokban meghatározott feltételeknek.</w:t>
      </w:r>
    </w:p>
    <w:p w:rsidR="00194096" w:rsidRDefault="00667EC8" w:rsidP="00667EC8">
      <w:pPr>
        <w:spacing w:before="120" w:after="120" w:line="276" w:lineRule="auto"/>
        <w:ind w:right="-6"/>
        <w:jc w:val="both"/>
      </w:pPr>
      <w:r>
        <w:t>A Kbt. 69. § (2) bekezdése értelmében az ajánlatkérő köteles megállapítani, hogy mely ajánlat érvénytelen, és hogy van-e olyan gazdasági szereplő, akit az eljárásból ki kell zárni. Az ajánlatkérő a bírálat során az alkalmassági követelmények, a kizáró okok és a 82. § (5) bekezdése szerinti kritériumok e</w:t>
      </w:r>
      <w:r w:rsidR="00D02ED3">
        <w:t>lőzetes ellenőrzésére köteles a Kbt. 67. § (1) bekezdése szerinti „saját” nyilatkozatot vagy az</w:t>
      </w:r>
      <w:r>
        <w:t xml:space="preserve"> egységes európai közbeszerzési dokumentumba foglalt nyilatkozatot elfogadni, valamint minden egyéb tekintetben az ajánlat megfelelőségét ellenőrizni, szükség szerint a 71-72. § szerinti bírálati cselekménye</w:t>
      </w:r>
      <w:r w:rsidR="00D02ED3">
        <w:t>ket elvégezni.</w:t>
      </w:r>
      <w:r w:rsidR="00194096">
        <w:t xml:space="preserve"> </w:t>
      </w:r>
      <w:r w:rsidR="00194096" w:rsidRPr="002A7FD0">
        <w:t>A 67. § (1) bekezdése szerinti nyilatkozatban a gazdasági szereplő csupán arról köteles nyilatkozni, hogy az általa igazolni kívánt alkalmassági követelmények teljesülnek, az alkalmassági követelmények teljesítésére vonatkozó részlete</w:t>
      </w:r>
      <w:r w:rsidR="00194096">
        <w:t>s adatokat nem köteles megadni.</w:t>
      </w:r>
    </w:p>
    <w:p w:rsidR="002A7FD0" w:rsidRDefault="00D02ED3" w:rsidP="00667EC8">
      <w:pPr>
        <w:spacing w:before="120" w:after="120" w:line="276" w:lineRule="auto"/>
        <w:ind w:right="-6"/>
        <w:jc w:val="both"/>
      </w:pPr>
      <w:r>
        <w:t>Az ajánlatkérő a Kbt. 67. § (1) bekezdése szerinti vagy az</w:t>
      </w:r>
      <w:r w:rsidR="00667EC8">
        <w:t xml:space="preserve"> egységes európai közbeszerzési dokumentum szerinti nyilatkozattal egyidejűleg ellenőrzi a nyilatkozatban feltüntetett, az </w:t>
      </w:r>
      <w:r w:rsidR="00667EC8" w:rsidRPr="00667EC8">
        <w:t xml:space="preserve">Európai Unió bármely tagállamában működő, - az adott tagállam által az </w:t>
      </w:r>
      <w:proofErr w:type="spellStart"/>
      <w:r w:rsidR="00667EC8" w:rsidRPr="00667EC8">
        <w:t>e-Certis</w:t>
      </w:r>
      <w:proofErr w:type="spellEnd"/>
      <w:r w:rsidR="00667EC8" w:rsidRPr="00667EC8">
        <w:t xml:space="preserve"> rendszerben igazolásra alkalmas </w:t>
      </w:r>
      <w:r w:rsidR="00667EC8">
        <w:t>adatbázisok adatait is.</w:t>
      </w:r>
    </w:p>
    <w:p w:rsidR="00667EC8" w:rsidRPr="00A8473C" w:rsidRDefault="005964C9" w:rsidP="00A8473C">
      <w:pPr>
        <w:spacing w:before="120" w:after="120" w:line="276" w:lineRule="auto"/>
        <w:ind w:right="-6"/>
        <w:jc w:val="both"/>
        <w:rPr>
          <w:b/>
        </w:rPr>
      </w:pPr>
      <w:r w:rsidRPr="00A8473C">
        <w:rPr>
          <w:b/>
        </w:rPr>
        <w:t>A Kbt. 69.</w:t>
      </w:r>
      <w:r w:rsidR="00667EC8" w:rsidRPr="00A8473C">
        <w:rPr>
          <w:b/>
        </w:rPr>
        <w:t xml:space="preserve"> (2) bekezdésben foglaltak alapján megfelelőnek talált ajánlatokat az ajánlatkérő az </w:t>
      </w:r>
      <w:r w:rsidR="00A8473C" w:rsidRPr="00A8473C">
        <w:rPr>
          <w:b/>
        </w:rPr>
        <w:t xml:space="preserve">eljárást megindító felhívásban megadott </w:t>
      </w:r>
      <w:r w:rsidR="00667EC8" w:rsidRPr="00A8473C">
        <w:rPr>
          <w:b/>
        </w:rPr>
        <w:t>értékelési szempontok szerint értékeli.</w:t>
      </w:r>
    </w:p>
    <w:p w:rsidR="00A8473C" w:rsidRDefault="00A8473C" w:rsidP="00A8473C">
      <w:pPr>
        <w:spacing w:before="120" w:after="120" w:line="276" w:lineRule="auto"/>
        <w:ind w:right="-6"/>
        <w:jc w:val="both"/>
      </w:pPr>
      <w:r w:rsidRPr="00A8473C">
        <w:t>Az eljárás eredményéről szóló döntés meghozatalát megelőzően az ajánlatkérő</w:t>
      </w:r>
      <w:r>
        <w:t xml:space="preserve"> a Kbt. 69. § (4) bekezdése alapján</w:t>
      </w:r>
      <w:r w:rsidRPr="00A8473C">
        <w:t xml:space="preserve">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A kapacitásait rendelkezésre bocsátó szervezetnek csak az alkalmassági követelmények tekintetében kell az igazolásokat benyújtani. </w:t>
      </w:r>
    </w:p>
    <w:p w:rsidR="005D6B6D" w:rsidRDefault="00667EC8" w:rsidP="00A8473C">
      <w:pPr>
        <w:spacing w:before="120" w:after="120" w:line="276" w:lineRule="auto"/>
        <w:ind w:right="-6"/>
        <w:jc w:val="both"/>
      </w:pPr>
      <w:r>
        <w:lastRenderedPageBreak/>
        <w:t xml:space="preserve">Ha a </w:t>
      </w:r>
      <w:r w:rsidR="00A8473C">
        <w:t xml:space="preserve">Kbt. 69. § </w:t>
      </w:r>
      <w:r>
        <w:t>(4) bekezdés</w:t>
      </w:r>
      <w:r w:rsidR="00A8473C">
        <w:t>e</w:t>
      </w:r>
      <w:r>
        <w:t xml:space="preserve"> szerinti ajánlattevő nem vagy az esetleges hiánypótlást, illetve felvilágosítás kérést követően sem megfelelően nyújtja be az igazolásokat (ideértve azt is, ha az igazolás nem támasztja alá az egységes európai közbeszerzési dokumentumban foglalt nyilatkozat tartalmát, vagy azzal ellentétes), az ajánlatkérő ezen ajánlattevő ajánlatának figyelmen kívül hagyásával az értékelési szempontokra figyelemmel legkedvezőbbnek tekinthető ajánlattevőt hívja fel a (4) bekezdés szerint az igazolások benyújtására. </w:t>
      </w:r>
    </w:p>
    <w:p w:rsidR="00667EC8" w:rsidRPr="005D6B6D" w:rsidRDefault="00667EC8" w:rsidP="00A8473C">
      <w:pPr>
        <w:spacing w:before="120" w:after="120" w:line="276" w:lineRule="auto"/>
        <w:ind w:right="-6"/>
        <w:jc w:val="both"/>
        <w:rPr>
          <w:b/>
        </w:rPr>
      </w:pPr>
      <w:r w:rsidRPr="005D6B6D">
        <w:rPr>
          <w:b/>
        </w:rPr>
        <w:t>Az ajánlatkérő az eljárást lezáró döntésben csak olyan ajánlattevőt nevezhet meg nyertes ajánlattevőként, aki az alkalmassági követelmények, a kizáró okok és a 82. § (5) bekezdése szerin</w:t>
      </w:r>
      <w:r w:rsidR="005D6B6D">
        <w:rPr>
          <w:b/>
        </w:rPr>
        <w:t xml:space="preserve">ti kritériumok tekintetében a </w:t>
      </w:r>
      <w:proofErr w:type="spellStart"/>
      <w:r w:rsidR="005D6B6D">
        <w:rPr>
          <w:b/>
        </w:rPr>
        <w:t>Kbt.-ben</w:t>
      </w:r>
      <w:proofErr w:type="spellEnd"/>
      <w:r w:rsidRPr="005D6B6D">
        <w:rPr>
          <w:b/>
        </w:rPr>
        <w:t xml:space="preserve"> és a külön jogszabályban foglaltak szerint előírt igazolási kötelezettségének eleget tett.</w:t>
      </w:r>
    </w:p>
    <w:p w:rsidR="00667EC8" w:rsidRDefault="005D6B6D" w:rsidP="00667EC8">
      <w:pPr>
        <w:spacing w:before="120" w:after="120" w:line="276" w:lineRule="auto"/>
        <w:ind w:right="-6"/>
        <w:jc w:val="both"/>
      </w:pPr>
      <w:r>
        <w:t>A Kbt. 69. § (6) bekezdése alapján a</w:t>
      </w:r>
      <w:r w:rsidR="00667EC8">
        <w:t>z ajánlatkérő az eljárást lezáró döntés meghozatalát megelőzően dönthet úgy, hogy a (4) bekezdésben foglaltak szerint nemcsak a legkedvezőbb, hanem az értékelési sorrendben azt követő meghatározott számú következő legkedvezőbb ajánlattevőt is felhívja az igazolások benyújtására. Az ajánlatkérő az összegezésben csak akkor nevezheti meg a második legkedvezőbb ajánlattevőt, ha az eljárást lezáró döntés meghozatalát megelőzően őt is felhívta az igazolások benyújtására. Az e bekezdés szerinti lehetőséggel az ajánlatkérő akkor élhet, ha az értékelés módszerét figyelembe véve valamelyik ajánlat figyelmen kívül hagyása esetén az ajánlattevők egymáshoz viszonyított sorrendje nem változik.</w:t>
      </w:r>
    </w:p>
    <w:p w:rsidR="005D6B6D" w:rsidRDefault="005D6B6D" w:rsidP="00667EC8">
      <w:pPr>
        <w:spacing w:before="120" w:after="120" w:line="276" w:lineRule="auto"/>
        <w:ind w:right="-6"/>
        <w:jc w:val="both"/>
      </w:pPr>
    </w:p>
    <w:p w:rsidR="00667EC8" w:rsidRDefault="00667EC8" w:rsidP="00667EC8">
      <w:pPr>
        <w:spacing w:before="120" w:after="120" w:line="276" w:lineRule="auto"/>
        <w:ind w:right="-6"/>
        <w:jc w:val="both"/>
      </w:pPr>
      <w:r>
        <w:t xml:space="preserve">Ha az ajánlatkérőnek az ajánlatok bírálata során alapos kétsége merül fel valamely gazdasági szereplő nyilatkozatának valóságtartalmára vonatkozóan, bármikor öt munkanapos határidő tűzésével kérheti az érintett ajánlattevőt, hogy nyújtsa be a </w:t>
      </w:r>
      <w:r w:rsidR="005D6B6D">
        <w:t xml:space="preserve">Kbt. 69. § </w:t>
      </w:r>
      <w:r>
        <w:t>(4) bekezdés</w:t>
      </w:r>
      <w:r w:rsidR="005D6B6D">
        <w:t>e</w:t>
      </w:r>
      <w:r>
        <w:t xml:space="preserve"> szerinti igazolásokat.</w:t>
      </w:r>
    </w:p>
    <w:p w:rsidR="00A047EE" w:rsidRDefault="00A047EE" w:rsidP="00042B9B">
      <w:pPr>
        <w:ind w:right="-6"/>
        <w:jc w:val="both"/>
      </w:pPr>
    </w:p>
    <w:p w:rsidR="00BE79AC" w:rsidRDefault="00BE79AC" w:rsidP="00042B9B">
      <w:pPr>
        <w:ind w:right="-6"/>
        <w:jc w:val="both"/>
      </w:pPr>
    </w:p>
    <w:p w:rsidR="003F5845" w:rsidRPr="00D02273" w:rsidRDefault="003F5845" w:rsidP="003F5845">
      <w:pPr>
        <w:pStyle w:val="Cmsor2"/>
        <w:shd w:val="clear" w:color="auto" w:fill="auto"/>
        <w:rPr>
          <w:b w:val="0"/>
          <w:color w:val="auto"/>
          <w:szCs w:val="28"/>
        </w:rPr>
      </w:pPr>
      <w:bookmarkStart w:id="18" w:name="_Toc213312482"/>
      <w:bookmarkStart w:id="19" w:name="_Toc275354688"/>
      <w:r w:rsidRPr="005867BF">
        <w:rPr>
          <w:b w:val="0"/>
          <w:color w:val="auto"/>
          <w:szCs w:val="28"/>
        </w:rPr>
        <w:t xml:space="preserve">A szerződéskötés </w:t>
      </w:r>
      <w:bookmarkEnd w:id="18"/>
      <w:bookmarkEnd w:id="19"/>
      <w:r w:rsidR="00CD3CA2">
        <w:rPr>
          <w:b w:val="0"/>
          <w:color w:val="auto"/>
          <w:szCs w:val="28"/>
        </w:rPr>
        <w:t>folyamata</w:t>
      </w:r>
    </w:p>
    <w:p w:rsidR="003F5845" w:rsidRPr="005867BF" w:rsidRDefault="003F5845" w:rsidP="003F5845">
      <w:pPr>
        <w:ind w:right="72"/>
        <w:jc w:val="both"/>
        <w:rPr>
          <w:szCs w:val="20"/>
        </w:rPr>
      </w:pPr>
    </w:p>
    <w:p w:rsidR="003F5845" w:rsidRPr="00412577" w:rsidRDefault="003F5845" w:rsidP="003F5845">
      <w:pPr>
        <w:ind w:right="72"/>
        <w:jc w:val="both"/>
        <w:rPr>
          <w:szCs w:val="20"/>
        </w:rPr>
      </w:pPr>
      <w:r w:rsidRPr="005867BF">
        <w:rPr>
          <w:szCs w:val="20"/>
        </w:rPr>
        <w:t>Az Ajánlatkérő az eljárás nyertesével az</w:t>
      </w:r>
      <w:r w:rsidR="00194096">
        <w:rPr>
          <w:szCs w:val="20"/>
        </w:rPr>
        <w:t xml:space="preserve"> eljárás eredményét tartalmazó írásbeli</w:t>
      </w:r>
      <w:r w:rsidRPr="005867BF">
        <w:rPr>
          <w:szCs w:val="20"/>
        </w:rPr>
        <w:t xml:space="preserve"> összegezés megküldését követően felveszi a kapcsolatot a szerződéskötéshez szükséges további teendők és információk megadása érdekében.</w:t>
      </w:r>
    </w:p>
    <w:p w:rsidR="003F5845" w:rsidRDefault="003F5845" w:rsidP="00042B9B">
      <w:pPr>
        <w:ind w:right="-6"/>
        <w:jc w:val="both"/>
      </w:pPr>
    </w:p>
    <w:p w:rsidR="003F5845" w:rsidRDefault="0047049F" w:rsidP="00042B9B">
      <w:pPr>
        <w:ind w:right="-6"/>
        <w:jc w:val="both"/>
      </w:pPr>
      <w:r w:rsidRPr="0047049F">
        <w:t>A s</w:t>
      </w:r>
      <w:r w:rsidR="00CD3CA2">
        <w:t>zerződéskötés kapcsán a Kbt. 131. § (1</w:t>
      </w:r>
      <w:r w:rsidRPr="0047049F">
        <w:t>) – (9) bekezdésében foglaltak is irányadók.</w:t>
      </w:r>
    </w:p>
    <w:p w:rsidR="003F5845" w:rsidRDefault="003F5845" w:rsidP="00042B9B">
      <w:pPr>
        <w:ind w:right="-6"/>
        <w:jc w:val="both"/>
      </w:pPr>
    </w:p>
    <w:p w:rsidR="003F5845" w:rsidRDefault="003F5845" w:rsidP="00042B9B">
      <w:pPr>
        <w:ind w:right="-6"/>
        <w:jc w:val="both"/>
      </w:pPr>
    </w:p>
    <w:p w:rsidR="003F5845" w:rsidRDefault="003F5845" w:rsidP="00042B9B">
      <w:pPr>
        <w:ind w:right="-6"/>
        <w:jc w:val="both"/>
        <w:rPr>
          <w:szCs w:val="20"/>
        </w:rPr>
      </w:pPr>
    </w:p>
    <w:p w:rsidR="00F50E7D" w:rsidRDefault="00F50E7D" w:rsidP="00042B9B">
      <w:pPr>
        <w:ind w:right="-6"/>
        <w:jc w:val="both"/>
        <w:rPr>
          <w:szCs w:val="20"/>
        </w:rPr>
      </w:pPr>
    </w:p>
    <w:p w:rsidR="00A55C28" w:rsidRPr="00D02273" w:rsidRDefault="00A55C28" w:rsidP="00A55C28">
      <w:pPr>
        <w:pStyle w:val="Cmsor2"/>
        <w:shd w:val="clear" w:color="auto" w:fill="auto"/>
        <w:rPr>
          <w:b w:val="0"/>
          <w:color w:val="auto"/>
          <w:szCs w:val="28"/>
        </w:rPr>
      </w:pPr>
      <w:r>
        <w:rPr>
          <w:b w:val="0"/>
          <w:color w:val="auto"/>
          <w:szCs w:val="28"/>
        </w:rPr>
        <w:t>A Kbt. 73. § (5) bekezdése szerinti tájékoztatás</w:t>
      </w:r>
    </w:p>
    <w:p w:rsidR="00A55C28" w:rsidRDefault="00A55C28" w:rsidP="00042B9B">
      <w:pPr>
        <w:ind w:right="-6"/>
        <w:jc w:val="both"/>
        <w:rPr>
          <w:szCs w:val="20"/>
        </w:rPr>
      </w:pPr>
    </w:p>
    <w:p w:rsidR="00A55C28" w:rsidRPr="001E2047" w:rsidRDefault="00A55C28" w:rsidP="00A55C28">
      <w:pPr>
        <w:jc w:val="both"/>
      </w:pPr>
      <w:r w:rsidRPr="001E2047">
        <w:t xml:space="preserve">A Kbt. 73 § (5) bekezdés alapján ajánlatkérő az alábbiakban adja meg azon szervezetek (hatóságok) nevét és elérhetőségét, amelyektől az Ajánlattevők megfelelő tájékoztatást kaphatnak </w:t>
      </w:r>
      <w:r w:rsidR="000079FA" w:rsidRPr="001E2047">
        <w:t>a Kbt. 73. § (4) bekezdés szerinti azon követelményekről, amelyeknek a te</w:t>
      </w:r>
      <w:r w:rsidR="00C0528F">
        <w:t>ljesítés során meg kell felelni:</w:t>
      </w:r>
    </w:p>
    <w:p w:rsidR="00A55C28" w:rsidRDefault="00A55C28" w:rsidP="00A55C28">
      <w:pPr>
        <w:ind w:left="360"/>
        <w:rPr>
          <w:b/>
        </w:rPr>
      </w:pPr>
    </w:p>
    <w:p w:rsidR="00A55C28" w:rsidRDefault="00A55C28" w:rsidP="00A55C28">
      <w:pPr>
        <w:ind w:left="1080"/>
      </w:pPr>
      <w:r>
        <w:rPr>
          <w:bCs/>
        </w:rPr>
        <w:t>Magyar Bányászati és Földtani Hivatal</w:t>
      </w:r>
      <w:r>
        <w:br/>
        <w:t xml:space="preserve">1145 Budapest, </w:t>
      </w:r>
      <w:proofErr w:type="spellStart"/>
      <w:r>
        <w:t>Columbus</w:t>
      </w:r>
      <w:proofErr w:type="spellEnd"/>
      <w:r>
        <w:t xml:space="preserve"> u. 17-23.</w:t>
      </w:r>
      <w:r>
        <w:br/>
      </w:r>
      <w:r>
        <w:rPr>
          <w:bCs/>
        </w:rPr>
        <w:lastRenderedPageBreak/>
        <w:t>Levelezési cím:</w:t>
      </w:r>
      <w:r>
        <w:t>1590 Budapest, Pf. 95</w:t>
      </w:r>
      <w:r>
        <w:br/>
      </w:r>
      <w:r>
        <w:rPr>
          <w:bCs/>
        </w:rPr>
        <w:t>Tel.</w:t>
      </w:r>
      <w:r>
        <w:t>: +36-1-301-2900</w:t>
      </w:r>
      <w:r>
        <w:br/>
      </w:r>
      <w:r>
        <w:rPr>
          <w:bCs/>
        </w:rPr>
        <w:t>Fax:</w:t>
      </w:r>
      <w:r>
        <w:t xml:space="preserve"> +36-1-301-2903</w:t>
      </w:r>
      <w:r>
        <w:br/>
      </w:r>
    </w:p>
    <w:p w:rsidR="00A55C28" w:rsidRDefault="00A55C28" w:rsidP="00A55C28">
      <w:pPr>
        <w:tabs>
          <w:tab w:val="left" w:pos="378"/>
        </w:tabs>
        <w:ind w:left="360" w:firstLine="720"/>
        <w:jc w:val="both"/>
      </w:pPr>
      <w:r>
        <w:rPr>
          <w:bCs/>
        </w:rPr>
        <w:t xml:space="preserve">Hajdú-Bihar Megyei Kormányhivatal </w:t>
      </w:r>
      <w:r>
        <w:t>Népegészségügyi Szakigazgatási Szerv</w:t>
      </w:r>
    </w:p>
    <w:p w:rsidR="00A55C28" w:rsidRDefault="00A55C28" w:rsidP="00A55C28">
      <w:pPr>
        <w:ind w:left="1080"/>
        <w:jc w:val="both"/>
        <w:rPr>
          <w:color w:val="000000"/>
        </w:rPr>
      </w:pPr>
      <w:r>
        <w:rPr>
          <w:color w:val="000000"/>
        </w:rPr>
        <w:t>Debreceni Kistérségi Intézete</w:t>
      </w:r>
    </w:p>
    <w:p w:rsidR="00A55C28" w:rsidRDefault="00A55C28" w:rsidP="00A55C28">
      <w:pPr>
        <w:ind w:left="1080"/>
        <w:jc w:val="both"/>
        <w:rPr>
          <w:color w:val="000000"/>
        </w:rPr>
      </w:pPr>
      <w:r>
        <w:rPr>
          <w:color w:val="000000"/>
        </w:rPr>
        <w:t>H-4028 Debrecen, Rózsahegy utca 4.</w:t>
      </w:r>
    </w:p>
    <w:p w:rsidR="00A55C28" w:rsidRDefault="00A55C28" w:rsidP="00A55C28">
      <w:pPr>
        <w:ind w:left="1080"/>
        <w:jc w:val="both"/>
        <w:rPr>
          <w:color w:val="000000"/>
        </w:rPr>
      </w:pPr>
      <w:r>
        <w:rPr>
          <w:color w:val="000000"/>
        </w:rPr>
        <w:t xml:space="preserve">Telefon:+36 / 52 / 420-015 </w:t>
      </w:r>
    </w:p>
    <w:p w:rsidR="00A55C28" w:rsidRDefault="00A55C28" w:rsidP="00A55C28">
      <w:pPr>
        <w:ind w:left="1080"/>
        <w:jc w:val="both"/>
        <w:rPr>
          <w:color w:val="000000"/>
        </w:rPr>
      </w:pPr>
      <w:r>
        <w:rPr>
          <w:color w:val="000000"/>
        </w:rPr>
        <w:t>Fax:+36 / 52 / 420-015</w:t>
      </w:r>
    </w:p>
    <w:p w:rsidR="00A55C28" w:rsidRDefault="00A55C28" w:rsidP="00A55C28"/>
    <w:p w:rsidR="00A55C28" w:rsidRDefault="00A55C28" w:rsidP="00A55C28">
      <w:pPr>
        <w:ind w:left="1080"/>
      </w:pPr>
      <w:r>
        <w:rPr>
          <w:bCs/>
        </w:rPr>
        <w:t>Hajdú-Bihar Megyei Kormányhivatal Munkavédelmi és Munkaügyi Szakigazgatási Szervének Munkaügyi Felügyelősége</w:t>
      </w:r>
      <w:r>
        <w:rPr>
          <w:b/>
          <w:bCs/>
        </w:rPr>
        <w:br/>
      </w:r>
      <w:r>
        <w:t>4024 Debrecen, Piac u. 42-48.</w:t>
      </w:r>
      <w:r>
        <w:br/>
        <w:t>Postacím: 4002 Debrecen, Pf. 14.</w:t>
      </w:r>
      <w:r>
        <w:br/>
        <w:t>tel: 06-52-417-340</w:t>
      </w:r>
      <w:r>
        <w:br/>
        <w:t>fax: 06-52-451-063</w:t>
      </w:r>
      <w:r>
        <w:br/>
      </w:r>
    </w:p>
    <w:p w:rsidR="000079FA" w:rsidRPr="000079FA" w:rsidRDefault="000079FA" w:rsidP="000079FA">
      <w:pPr>
        <w:ind w:left="732" w:firstLine="348"/>
        <w:jc w:val="both"/>
      </w:pPr>
      <w:r w:rsidRPr="000079FA">
        <w:rPr>
          <w:color w:val="000000"/>
          <w:lang w:eastAsia="ar-SA"/>
        </w:rPr>
        <w:t>Debrecen Megyei Jogú Város Önkormányzatának Polgármesteri Hivatala</w:t>
      </w:r>
    </w:p>
    <w:p w:rsidR="000079FA" w:rsidRPr="000079FA" w:rsidRDefault="000079FA" w:rsidP="000079FA">
      <w:pPr>
        <w:ind w:left="1080"/>
        <w:jc w:val="both"/>
      </w:pPr>
      <w:r w:rsidRPr="000079FA">
        <w:rPr>
          <w:color w:val="000000"/>
          <w:lang w:eastAsia="ar-SA"/>
        </w:rPr>
        <w:t xml:space="preserve">Környezetvédelmi kérdésekben: Városépítési Osztály </w:t>
      </w:r>
    </w:p>
    <w:p w:rsidR="000079FA" w:rsidRPr="000079FA" w:rsidRDefault="000079FA" w:rsidP="000079FA">
      <w:pPr>
        <w:ind w:left="1080"/>
        <w:jc w:val="both"/>
      </w:pPr>
      <w:r w:rsidRPr="000079FA">
        <w:rPr>
          <w:color w:val="000000"/>
          <w:lang w:eastAsia="ar-SA"/>
        </w:rPr>
        <w:t>H-4024 Debrecen, Piac u. 20.</w:t>
      </w:r>
    </w:p>
    <w:p w:rsidR="000079FA" w:rsidRPr="000079FA" w:rsidRDefault="000079FA" w:rsidP="000079FA">
      <w:pPr>
        <w:ind w:left="1080"/>
        <w:jc w:val="both"/>
      </w:pPr>
      <w:r w:rsidRPr="000079FA">
        <w:rPr>
          <w:color w:val="000000"/>
          <w:lang w:eastAsia="ar-SA"/>
        </w:rPr>
        <w:t>Telefon: +36 / 52 / 511 - 511</w:t>
      </w:r>
    </w:p>
    <w:p w:rsidR="000079FA" w:rsidRPr="000079FA" w:rsidRDefault="000079FA" w:rsidP="000079FA">
      <w:pPr>
        <w:ind w:left="1080"/>
        <w:jc w:val="both"/>
      </w:pPr>
      <w:r w:rsidRPr="000079FA">
        <w:rPr>
          <w:color w:val="000000"/>
          <w:lang w:eastAsia="ar-SA"/>
        </w:rPr>
        <w:t>Fax: +36 / 52 / 511 – 438</w:t>
      </w:r>
    </w:p>
    <w:p w:rsidR="00CD3CA2" w:rsidRDefault="00CD3CA2" w:rsidP="00CD3CA2">
      <w:pPr>
        <w:widowControl w:val="0"/>
        <w:numPr>
          <w:ilvl w:val="12"/>
          <w:numId w:val="0"/>
        </w:numPr>
        <w:suppressAutoHyphens/>
        <w:overflowPunct w:val="0"/>
        <w:autoSpaceDE w:val="0"/>
        <w:autoSpaceDN w:val="0"/>
        <w:adjustRightInd w:val="0"/>
        <w:jc w:val="both"/>
        <w:textAlignment w:val="baseline"/>
        <w:rPr>
          <w:sz w:val="23"/>
          <w:szCs w:val="23"/>
        </w:rPr>
      </w:pPr>
    </w:p>
    <w:p w:rsidR="00F50E7D" w:rsidRDefault="00F50E7D" w:rsidP="00CD3CA2">
      <w:pPr>
        <w:widowControl w:val="0"/>
        <w:numPr>
          <w:ilvl w:val="12"/>
          <w:numId w:val="0"/>
        </w:numPr>
        <w:suppressAutoHyphens/>
        <w:overflowPunct w:val="0"/>
        <w:autoSpaceDE w:val="0"/>
        <w:autoSpaceDN w:val="0"/>
        <w:adjustRightInd w:val="0"/>
        <w:jc w:val="both"/>
        <w:textAlignment w:val="baseline"/>
        <w:rPr>
          <w:sz w:val="23"/>
          <w:szCs w:val="23"/>
        </w:rPr>
      </w:pPr>
    </w:p>
    <w:p w:rsidR="008909CF" w:rsidRDefault="008909CF" w:rsidP="00CD3CA2">
      <w:pPr>
        <w:widowControl w:val="0"/>
        <w:numPr>
          <w:ilvl w:val="12"/>
          <w:numId w:val="0"/>
        </w:numPr>
        <w:suppressAutoHyphens/>
        <w:overflowPunct w:val="0"/>
        <w:autoSpaceDE w:val="0"/>
        <w:autoSpaceDN w:val="0"/>
        <w:adjustRightInd w:val="0"/>
        <w:jc w:val="both"/>
        <w:textAlignment w:val="baseline"/>
        <w:rPr>
          <w:sz w:val="23"/>
          <w:szCs w:val="23"/>
        </w:rPr>
      </w:pPr>
    </w:p>
    <w:p w:rsidR="00F50E7D" w:rsidRPr="006566B8" w:rsidRDefault="00F50E7D" w:rsidP="00CD3CA2">
      <w:pPr>
        <w:widowControl w:val="0"/>
        <w:numPr>
          <w:ilvl w:val="12"/>
          <w:numId w:val="0"/>
        </w:numPr>
        <w:suppressAutoHyphens/>
        <w:overflowPunct w:val="0"/>
        <w:autoSpaceDE w:val="0"/>
        <w:autoSpaceDN w:val="0"/>
        <w:adjustRightInd w:val="0"/>
        <w:jc w:val="both"/>
        <w:textAlignment w:val="baseline"/>
        <w:rPr>
          <w:sz w:val="23"/>
          <w:szCs w:val="23"/>
        </w:rPr>
      </w:pPr>
    </w:p>
    <w:p w:rsidR="00CD3CA2" w:rsidRPr="00CD3CA2" w:rsidRDefault="00CD3CA2" w:rsidP="00CD3CA2">
      <w:pPr>
        <w:spacing w:line="300" w:lineRule="exact"/>
        <w:jc w:val="center"/>
        <w:rPr>
          <w:rFonts w:ascii="Times" w:eastAsia="Times" w:hAnsi="Times"/>
          <w:smallCaps/>
          <w:sz w:val="28"/>
          <w:szCs w:val="28"/>
        </w:rPr>
      </w:pPr>
      <w:r w:rsidRPr="00CD3CA2">
        <w:rPr>
          <w:rFonts w:ascii="Times" w:eastAsia="Times" w:hAnsi="Times"/>
          <w:smallCaps/>
          <w:sz w:val="28"/>
          <w:szCs w:val="28"/>
        </w:rPr>
        <w:t xml:space="preserve">Az ajánlat összetétele, Az ajánlat részeként benyújtandó igazolások, nyilatkozatok </w:t>
      </w:r>
      <w:r w:rsidRPr="00D618AF">
        <w:rPr>
          <w:rFonts w:ascii="Times" w:eastAsia="Times" w:hAnsi="Times"/>
          <w:smallCaps/>
          <w:sz w:val="28"/>
          <w:szCs w:val="28"/>
        </w:rPr>
        <w:t>jegyzéke</w:t>
      </w:r>
    </w:p>
    <w:p w:rsidR="00CD3CA2" w:rsidRPr="006566B8" w:rsidRDefault="00CD3CA2" w:rsidP="00CD3CA2">
      <w:pPr>
        <w:spacing w:line="300" w:lineRule="exact"/>
        <w:jc w:val="both"/>
        <w:rPr>
          <w:b/>
          <w:sz w:val="23"/>
          <w:szCs w:val="23"/>
        </w:rPr>
      </w:pPr>
    </w:p>
    <w:p w:rsidR="00CD3CA2" w:rsidRPr="006566B8" w:rsidRDefault="00CD3CA2" w:rsidP="00CD3CA2">
      <w:pPr>
        <w:spacing w:line="300" w:lineRule="exact"/>
        <w:jc w:val="both"/>
        <w:rPr>
          <w:b/>
          <w:sz w:val="23"/>
          <w:szCs w:val="23"/>
        </w:rPr>
      </w:pPr>
    </w:p>
    <w:p w:rsidR="00CD3CA2" w:rsidRPr="006566B8" w:rsidRDefault="00CD3CA2" w:rsidP="00CD3CA2">
      <w:pPr>
        <w:ind w:left="284" w:hanging="284"/>
        <w:jc w:val="both"/>
        <w:rPr>
          <w:color w:val="000000"/>
          <w:sz w:val="23"/>
          <w:szCs w:val="23"/>
        </w:rPr>
      </w:pPr>
      <w:r w:rsidRPr="006566B8">
        <w:rPr>
          <w:b/>
          <w:color w:val="000000"/>
          <w:sz w:val="23"/>
          <w:szCs w:val="23"/>
          <w:bdr w:val="single" w:sz="4" w:space="0" w:color="auto"/>
        </w:rPr>
        <w:t>1)</w:t>
      </w:r>
      <w:r w:rsidRPr="006566B8">
        <w:rPr>
          <w:color w:val="000000"/>
          <w:sz w:val="23"/>
          <w:szCs w:val="23"/>
        </w:rPr>
        <w:t xml:space="preserve"> Az ajánlat első lapja a </w:t>
      </w:r>
      <w:r w:rsidRPr="006566B8">
        <w:rPr>
          <w:b/>
          <w:color w:val="000000"/>
          <w:sz w:val="23"/>
          <w:szCs w:val="23"/>
        </w:rPr>
        <w:t>fedőlap</w:t>
      </w:r>
      <w:r w:rsidRPr="006566B8">
        <w:rPr>
          <w:color w:val="000000"/>
          <w:sz w:val="23"/>
          <w:szCs w:val="23"/>
        </w:rPr>
        <w:t>, amelyen a következő információkat kell</w:t>
      </w:r>
      <w:r w:rsidR="00444AE0">
        <w:rPr>
          <w:color w:val="000000"/>
          <w:sz w:val="23"/>
          <w:szCs w:val="23"/>
        </w:rPr>
        <w:t xml:space="preserve"> legalább</w:t>
      </w:r>
      <w:r w:rsidRPr="006566B8">
        <w:rPr>
          <w:color w:val="000000"/>
          <w:sz w:val="23"/>
          <w:szCs w:val="23"/>
        </w:rPr>
        <w:t xml:space="preserve"> feltüntetni:</w:t>
      </w:r>
    </w:p>
    <w:p w:rsidR="00CD3CA2" w:rsidRPr="00C23937" w:rsidRDefault="00CD3CA2" w:rsidP="00271591">
      <w:pPr>
        <w:pStyle w:val="Listaszerbekezds"/>
        <w:numPr>
          <w:ilvl w:val="0"/>
          <w:numId w:val="13"/>
        </w:numPr>
        <w:contextualSpacing/>
        <w:jc w:val="both"/>
        <w:rPr>
          <w:color w:val="000000"/>
          <w:sz w:val="23"/>
          <w:szCs w:val="23"/>
        </w:rPr>
      </w:pPr>
      <w:r w:rsidRPr="006566B8">
        <w:rPr>
          <w:color w:val="000000"/>
          <w:sz w:val="23"/>
          <w:szCs w:val="23"/>
        </w:rPr>
        <w:t>ajánlattevő neve és címe;</w:t>
      </w:r>
    </w:p>
    <w:p w:rsidR="00CD3CA2" w:rsidRPr="006566B8" w:rsidRDefault="00C23937" w:rsidP="00271591">
      <w:pPr>
        <w:pStyle w:val="Listaszerbekezds"/>
        <w:numPr>
          <w:ilvl w:val="0"/>
          <w:numId w:val="13"/>
        </w:numPr>
        <w:contextualSpacing/>
        <w:jc w:val="both"/>
        <w:rPr>
          <w:color w:val="000000"/>
          <w:sz w:val="23"/>
          <w:szCs w:val="23"/>
        </w:rPr>
      </w:pPr>
      <w:r>
        <w:rPr>
          <w:color w:val="000000"/>
          <w:sz w:val="23"/>
          <w:szCs w:val="23"/>
        </w:rPr>
        <w:t>a köz</w:t>
      </w:r>
      <w:r w:rsidR="00CB6FE9">
        <w:rPr>
          <w:color w:val="000000"/>
          <w:sz w:val="23"/>
          <w:szCs w:val="23"/>
        </w:rPr>
        <w:t>beszerzés tárgyának megnevezése.</w:t>
      </w:r>
    </w:p>
    <w:p w:rsidR="00CD3CA2" w:rsidRPr="006566B8" w:rsidRDefault="00CD3CA2" w:rsidP="00CD3CA2">
      <w:pPr>
        <w:pStyle w:val="Listaszerbekezds"/>
        <w:jc w:val="both"/>
        <w:rPr>
          <w:color w:val="000000"/>
          <w:sz w:val="23"/>
          <w:szCs w:val="23"/>
        </w:rPr>
      </w:pPr>
    </w:p>
    <w:p w:rsidR="00CD3CA2" w:rsidRPr="006566B8" w:rsidRDefault="00CD3CA2" w:rsidP="00CD3CA2">
      <w:pPr>
        <w:pStyle w:val="Listaszerbekezds"/>
        <w:jc w:val="both"/>
        <w:rPr>
          <w:color w:val="000000"/>
          <w:sz w:val="23"/>
          <w:szCs w:val="23"/>
        </w:rPr>
      </w:pPr>
    </w:p>
    <w:p w:rsidR="00CD3CA2" w:rsidRPr="006566B8" w:rsidRDefault="00CD3CA2" w:rsidP="00CD3CA2">
      <w:pPr>
        <w:spacing w:line="300" w:lineRule="exact"/>
        <w:jc w:val="both"/>
        <w:rPr>
          <w:b/>
          <w:sz w:val="23"/>
          <w:szCs w:val="23"/>
        </w:rPr>
      </w:pPr>
      <w:r w:rsidRPr="006566B8">
        <w:rPr>
          <w:b/>
          <w:sz w:val="23"/>
          <w:szCs w:val="23"/>
          <w:bdr w:val="single" w:sz="4" w:space="0" w:color="auto"/>
        </w:rPr>
        <w:t>2)</w:t>
      </w:r>
      <w:r w:rsidRPr="006566B8">
        <w:rPr>
          <w:b/>
          <w:sz w:val="23"/>
          <w:szCs w:val="23"/>
        </w:rPr>
        <w:t xml:space="preserve"> Tartalomjegyzék </w:t>
      </w:r>
      <w:r w:rsidRPr="006566B8">
        <w:rPr>
          <w:sz w:val="23"/>
          <w:szCs w:val="23"/>
        </w:rPr>
        <w:t>(oldalszámokkal)</w:t>
      </w:r>
    </w:p>
    <w:p w:rsidR="00CD3CA2" w:rsidRPr="006566B8" w:rsidRDefault="00CD3CA2" w:rsidP="00CD3CA2">
      <w:pPr>
        <w:numPr>
          <w:ilvl w:val="12"/>
          <w:numId w:val="0"/>
        </w:numPr>
        <w:tabs>
          <w:tab w:val="left" w:pos="-567"/>
          <w:tab w:val="left" w:pos="567"/>
        </w:tabs>
        <w:spacing w:line="300" w:lineRule="exact"/>
        <w:ind w:right="-1"/>
        <w:jc w:val="both"/>
        <w:rPr>
          <w:b/>
          <w:sz w:val="23"/>
          <w:szCs w:val="23"/>
        </w:rPr>
      </w:pPr>
    </w:p>
    <w:p w:rsidR="00CD3CA2" w:rsidRPr="006566B8" w:rsidRDefault="00CD3CA2" w:rsidP="00CD3CA2">
      <w:pPr>
        <w:numPr>
          <w:ilvl w:val="12"/>
          <w:numId w:val="0"/>
        </w:numPr>
        <w:tabs>
          <w:tab w:val="left" w:pos="-567"/>
          <w:tab w:val="left" w:pos="567"/>
        </w:tabs>
        <w:spacing w:line="300" w:lineRule="exact"/>
        <w:ind w:right="-1"/>
        <w:jc w:val="both"/>
        <w:rPr>
          <w:b/>
          <w:sz w:val="23"/>
          <w:szCs w:val="23"/>
        </w:rPr>
      </w:pPr>
    </w:p>
    <w:p w:rsidR="00CD3CA2" w:rsidRPr="006566B8" w:rsidRDefault="00444AE0" w:rsidP="00CD3CA2">
      <w:pPr>
        <w:tabs>
          <w:tab w:val="center" w:pos="5130"/>
        </w:tabs>
        <w:jc w:val="both"/>
        <w:rPr>
          <w:sz w:val="23"/>
          <w:szCs w:val="23"/>
        </w:rPr>
      </w:pPr>
      <w:r>
        <w:rPr>
          <w:b/>
          <w:color w:val="000000"/>
          <w:sz w:val="23"/>
          <w:szCs w:val="23"/>
          <w:bdr w:val="single" w:sz="4" w:space="0" w:color="auto"/>
        </w:rPr>
        <w:t>3</w:t>
      </w:r>
      <w:r w:rsidR="00CD3CA2" w:rsidRPr="006566B8">
        <w:rPr>
          <w:b/>
          <w:color w:val="000000"/>
          <w:sz w:val="23"/>
          <w:szCs w:val="23"/>
          <w:bdr w:val="single" w:sz="4" w:space="0" w:color="auto"/>
        </w:rPr>
        <w:t>)</w:t>
      </w:r>
      <w:r w:rsidR="00CD3CA2" w:rsidRPr="006566B8">
        <w:rPr>
          <w:color w:val="000000"/>
          <w:sz w:val="23"/>
          <w:szCs w:val="23"/>
        </w:rPr>
        <w:t xml:space="preserve"> </w:t>
      </w:r>
      <w:r w:rsidR="00BC629A">
        <w:rPr>
          <w:b/>
          <w:sz w:val="23"/>
          <w:szCs w:val="23"/>
        </w:rPr>
        <w:t>Felolvasólap</w:t>
      </w:r>
      <w:r w:rsidR="00CD3CA2">
        <w:rPr>
          <w:b/>
          <w:sz w:val="23"/>
          <w:szCs w:val="23"/>
        </w:rPr>
        <w:t xml:space="preserve"> </w:t>
      </w:r>
      <w:r w:rsidR="00CD3CA2" w:rsidRPr="00974EBF">
        <w:rPr>
          <w:sz w:val="23"/>
          <w:szCs w:val="23"/>
        </w:rPr>
        <w:t>(Kbt. 66. § (5) bekezdése alapján)</w:t>
      </w:r>
      <w:r w:rsidR="00CD3CA2" w:rsidRPr="00974EBF">
        <w:rPr>
          <w:b/>
          <w:sz w:val="23"/>
          <w:szCs w:val="23"/>
        </w:rPr>
        <w:t xml:space="preserve"> </w:t>
      </w:r>
      <w:r w:rsidR="00A01921">
        <w:rPr>
          <w:sz w:val="23"/>
          <w:szCs w:val="23"/>
          <w:bdr w:val="single" w:sz="4" w:space="0" w:color="auto"/>
        </w:rPr>
        <w:t>1</w:t>
      </w:r>
      <w:r w:rsidR="00CD3CA2" w:rsidRPr="006566B8">
        <w:rPr>
          <w:sz w:val="23"/>
          <w:szCs w:val="23"/>
          <w:bdr w:val="single" w:sz="4" w:space="0" w:color="auto"/>
        </w:rPr>
        <w:t>. számú melléklet</w:t>
      </w:r>
    </w:p>
    <w:p w:rsidR="00CD3CA2" w:rsidRDefault="00CD3CA2" w:rsidP="00CD3CA2">
      <w:pPr>
        <w:tabs>
          <w:tab w:val="center" w:pos="5130"/>
        </w:tabs>
        <w:jc w:val="both"/>
        <w:rPr>
          <w:b/>
          <w:sz w:val="23"/>
          <w:szCs w:val="23"/>
        </w:rPr>
      </w:pPr>
    </w:p>
    <w:p w:rsidR="00444AE0" w:rsidRDefault="00444AE0" w:rsidP="00CD3CA2">
      <w:pPr>
        <w:tabs>
          <w:tab w:val="center" w:pos="5130"/>
        </w:tabs>
        <w:jc w:val="both"/>
        <w:rPr>
          <w:b/>
          <w:sz w:val="23"/>
          <w:szCs w:val="23"/>
        </w:rPr>
      </w:pPr>
    </w:p>
    <w:p w:rsidR="00444AE0" w:rsidRPr="006566B8" w:rsidRDefault="00444AE0" w:rsidP="00444AE0">
      <w:pPr>
        <w:numPr>
          <w:ilvl w:val="12"/>
          <w:numId w:val="0"/>
        </w:numPr>
        <w:tabs>
          <w:tab w:val="left" w:pos="-567"/>
          <w:tab w:val="left" w:pos="567"/>
        </w:tabs>
        <w:spacing w:line="300" w:lineRule="exact"/>
        <w:ind w:right="-1"/>
        <w:jc w:val="both"/>
        <w:rPr>
          <w:b/>
          <w:sz w:val="23"/>
          <w:szCs w:val="23"/>
        </w:rPr>
      </w:pPr>
      <w:r>
        <w:rPr>
          <w:b/>
          <w:sz w:val="23"/>
          <w:szCs w:val="23"/>
          <w:bdr w:val="single" w:sz="4" w:space="0" w:color="auto"/>
        </w:rPr>
        <w:t>4</w:t>
      </w:r>
      <w:r w:rsidRPr="00974EBF">
        <w:rPr>
          <w:b/>
          <w:sz w:val="23"/>
          <w:szCs w:val="23"/>
          <w:bdr w:val="single" w:sz="4" w:space="0" w:color="auto"/>
        </w:rPr>
        <w:t>)</w:t>
      </w:r>
      <w:r w:rsidRPr="00974EBF">
        <w:rPr>
          <w:b/>
          <w:sz w:val="23"/>
          <w:szCs w:val="23"/>
        </w:rPr>
        <w:t xml:space="preserve"> </w:t>
      </w:r>
      <w:r w:rsidRPr="00974EBF">
        <w:rPr>
          <w:b/>
          <w:color w:val="000000"/>
          <w:sz w:val="23"/>
          <w:szCs w:val="23"/>
        </w:rPr>
        <w:t>Ajánlattevő nyilatkozata</w:t>
      </w:r>
      <w:r w:rsidRPr="00974EBF">
        <w:rPr>
          <w:color w:val="000000"/>
          <w:sz w:val="23"/>
          <w:szCs w:val="23"/>
        </w:rPr>
        <w:t xml:space="preserve"> az eljárást megindító felhívás feltételeire, a Szerződés megkötésére és teljesítésére, valamint a kért ellenszolgáltatásra vonatkozó</w:t>
      </w:r>
      <w:r w:rsidR="00C23937">
        <w:rPr>
          <w:color w:val="000000"/>
          <w:sz w:val="23"/>
          <w:szCs w:val="23"/>
        </w:rPr>
        <w:t xml:space="preserve">an. (Kbt. 66. § (2) bekezdés) </w:t>
      </w:r>
      <w:r w:rsidR="00C23937">
        <w:rPr>
          <w:color w:val="000000"/>
          <w:sz w:val="23"/>
          <w:szCs w:val="23"/>
        </w:rPr>
        <w:br/>
      </w:r>
      <w:r w:rsidRPr="00974EBF">
        <w:rPr>
          <w:sz w:val="23"/>
          <w:szCs w:val="23"/>
        </w:rPr>
        <w:t xml:space="preserve"> </w:t>
      </w:r>
      <w:r w:rsidR="00A01921">
        <w:rPr>
          <w:color w:val="000000"/>
          <w:sz w:val="23"/>
          <w:szCs w:val="23"/>
          <w:bdr w:val="single" w:sz="4" w:space="0" w:color="auto"/>
        </w:rPr>
        <w:t>2</w:t>
      </w:r>
      <w:r w:rsidRPr="00974EBF">
        <w:rPr>
          <w:color w:val="000000"/>
          <w:sz w:val="23"/>
          <w:szCs w:val="23"/>
          <w:bdr w:val="single" w:sz="4" w:space="0" w:color="auto"/>
        </w:rPr>
        <w:t>. számú melléklet</w:t>
      </w:r>
    </w:p>
    <w:p w:rsidR="00CD3CA2" w:rsidRDefault="00CD3CA2" w:rsidP="00CD3CA2">
      <w:pPr>
        <w:tabs>
          <w:tab w:val="center" w:pos="5130"/>
        </w:tabs>
        <w:spacing w:line="300" w:lineRule="exact"/>
        <w:jc w:val="both"/>
        <w:rPr>
          <w:b/>
          <w:sz w:val="23"/>
          <w:szCs w:val="23"/>
        </w:rPr>
      </w:pPr>
    </w:p>
    <w:p w:rsidR="00ED7F8A" w:rsidRPr="006566B8" w:rsidRDefault="00ED7F8A" w:rsidP="00CD3CA2">
      <w:pPr>
        <w:tabs>
          <w:tab w:val="center" w:pos="5130"/>
        </w:tabs>
        <w:spacing w:line="300" w:lineRule="exact"/>
        <w:jc w:val="both"/>
        <w:rPr>
          <w:b/>
          <w:sz w:val="23"/>
          <w:szCs w:val="23"/>
        </w:rPr>
      </w:pPr>
    </w:p>
    <w:p w:rsidR="00A1425D" w:rsidRDefault="00444AE0" w:rsidP="00CD3CA2">
      <w:pPr>
        <w:tabs>
          <w:tab w:val="center" w:pos="5130"/>
        </w:tabs>
        <w:spacing w:line="300" w:lineRule="exact"/>
        <w:jc w:val="both"/>
        <w:rPr>
          <w:color w:val="000000"/>
          <w:sz w:val="23"/>
          <w:szCs w:val="23"/>
        </w:rPr>
      </w:pPr>
      <w:r>
        <w:rPr>
          <w:b/>
          <w:sz w:val="23"/>
          <w:szCs w:val="23"/>
          <w:bdr w:val="single" w:sz="4" w:space="0" w:color="auto"/>
        </w:rPr>
        <w:t>5</w:t>
      </w:r>
      <w:r w:rsidR="00CD3CA2" w:rsidRPr="00974EBF">
        <w:rPr>
          <w:b/>
          <w:sz w:val="23"/>
          <w:szCs w:val="23"/>
          <w:bdr w:val="single" w:sz="4" w:space="0" w:color="auto"/>
        </w:rPr>
        <w:t>)</w:t>
      </w:r>
      <w:r w:rsidR="00CD3CA2" w:rsidRPr="00974EBF">
        <w:rPr>
          <w:b/>
          <w:sz w:val="23"/>
          <w:szCs w:val="23"/>
        </w:rPr>
        <w:t xml:space="preserve"> </w:t>
      </w:r>
      <w:r w:rsidR="00CD3CA2" w:rsidRPr="00974EBF">
        <w:rPr>
          <w:b/>
          <w:color w:val="000000"/>
          <w:sz w:val="23"/>
          <w:szCs w:val="23"/>
        </w:rPr>
        <w:t>Ajánlattevő nyilatkozata</w:t>
      </w:r>
      <w:r w:rsidR="00CD3CA2" w:rsidRPr="00974EBF">
        <w:rPr>
          <w:color w:val="000000"/>
          <w:sz w:val="23"/>
          <w:szCs w:val="23"/>
        </w:rPr>
        <w:t xml:space="preserve"> arról, hogy a kis- és középvállalkozásokról, fejlődésük támogatásáról szóló törvény szerint mikro-, kis- vagy középvállalkozásnak minősül-e. (Kbt. 66. § (4)</w:t>
      </w:r>
      <w:r>
        <w:rPr>
          <w:color w:val="000000"/>
          <w:sz w:val="23"/>
          <w:szCs w:val="23"/>
        </w:rPr>
        <w:t xml:space="preserve"> bekezdés).</w:t>
      </w:r>
    </w:p>
    <w:p w:rsidR="00444AE0" w:rsidRDefault="00444AE0" w:rsidP="00CD3CA2">
      <w:pPr>
        <w:tabs>
          <w:tab w:val="center" w:pos="5130"/>
        </w:tabs>
        <w:spacing w:line="300" w:lineRule="exact"/>
        <w:jc w:val="both"/>
        <w:rPr>
          <w:color w:val="000000"/>
          <w:sz w:val="23"/>
          <w:szCs w:val="23"/>
        </w:rPr>
      </w:pPr>
      <w:r>
        <w:rPr>
          <w:color w:val="000000"/>
          <w:sz w:val="23"/>
          <w:szCs w:val="23"/>
        </w:rPr>
        <w:t xml:space="preserve"> </w:t>
      </w:r>
      <w:r w:rsidR="00A01921">
        <w:rPr>
          <w:sz w:val="23"/>
          <w:szCs w:val="23"/>
          <w:bdr w:val="single" w:sz="4" w:space="0" w:color="auto"/>
        </w:rPr>
        <w:t>3</w:t>
      </w:r>
      <w:r w:rsidRPr="006566B8">
        <w:rPr>
          <w:sz w:val="23"/>
          <w:szCs w:val="23"/>
          <w:bdr w:val="single" w:sz="4" w:space="0" w:color="auto"/>
        </w:rPr>
        <w:t>. számú melléklet</w:t>
      </w:r>
    </w:p>
    <w:p w:rsidR="00BF6B73" w:rsidRPr="00ED7F8A" w:rsidRDefault="00CD3CA2" w:rsidP="00CD3CA2">
      <w:pPr>
        <w:tabs>
          <w:tab w:val="center" w:pos="5130"/>
        </w:tabs>
        <w:spacing w:line="300" w:lineRule="exact"/>
        <w:jc w:val="both"/>
        <w:rPr>
          <w:b/>
          <w:sz w:val="23"/>
          <w:szCs w:val="23"/>
        </w:rPr>
      </w:pPr>
      <w:r w:rsidRPr="00974EBF">
        <w:rPr>
          <w:color w:val="000000"/>
          <w:sz w:val="23"/>
          <w:szCs w:val="23"/>
        </w:rPr>
        <w:lastRenderedPageBreak/>
        <w:t xml:space="preserve"> </w:t>
      </w:r>
    </w:p>
    <w:p w:rsidR="00BF6B73" w:rsidRPr="00220A73" w:rsidRDefault="00BF6B73" w:rsidP="00CD3CA2">
      <w:pPr>
        <w:tabs>
          <w:tab w:val="center" w:pos="5130"/>
        </w:tabs>
        <w:spacing w:line="300" w:lineRule="exact"/>
        <w:jc w:val="both"/>
        <w:rPr>
          <w:b/>
          <w:sz w:val="23"/>
          <w:szCs w:val="23"/>
          <w:highlight w:val="yellow"/>
        </w:rPr>
      </w:pPr>
    </w:p>
    <w:p w:rsidR="00CD3CA2" w:rsidRPr="00DB5EE3" w:rsidRDefault="00444AE0" w:rsidP="00444AE0">
      <w:pPr>
        <w:autoSpaceDE w:val="0"/>
        <w:autoSpaceDN w:val="0"/>
        <w:adjustRightInd w:val="0"/>
        <w:spacing w:line="360" w:lineRule="auto"/>
        <w:jc w:val="both"/>
        <w:rPr>
          <w:sz w:val="23"/>
          <w:szCs w:val="23"/>
        </w:rPr>
      </w:pPr>
      <w:r>
        <w:rPr>
          <w:b/>
          <w:sz w:val="23"/>
          <w:szCs w:val="23"/>
          <w:bdr w:val="single" w:sz="4" w:space="0" w:color="auto"/>
        </w:rPr>
        <w:t>6</w:t>
      </w:r>
      <w:r w:rsidR="00CD3CA2" w:rsidRPr="00DB5EE3">
        <w:rPr>
          <w:b/>
          <w:sz w:val="23"/>
          <w:szCs w:val="23"/>
          <w:bdr w:val="single" w:sz="4" w:space="0" w:color="auto"/>
        </w:rPr>
        <w:t>)</w:t>
      </w:r>
      <w:r w:rsidR="00CD3CA2" w:rsidRPr="00DB5EE3">
        <w:rPr>
          <w:b/>
          <w:sz w:val="23"/>
          <w:szCs w:val="23"/>
        </w:rPr>
        <w:t xml:space="preserve"> </w:t>
      </w:r>
      <w:r w:rsidR="00CD3CA2" w:rsidRPr="00DB5EE3">
        <w:rPr>
          <w:b/>
          <w:sz w:val="23"/>
          <w:szCs w:val="23"/>
          <w:u w:val="single"/>
        </w:rPr>
        <w:t>Az ajánlattevő nyilatkozatai alvállalkozókról</w:t>
      </w:r>
      <w:r w:rsidR="00CD3CA2" w:rsidRPr="00DB5EE3">
        <w:rPr>
          <w:b/>
          <w:sz w:val="23"/>
          <w:szCs w:val="23"/>
        </w:rPr>
        <w:t>:</w:t>
      </w:r>
      <w:r w:rsidR="00CD3CA2">
        <w:rPr>
          <w:b/>
          <w:sz w:val="23"/>
          <w:szCs w:val="23"/>
        </w:rPr>
        <w:t xml:space="preserve"> </w:t>
      </w:r>
      <w:r w:rsidR="00CD3CA2" w:rsidRPr="00DB5EE3">
        <w:rPr>
          <w:sz w:val="23"/>
          <w:szCs w:val="23"/>
        </w:rPr>
        <w:t>Kbt. 66.§ (6) bekezdés alapján</w:t>
      </w:r>
      <w:r>
        <w:rPr>
          <w:sz w:val="23"/>
          <w:szCs w:val="23"/>
        </w:rPr>
        <w:t xml:space="preserve">. </w:t>
      </w:r>
      <w:r w:rsidR="00CD3CA2" w:rsidRPr="00DB5EE3">
        <w:rPr>
          <w:sz w:val="23"/>
          <w:szCs w:val="23"/>
        </w:rPr>
        <w:t xml:space="preserve"> </w:t>
      </w:r>
      <w:r w:rsidR="00A01921">
        <w:rPr>
          <w:sz w:val="23"/>
          <w:szCs w:val="23"/>
          <w:bdr w:val="single" w:sz="4" w:space="0" w:color="auto"/>
        </w:rPr>
        <w:t>4</w:t>
      </w:r>
      <w:r w:rsidRPr="006566B8">
        <w:rPr>
          <w:sz w:val="23"/>
          <w:szCs w:val="23"/>
          <w:bdr w:val="single" w:sz="4" w:space="0" w:color="auto"/>
        </w:rPr>
        <w:t>. számú melléklet</w:t>
      </w:r>
      <w:r w:rsidRPr="00DB5EE3">
        <w:rPr>
          <w:sz w:val="23"/>
          <w:szCs w:val="23"/>
        </w:rPr>
        <w:t xml:space="preserve"> </w:t>
      </w:r>
      <w:r w:rsidR="00CD3CA2" w:rsidRPr="00DB5EE3">
        <w:rPr>
          <w:sz w:val="23"/>
          <w:szCs w:val="23"/>
        </w:rPr>
        <w:t>A „nem leges tartalmú” nyilatkozatok is benyújtandók.</w:t>
      </w:r>
    </w:p>
    <w:p w:rsidR="00ED7F8A" w:rsidRPr="006566B8" w:rsidRDefault="00ED7F8A" w:rsidP="00CD3CA2">
      <w:pPr>
        <w:autoSpaceDE w:val="0"/>
        <w:autoSpaceDN w:val="0"/>
        <w:adjustRightInd w:val="0"/>
        <w:spacing w:line="300" w:lineRule="exact"/>
        <w:jc w:val="both"/>
        <w:rPr>
          <w:sz w:val="23"/>
          <w:szCs w:val="23"/>
        </w:rPr>
      </w:pPr>
    </w:p>
    <w:p w:rsidR="00CD3CA2" w:rsidRPr="002A2D67" w:rsidRDefault="00444AE0" w:rsidP="00CD3CA2">
      <w:pPr>
        <w:tabs>
          <w:tab w:val="left" w:pos="993"/>
          <w:tab w:val="right" w:leader="underscore" w:pos="9072"/>
        </w:tabs>
        <w:jc w:val="both"/>
        <w:rPr>
          <w:sz w:val="23"/>
          <w:szCs w:val="23"/>
        </w:rPr>
      </w:pPr>
      <w:r>
        <w:rPr>
          <w:b/>
          <w:sz w:val="23"/>
          <w:szCs w:val="23"/>
          <w:bdr w:val="single" w:sz="4" w:space="0" w:color="auto"/>
        </w:rPr>
        <w:t>7</w:t>
      </w:r>
      <w:r w:rsidR="00CD3CA2" w:rsidRPr="006566B8">
        <w:rPr>
          <w:b/>
          <w:sz w:val="23"/>
          <w:szCs w:val="23"/>
          <w:bdr w:val="single" w:sz="4" w:space="0" w:color="auto"/>
        </w:rPr>
        <w:t>)</w:t>
      </w:r>
      <w:r w:rsidR="00CD3CA2" w:rsidRPr="006566B8">
        <w:rPr>
          <w:b/>
          <w:sz w:val="23"/>
          <w:szCs w:val="23"/>
        </w:rPr>
        <w:t xml:space="preserve"> </w:t>
      </w:r>
      <w:r w:rsidR="00CD3CA2" w:rsidRPr="002A2D67">
        <w:rPr>
          <w:b/>
          <w:sz w:val="23"/>
          <w:szCs w:val="23"/>
        </w:rPr>
        <w:t>A</w:t>
      </w:r>
      <w:r w:rsidR="002A2D67">
        <w:rPr>
          <w:b/>
          <w:sz w:val="23"/>
          <w:szCs w:val="23"/>
        </w:rPr>
        <w:t>jánlattevő</w:t>
      </w:r>
      <w:r w:rsidR="00CD3CA2" w:rsidRPr="002A2D67">
        <w:rPr>
          <w:b/>
          <w:sz w:val="23"/>
          <w:szCs w:val="23"/>
        </w:rPr>
        <w:t xml:space="preserve"> </w:t>
      </w:r>
      <w:r w:rsidR="00ED7F8A">
        <w:rPr>
          <w:b/>
          <w:sz w:val="23"/>
          <w:szCs w:val="23"/>
        </w:rPr>
        <w:t>Kbt. 67. § (1)</w:t>
      </w:r>
      <w:r w:rsidR="00ED1222">
        <w:rPr>
          <w:b/>
          <w:sz w:val="23"/>
          <w:szCs w:val="23"/>
        </w:rPr>
        <w:t xml:space="preserve"> és (4)</w:t>
      </w:r>
      <w:r w:rsidR="002A2D67">
        <w:rPr>
          <w:b/>
          <w:sz w:val="23"/>
          <w:szCs w:val="23"/>
        </w:rPr>
        <w:t xml:space="preserve"> bekezdése szerinti nyilatkozata </w:t>
      </w:r>
    </w:p>
    <w:p w:rsidR="00CD3CA2" w:rsidRPr="006566B8" w:rsidRDefault="00CD3CA2" w:rsidP="00CD3CA2">
      <w:pPr>
        <w:spacing w:line="280" w:lineRule="exact"/>
        <w:jc w:val="both"/>
        <w:rPr>
          <w:sz w:val="23"/>
          <w:szCs w:val="23"/>
        </w:rPr>
      </w:pPr>
    </w:p>
    <w:p w:rsidR="00ED1222" w:rsidRDefault="0086496F" w:rsidP="00ED1222">
      <w:pPr>
        <w:autoSpaceDE w:val="0"/>
        <w:autoSpaceDN w:val="0"/>
        <w:adjustRightInd w:val="0"/>
        <w:ind w:left="426"/>
        <w:jc w:val="both"/>
        <w:rPr>
          <w:b/>
          <w:sz w:val="23"/>
          <w:szCs w:val="23"/>
        </w:rPr>
      </w:pPr>
      <w:r>
        <w:rPr>
          <w:b/>
          <w:sz w:val="23"/>
          <w:szCs w:val="23"/>
        </w:rPr>
        <w:t>7</w:t>
      </w:r>
      <w:r w:rsidR="000674FF">
        <w:rPr>
          <w:b/>
          <w:sz w:val="23"/>
          <w:szCs w:val="23"/>
        </w:rPr>
        <w:t>.A) Az ajánlattevő nyilatkozata</w:t>
      </w:r>
      <w:r w:rsidR="00ED1222">
        <w:rPr>
          <w:b/>
          <w:sz w:val="23"/>
          <w:szCs w:val="23"/>
        </w:rPr>
        <w:t xml:space="preserve"> </w:t>
      </w:r>
      <w:r w:rsidR="00ED1222">
        <w:rPr>
          <w:sz w:val="23"/>
          <w:szCs w:val="23"/>
        </w:rPr>
        <w:t>arról, hogy nem tartozik a felhívásban meghatározott kizáró okok hatálya alá</w:t>
      </w:r>
      <w:r w:rsidR="00566528">
        <w:rPr>
          <w:sz w:val="23"/>
          <w:szCs w:val="23"/>
        </w:rPr>
        <w:t>.</w:t>
      </w:r>
      <w:r w:rsidR="00ED1222">
        <w:rPr>
          <w:sz w:val="23"/>
          <w:szCs w:val="23"/>
        </w:rPr>
        <w:t xml:space="preserve"> </w:t>
      </w:r>
    </w:p>
    <w:p w:rsidR="00CD3CA2" w:rsidRPr="006566B8" w:rsidRDefault="00CD3CA2" w:rsidP="00CD3CA2">
      <w:pPr>
        <w:autoSpaceDE w:val="0"/>
        <w:autoSpaceDN w:val="0"/>
        <w:adjustRightInd w:val="0"/>
        <w:ind w:left="426"/>
        <w:jc w:val="both"/>
        <w:rPr>
          <w:b/>
          <w:i/>
          <w:sz w:val="23"/>
          <w:szCs w:val="23"/>
        </w:rPr>
      </w:pPr>
      <w:r w:rsidRPr="00DB5EE3">
        <w:rPr>
          <w:sz w:val="23"/>
          <w:szCs w:val="23"/>
        </w:rPr>
        <w:t xml:space="preserve"> </w:t>
      </w:r>
      <w:r w:rsidR="007032FA">
        <w:rPr>
          <w:sz w:val="23"/>
          <w:szCs w:val="23"/>
          <w:bdr w:val="single" w:sz="4" w:space="0" w:color="auto"/>
        </w:rPr>
        <w:t>5</w:t>
      </w:r>
      <w:r w:rsidR="0086496F" w:rsidRPr="006566B8">
        <w:rPr>
          <w:sz w:val="23"/>
          <w:szCs w:val="23"/>
          <w:bdr w:val="single" w:sz="4" w:space="0" w:color="auto"/>
        </w:rPr>
        <w:t>. számú melléklet</w:t>
      </w:r>
      <w:r w:rsidR="0086496F">
        <w:rPr>
          <w:b/>
          <w:i/>
          <w:sz w:val="23"/>
          <w:szCs w:val="23"/>
        </w:rPr>
        <w:t xml:space="preserve"> </w:t>
      </w:r>
      <w:r>
        <w:rPr>
          <w:b/>
          <w:i/>
          <w:sz w:val="23"/>
          <w:szCs w:val="23"/>
        </w:rPr>
        <w:t>*</w:t>
      </w:r>
      <w:r w:rsidRPr="00DB5EE3">
        <w:rPr>
          <w:b/>
          <w:i/>
          <w:sz w:val="23"/>
          <w:szCs w:val="23"/>
        </w:rPr>
        <w:t>.</w:t>
      </w:r>
      <w:r w:rsidRPr="006566B8">
        <w:rPr>
          <w:b/>
          <w:i/>
          <w:sz w:val="23"/>
          <w:szCs w:val="23"/>
        </w:rPr>
        <w:t xml:space="preserve"> </w:t>
      </w:r>
    </w:p>
    <w:p w:rsidR="00CD3CA2" w:rsidRPr="006566B8" w:rsidRDefault="00CD3CA2" w:rsidP="00CD3CA2">
      <w:pPr>
        <w:autoSpaceDE w:val="0"/>
        <w:autoSpaceDN w:val="0"/>
        <w:adjustRightInd w:val="0"/>
        <w:jc w:val="both"/>
        <w:rPr>
          <w:sz w:val="23"/>
          <w:szCs w:val="23"/>
        </w:rPr>
      </w:pPr>
    </w:p>
    <w:p w:rsidR="00CD3CA2" w:rsidRPr="006566B8" w:rsidRDefault="0086496F" w:rsidP="00CD3CA2">
      <w:pPr>
        <w:autoSpaceDE w:val="0"/>
        <w:autoSpaceDN w:val="0"/>
        <w:adjustRightInd w:val="0"/>
        <w:ind w:left="426"/>
        <w:jc w:val="both"/>
        <w:rPr>
          <w:b/>
          <w:bCs/>
          <w:color w:val="FF0000"/>
          <w:sz w:val="23"/>
          <w:szCs w:val="23"/>
        </w:rPr>
      </w:pPr>
      <w:r>
        <w:rPr>
          <w:b/>
          <w:sz w:val="23"/>
          <w:szCs w:val="23"/>
        </w:rPr>
        <w:t>7</w:t>
      </w:r>
      <w:r w:rsidR="00CD3CA2" w:rsidRPr="006566B8">
        <w:rPr>
          <w:b/>
          <w:sz w:val="23"/>
          <w:szCs w:val="23"/>
        </w:rPr>
        <w:t>.B)</w:t>
      </w:r>
      <w:r w:rsidR="00CD3CA2" w:rsidRPr="006566B8">
        <w:rPr>
          <w:sz w:val="23"/>
          <w:szCs w:val="23"/>
        </w:rPr>
        <w:t xml:space="preserve"> Az ajánlattevőnek </w:t>
      </w:r>
      <w:r w:rsidR="00CD3CA2" w:rsidRPr="006566B8">
        <w:rPr>
          <w:b/>
          <w:sz w:val="23"/>
          <w:szCs w:val="23"/>
        </w:rPr>
        <w:t xml:space="preserve">a Kbt. </w:t>
      </w:r>
      <w:r w:rsidR="00CD3CA2">
        <w:rPr>
          <w:b/>
          <w:sz w:val="23"/>
          <w:szCs w:val="23"/>
        </w:rPr>
        <w:t>62</w:t>
      </w:r>
      <w:r w:rsidR="00CD3CA2" w:rsidRPr="006566B8">
        <w:rPr>
          <w:b/>
          <w:sz w:val="23"/>
          <w:szCs w:val="23"/>
        </w:rPr>
        <w:t xml:space="preserve">. § (1) bekezdés </w:t>
      </w:r>
      <w:r w:rsidR="00CD3CA2" w:rsidRPr="006566B8">
        <w:rPr>
          <w:b/>
          <w:iCs/>
          <w:sz w:val="23"/>
          <w:szCs w:val="23"/>
        </w:rPr>
        <w:t xml:space="preserve">k) </w:t>
      </w:r>
      <w:r w:rsidR="00CD3CA2" w:rsidRPr="006566B8">
        <w:rPr>
          <w:b/>
          <w:sz w:val="23"/>
          <w:szCs w:val="23"/>
        </w:rPr>
        <w:t xml:space="preserve">pont </w:t>
      </w:r>
      <w:proofErr w:type="spellStart"/>
      <w:r w:rsidR="00CD3CA2" w:rsidRPr="006566B8">
        <w:rPr>
          <w:b/>
          <w:iCs/>
          <w:sz w:val="23"/>
          <w:szCs w:val="23"/>
        </w:rPr>
        <w:t>k</w:t>
      </w:r>
      <w:r w:rsidR="00CD3CA2">
        <w:rPr>
          <w:b/>
          <w:iCs/>
          <w:sz w:val="23"/>
          <w:szCs w:val="23"/>
        </w:rPr>
        <w:t>b</w:t>
      </w:r>
      <w:proofErr w:type="spellEnd"/>
      <w:r w:rsidR="00CD3CA2" w:rsidRPr="006566B8">
        <w:rPr>
          <w:b/>
          <w:iCs/>
          <w:sz w:val="23"/>
          <w:szCs w:val="23"/>
        </w:rPr>
        <w:t xml:space="preserve">) </w:t>
      </w:r>
      <w:r w:rsidR="00CD3CA2" w:rsidRPr="006566B8">
        <w:rPr>
          <w:b/>
          <w:sz w:val="23"/>
          <w:szCs w:val="23"/>
        </w:rPr>
        <w:t>pontját az alábbiak szerint kell igazolnia</w:t>
      </w:r>
      <w:r w:rsidR="00CD3CA2" w:rsidRPr="006566B8">
        <w:rPr>
          <w:sz w:val="23"/>
          <w:szCs w:val="23"/>
        </w:rPr>
        <w:t>:</w:t>
      </w:r>
    </w:p>
    <w:tbl>
      <w:tblPr>
        <w:tblW w:w="907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6520"/>
      </w:tblGrid>
      <w:tr w:rsidR="00CD3CA2" w:rsidRPr="006566B8" w:rsidTr="00A1425D">
        <w:tc>
          <w:tcPr>
            <w:tcW w:w="2552" w:type="dxa"/>
          </w:tcPr>
          <w:p w:rsidR="00CD3CA2" w:rsidRPr="006566B8" w:rsidRDefault="00CD3CA2" w:rsidP="00FE41D7">
            <w:pPr>
              <w:autoSpaceDE w:val="0"/>
              <w:autoSpaceDN w:val="0"/>
              <w:adjustRightInd w:val="0"/>
              <w:jc w:val="both"/>
              <w:rPr>
                <w:b/>
                <w:bCs/>
                <w:i/>
                <w:sz w:val="23"/>
                <w:szCs w:val="23"/>
                <w:u w:val="single"/>
              </w:rPr>
            </w:pPr>
          </w:p>
        </w:tc>
        <w:tc>
          <w:tcPr>
            <w:tcW w:w="6520" w:type="dxa"/>
          </w:tcPr>
          <w:p w:rsidR="00CD3CA2" w:rsidRPr="006566B8" w:rsidRDefault="00CD3CA2" w:rsidP="00FE41D7">
            <w:pPr>
              <w:autoSpaceDE w:val="0"/>
              <w:autoSpaceDN w:val="0"/>
              <w:adjustRightInd w:val="0"/>
              <w:jc w:val="center"/>
              <w:rPr>
                <w:b/>
                <w:sz w:val="23"/>
                <w:szCs w:val="23"/>
              </w:rPr>
            </w:pPr>
            <w:r w:rsidRPr="006566B8">
              <w:rPr>
                <w:b/>
                <w:sz w:val="23"/>
                <w:szCs w:val="23"/>
              </w:rPr>
              <w:t>Igazolási mód</w:t>
            </w:r>
            <w:r>
              <w:rPr>
                <w:b/>
                <w:sz w:val="23"/>
                <w:szCs w:val="23"/>
              </w:rPr>
              <w:t>*</w:t>
            </w:r>
          </w:p>
          <w:p w:rsidR="00CD3CA2" w:rsidRPr="006566B8" w:rsidRDefault="00CD3CA2" w:rsidP="00FE41D7">
            <w:pPr>
              <w:autoSpaceDE w:val="0"/>
              <w:autoSpaceDN w:val="0"/>
              <w:adjustRightInd w:val="0"/>
              <w:jc w:val="center"/>
              <w:rPr>
                <w:b/>
                <w:bCs/>
                <w:i/>
                <w:color w:val="FF0000"/>
                <w:sz w:val="23"/>
                <w:szCs w:val="23"/>
                <w:u w:val="single"/>
              </w:rPr>
            </w:pPr>
          </w:p>
        </w:tc>
      </w:tr>
      <w:tr w:rsidR="00CD3CA2" w:rsidRPr="006566B8" w:rsidTr="00A1425D">
        <w:tc>
          <w:tcPr>
            <w:tcW w:w="2552" w:type="dxa"/>
          </w:tcPr>
          <w:p w:rsidR="00CD3CA2" w:rsidRPr="006566B8" w:rsidRDefault="00CD3CA2" w:rsidP="00FE41D7">
            <w:pPr>
              <w:rPr>
                <w:sz w:val="23"/>
                <w:szCs w:val="23"/>
              </w:rPr>
            </w:pPr>
            <w:r w:rsidRPr="006566B8">
              <w:rPr>
                <w:b/>
                <w:bCs/>
                <w:i/>
                <w:sz w:val="23"/>
                <w:szCs w:val="23"/>
                <w:u w:val="single"/>
              </w:rPr>
              <w:t xml:space="preserve">Kbt. </w:t>
            </w:r>
            <w:r>
              <w:rPr>
                <w:b/>
                <w:bCs/>
                <w:i/>
                <w:sz w:val="23"/>
                <w:szCs w:val="23"/>
                <w:u w:val="single"/>
              </w:rPr>
              <w:t>62</w:t>
            </w:r>
            <w:r w:rsidRPr="006566B8">
              <w:rPr>
                <w:b/>
                <w:bCs/>
                <w:i/>
                <w:sz w:val="23"/>
                <w:szCs w:val="23"/>
                <w:u w:val="single"/>
              </w:rPr>
              <w:t xml:space="preserve">. § </w:t>
            </w:r>
            <w:r w:rsidRPr="006566B8">
              <w:rPr>
                <w:b/>
                <w:i/>
                <w:sz w:val="23"/>
                <w:szCs w:val="23"/>
                <w:u w:val="single"/>
              </w:rPr>
              <w:t xml:space="preserve">(1) bekezdés  </w:t>
            </w:r>
            <w:r w:rsidRPr="006566B8">
              <w:rPr>
                <w:b/>
                <w:i/>
                <w:iCs/>
                <w:sz w:val="23"/>
                <w:szCs w:val="23"/>
                <w:u w:val="single"/>
              </w:rPr>
              <w:t>k) pontra vonatkozóan</w:t>
            </w:r>
          </w:p>
        </w:tc>
        <w:tc>
          <w:tcPr>
            <w:tcW w:w="6520" w:type="dxa"/>
          </w:tcPr>
          <w:p w:rsidR="00CD3CA2" w:rsidRPr="006566B8" w:rsidRDefault="00CD3CA2" w:rsidP="00FE41D7">
            <w:pPr>
              <w:autoSpaceDE w:val="0"/>
              <w:autoSpaceDN w:val="0"/>
              <w:adjustRightInd w:val="0"/>
              <w:jc w:val="both"/>
              <w:rPr>
                <w:b/>
                <w:i/>
                <w:sz w:val="23"/>
                <w:szCs w:val="23"/>
              </w:rPr>
            </w:pPr>
            <w:proofErr w:type="spellStart"/>
            <w:r w:rsidRPr="006566B8">
              <w:rPr>
                <w:b/>
                <w:i/>
                <w:iCs/>
                <w:sz w:val="23"/>
                <w:szCs w:val="23"/>
              </w:rPr>
              <w:t>k</w:t>
            </w:r>
            <w:r>
              <w:rPr>
                <w:b/>
                <w:i/>
                <w:iCs/>
                <w:sz w:val="23"/>
                <w:szCs w:val="23"/>
              </w:rPr>
              <w:t>b</w:t>
            </w:r>
            <w:proofErr w:type="spellEnd"/>
            <w:r w:rsidRPr="006566B8">
              <w:rPr>
                <w:b/>
                <w:i/>
                <w:iCs/>
                <w:sz w:val="23"/>
                <w:szCs w:val="23"/>
              </w:rPr>
              <w:t>)</w:t>
            </w:r>
            <w:r w:rsidRPr="006566B8">
              <w:rPr>
                <w:i/>
                <w:iCs/>
                <w:sz w:val="23"/>
                <w:szCs w:val="23"/>
              </w:rPr>
              <w:t xml:space="preserve"> </w:t>
            </w:r>
            <w:r w:rsidRPr="005B435D">
              <w:rPr>
                <w:iCs/>
                <w:sz w:val="23"/>
                <w:szCs w:val="23"/>
              </w:rPr>
              <w:t>alpontja tekintetében</w:t>
            </w:r>
            <w:r>
              <w:rPr>
                <w:i/>
                <w:iCs/>
                <w:sz w:val="23"/>
                <w:szCs w:val="23"/>
              </w:rPr>
              <w:t xml:space="preserve"> </w:t>
            </w:r>
            <w:r>
              <w:rPr>
                <w:sz w:val="23"/>
                <w:szCs w:val="23"/>
              </w:rPr>
              <w:t>az ajánlattevő</w:t>
            </w:r>
            <w:r w:rsidRPr="005B435D">
              <w:rPr>
                <w:sz w:val="23"/>
                <w:szCs w:val="23"/>
              </w:rPr>
              <w:t xml:space="preserve"> nyilatkozata arról, hogy olyan társaságnak minősül-e, melyet nem jegyeznek szabályozott tőzsdén, vagy amelyet szabályozott tőzsdén jegyeznek; ha az ajánlattevőt vagy részvételre jelentkezőt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5B435D">
              <w:rPr>
                <w:sz w:val="23"/>
                <w:szCs w:val="23"/>
              </w:rPr>
              <w:t>ra</w:t>
            </w:r>
            <w:proofErr w:type="spellEnd"/>
            <w:r w:rsidRPr="005B435D">
              <w:rPr>
                <w:sz w:val="23"/>
                <w:szCs w:val="23"/>
              </w:rPr>
              <w:t>)</w:t>
            </w:r>
            <w:proofErr w:type="spellStart"/>
            <w:r w:rsidRPr="005B435D">
              <w:rPr>
                <w:sz w:val="23"/>
                <w:szCs w:val="23"/>
              </w:rPr>
              <w:t>-rb</w:t>
            </w:r>
            <w:proofErr w:type="spellEnd"/>
            <w:r w:rsidRPr="005B435D">
              <w:rPr>
                <w:sz w:val="23"/>
                <w:szCs w:val="23"/>
              </w:rPr>
              <w:t xml:space="preserve">) vagy </w:t>
            </w:r>
            <w:proofErr w:type="spellStart"/>
            <w:r w:rsidRPr="005B435D">
              <w:rPr>
                <w:sz w:val="23"/>
                <w:szCs w:val="23"/>
              </w:rPr>
              <w:t>rc</w:t>
            </w:r>
            <w:proofErr w:type="spellEnd"/>
            <w:r w:rsidRPr="005B435D">
              <w:rPr>
                <w:sz w:val="23"/>
                <w:szCs w:val="23"/>
              </w:rPr>
              <w:t>)</w:t>
            </w:r>
            <w:proofErr w:type="spellStart"/>
            <w:r w:rsidRPr="005B435D">
              <w:rPr>
                <w:sz w:val="23"/>
                <w:szCs w:val="23"/>
              </w:rPr>
              <w:t>-rd</w:t>
            </w:r>
            <w:proofErr w:type="spellEnd"/>
            <w:r w:rsidRPr="005B435D">
              <w:rPr>
                <w:sz w:val="23"/>
                <w:szCs w:val="23"/>
              </w:rPr>
              <w:t xml:space="preserve">) alpontja szerint definiált valamennyi tényleges tulajdonos nevének és állandó lakóhelyének bemutatását tartalmazó nyilatkozatot szükséges benyújtani; ha a gazdasági szereplőnek nincs a pénzmosásról szóló törvény 3. § r) pont </w:t>
            </w:r>
            <w:proofErr w:type="spellStart"/>
            <w:r w:rsidRPr="005B435D">
              <w:rPr>
                <w:sz w:val="23"/>
                <w:szCs w:val="23"/>
              </w:rPr>
              <w:t>ra</w:t>
            </w:r>
            <w:proofErr w:type="spellEnd"/>
            <w:r w:rsidRPr="005B435D">
              <w:rPr>
                <w:sz w:val="23"/>
                <w:szCs w:val="23"/>
              </w:rPr>
              <w:t>)</w:t>
            </w:r>
            <w:proofErr w:type="spellStart"/>
            <w:r w:rsidRPr="005B435D">
              <w:rPr>
                <w:sz w:val="23"/>
                <w:szCs w:val="23"/>
              </w:rPr>
              <w:t>-rb</w:t>
            </w:r>
            <w:proofErr w:type="spellEnd"/>
            <w:r w:rsidRPr="005B435D">
              <w:rPr>
                <w:sz w:val="23"/>
                <w:szCs w:val="23"/>
              </w:rPr>
              <w:t xml:space="preserve">) vagy </w:t>
            </w:r>
            <w:proofErr w:type="spellStart"/>
            <w:r w:rsidRPr="005B435D">
              <w:rPr>
                <w:sz w:val="23"/>
                <w:szCs w:val="23"/>
              </w:rPr>
              <w:t>rc</w:t>
            </w:r>
            <w:proofErr w:type="spellEnd"/>
            <w:r w:rsidRPr="005B435D">
              <w:rPr>
                <w:sz w:val="23"/>
                <w:szCs w:val="23"/>
              </w:rPr>
              <w:t>)</w:t>
            </w:r>
            <w:proofErr w:type="spellStart"/>
            <w:r w:rsidRPr="005B435D">
              <w:rPr>
                <w:sz w:val="23"/>
                <w:szCs w:val="23"/>
              </w:rPr>
              <w:t>-rd</w:t>
            </w:r>
            <w:proofErr w:type="spellEnd"/>
            <w:r w:rsidRPr="005B435D">
              <w:rPr>
                <w:sz w:val="23"/>
                <w:szCs w:val="23"/>
              </w:rPr>
              <w:t>) alpontja szerinti tényleges tulajdonosa, úgy erre vonatkozó nyilatkozatot szükséges csatolni</w:t>
            </w:r>
            <w:r w:rsidRPr="006566B8">
              <w:rPr>
                <w:sz w:val="23"/>
                <w:szCs w:val="23"/>
              </w:rPr>
              <w:t xml:space="preserve">; </w:t>
            </w:r>
            <w:r w:rsidR="00412319">
              <w:rPr>
                <w:sz w:val="23"/>
                <w:szCs w:val="23"/>
                <w:bdr w:val="single" w:sz="4" w:space="0" w:color="auto"/>
              </w:rPr>
              <w:t>6</w:t>
            </w:r>
            <w:r w:rsidR="0086496F" w:rsidRPr="006566B8">
              <w:rPr>
                <w:sz w:val="23"/>
                <w:szCs w:val="23"/>
                <w:bdr w:val="single" w:sz="4" w:space="0" w:color="auto"/>
              </w:rPr>
              <w:t>. számú melléklet</w:t>
            </w:r>
          </w:p>
          <w:p w:rsidR="00CD3CA2" w:rsidRPr="006566B8" w:rsidRDefault="00CD3CA2" w:rsidP="00FE41D7">
            <w:pPr>
              <w:autoSpaceDE w:val="0"/>
              <w:autoSpaceDN w:val="0"/>
              <w:adjustRightInd w:val="0"/>
              <w:jc w:val="both"/>
              <w:rPr>
                <w:b/>
                <w:bCs/>
                <w:i/>
                <w:color w:val="FF0000"/>
                <w:sz w:val="23"/>
                <w:szCs w:val="23"/>
              </w:rPr>
            </w:pPr>
          </w:p>
        </w:tc>
      </w:tr>
    </w:tbl>
    <w:p w:rsidR="00CD3CA2" w:rsidRPr="001D4E70" w:rsidRDefault="00CD3CA2" w:rsidP="00CD3CA2">
      <w:pPr>
        <w:adjustRightInd w:val="0"/>
        <w:spacing w:before="120"/>
        <w:jc w:val="both"/>
        <w:rPr>
          <w:i/>
          <w:sz w:val="23"/>
          <w:szCs w:val="23"/>
        </w:rPr>
      </w:pPr>
      <w:r>
        <w:rPr>
          <w:i/>
          <w:sz w:val="23"/>
          <w:szCs w:val="23"/>
        </w:rPr>
        <w:t>*</w:t>
      </w:r>
      <w:r w:rsidRPr="00BD2F87">
        <w:rPr>
          <w:i/>
          <w:sz w:val="23"/>
          <w:szCs w:val="23"/>
        </w:rPr>
        <w:t>Az egységes európai közbeszerzési dokumentum nem alkalmazandó, azonban az ajánlatkérő elfogad</w:t>
      </w:r>
      <w:r>
        <w:rPr>
          <w:i/>
          <w:sz w:val="23"/>
          <w:szCs w:val="23"/>
        </w:rPr>
        <w:t>ja</w:t>
      </w:r>
      <w:r w:rsidRPr="00BD2F87">
        <w:rPr>
          <w:i/>
          <w:sz w:val="23"/>
          <w:szCs w:val="23"/>
        </w:rPr>
        <w:t xml:space="preserve">, ha az ajánlattevő </w:t>
      </w:r>
      <w:r>
        <w:rPr>
          <w:i/>
          <w:sz w:val="23"/>
          <w:szCs w:val="23"/>
        </w:rPr>
        <w:t xml:space="preserve">a 321/2015. Korm. rendelet </w:t>
      </w:r>
      <w:r w:rsidRPr="00BD2F87">
        <w:rPr>
          <w:i/>
          <w:sz w:val="23"/>
          <w:szCs w:val="23"/>
        </w:rPr>
        <w:t>7. § szerinti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rsidR="00635DFC" w:rsidRPr="006566B8" w:rsidRDefault="00635DFC" w:rsidP="00CD3CA2">
      <w:pPr>
        <w:adjustRightInd w:val="0"/>
        <w:spacing w:before="120"/>
        <w:jc w:val="both"/>
        <w:rPr>
          <w:sz w:val="23"/>
          <w:szCs w:val="23"/>
        </w:rPr>
      </w:pPr>
    </w:p>
    <w:p w:rsidR="00CD3CA2" w:rsidRPr="006566B8" w:rsidRDefault="0086496F" w:rsidP="00CD3CA2">
      <w:pPr>
        <w:autoSpaceDE w:val="0"/>
        <w:autoSpaceDN w:val="0"/>
        <w:adjustRightInd w:val="0"/>
        <w:ind w:left="426"/>
        <w:jc w:val="both"/>
        <w:rPr>
          <w:sz w:val="23"/>
          <w:szCs w:val="23"/>
        </w:rPr>
      </w:pPr>
      <w:r>
        <w:rPr>
          <w:b/>
          <w:sz w:val="23"/>
          <w:szCs w:val="23"/>
        </w:rPr>
        <w:t>7</w:t>
      </w:r>
      <w:r w:rsidR="00CD3CA2" w:rsidRPr="006566B8">
        <w:rPr>
          <w:b/>
          <w:sz w:val="23"/>
          <w:szCs w:val="23"/>
        </w:rPr>
        <w:t>.C)</w:t>
      </w:r>
      <w:r w:rsidR="00CD3CA2" w:rsidRPr="006566B8">
        <w:rPr>
          <w:sz w:val="23"/>
          <w:szCs w:val="23"/>
        </w:rPr>
        <w:t xml:space="preserve"> </w:t>
      </w:r>
      <w:r w:rsidR="00CD3CA2" w:rsidRPr="006566B8">
        <w:rPr>
          <w:b/>
          <w:sz w:val="23"/>
          <w:szCs w:val="23"/>
        </w:rPr>
        <w:t>Ajánlattevő</w:t>
      </w:r>
      <w:r w:rsidR="00CD3CA2" w:rsidRPr="006566B8">
        <w:rPr>
          <w:sz w:val="23"/>
          <w:szCs w:val="23"/>
        </w:rPr>
        <w:t xml:space="preserve"> </w:t>
      </w:r>
      <w:r w:rsidR="00CD3CA2" w:rsidRPr="006566B8">
        <w:rPr>
          <w:b/>
          <w:sz w:val="23"/>
          <w:szCs w:val="23"/>
        </w:rPr>
        <w:t>részéről egyszerű</w:t>
      </w:r>
      <w:r w:rsidR="00CD3CA2" w:rsidRPr="006566B8">
        <w:rPr>
          <w:sz w:val="23"/>
          <w:szCs w:val="23"/>
        </w:rPr>
        <w:t xml:space="preserve"> (nem közjegyző előtt tett) </w:t>
      </w:r>
      <w:r w:rsidR="00CD3CA2" w:rsidRPr="006566B8">
        <w:rPr>
          <w:b/>
          <w:sz w:val="23"/>
          <w:szCs w:val="23"/>
        </w:rPr>
        <w:t>nyilatkozat</w:t>
      </w:r>
      <w:r w:rsidR="00CD3CA2" w:rsidRPr="006566B8">
        <w:rPr>
          <w:sz w:val="23"/>
          <w:szCs w:val="23"/>
        </w:rPr>
        <w:t xml:space="preserve"> (Kbt. </w:t>
      </w:r>
      <w:r w:rsidR="00CD3CA2">
        <w:rPr>
          <w:sz w:val="23"/>
          <w:szCs w:val="23"/>
        </w:rPr>
        <w:t>67</w:t>
      </w:r>
      <w:r w:rsidR="00CD3CA2" w:rsidRPr="006566B8">
        <w:rPr>
          <w:sz w:val="23"/>
          <w:szCs w:val="23"/>
        </w:rPr>
        <w:t>. § (</w:t>
      </w:r>
      <w:r w:rsidR="00CD3CA2">
        <w:rPr>
          <w:sz w:val="23"/>
          <w:szCs w:val="23"/>
        </w:rPr>
        <w:t>4</w:t>
      </w:r>
      <w:r w:rsidR="00CD3CA2" w:rsidRPr="006566B8">
        <w:rPr>
          <w:sz w:val="23"/>
          <w:szCs w:val="23"/>
        </w:rPr>
        <w:t xml:space="preserve">) bekezdés szerint) arról, hogy a Szerződés teljesítéséhez nem vesz igénybe a </w:t>
      </w:r>
      <w:r w:rsidR="00D57024">
        <w:rPr>
          <w:iCs/>
          <w:shd w:val="clear" w:color="auto" w:fill="FFFFFF"/>
        </w:rPr>
        <w:t>Kbt. 62. § (1) bekezdés g)</w:t>
      </w:r>
      <w:proofErr w:type="spellStart"/>
      <w:r w:rsidR="00D57024">
        <w:rPr>
          <w:iCs/>
          <w:shd w:val="clear" w:color="auto" w:fill="FFFFFF"/>
        </w:rPr>
        <w:t>-k</w:t>
      </w:r>
      <w:proofErr w:type="spellEnd"/>
      <w:r w:rsidR="00D57024">
        <w:rPr>
          <w:iCs/>
          <w:shd w:val="clear" w:color="auto" w:fill="FFFFFF"/>
        </w:rPr>
        <w:t xml:space="preserve">) és m) pontjai és a Kbt. 62. § (2) </w:t>
      </w:r>
      <w:r w:rsidR="00CD3CA2" w:rsidRPr="005B435D">
        <w:rPr>
          <w:sz w:val="23"/>
          <w:szCs w:val="23"/>
        </w:rPr>
        <w:t>bekezdés</w:t>
      </w:r>
      <w:r w:rsidR="00D57024">
        <w:rPr>
          <w:sz w:val="23"/>
          <w:szCs w:val="23"/>
        </w:rPr>
        <w:t>e</w:t>
      </w:r>
      <w:r w:rsidR="00CD3CA2">
        <w:rPr>
          <w:sz w:val="23"/>
          <w:szCs w:val="23"/>
        </w:rPr>
        <w:t xml:space="preserve"> </w:t>
      </w:r>
      <w:r w:rsidR="00CD3CA2" w:rsidRPr="006566B8">
        <w:rPr>
          <w:sz w:val="23"/>
          <w:szCs w:val="23"/>
        </w:rPr>
        <w:t>szerinti kizáró okok</w:t>
      </w:r>
      <w:r w:rsidR="0016347A">
        <w:rPr>
          <w:sz w:val="23"/>
          <w:szCs w:val="23"/>
        </w:rPr>
        <w:t xml:space="preserve"> hatálya alá eső alvállalkozót</w:t>
      </w:r>
      <w:r w:rsidR="000D3334">
        <w:rPr>
          <w:sz w:val="23"/>
          <w:szCs w:val="23"/>
        </w:rPr>
        <w:t xml:space="preserve">. </w:t>
      </w:r>
      <w:r w:rsidR="00412319">
        <w:rPr>
          <w:sz w:val="23"/>
          <w:szCs w:val="23"/>
          <w:bdr w:val="single" w:sz="4" w:space="0" w:color="auto"/>
        </w:rPr>
        <w:t>7</w:t>
      </w:r>
      <w:r w:rsidRPr="006566B8">
        <w:rPr>
          <w:sz w:val="23"/>
          <w:szCs w:val="23"/>
          <w:bdr w:val="single" w:sz="4" w:space="0" w:color="auto"/>
        </w:rPr>
        <w:t>. számú melléklet</w:t>
      </w:r>
    </w:p>
    <w:p w:rsidR="00CD3CA2" w:rsidRPr="006566B8" w:rsidRDefault="00CD3CA2" w:rsidP="00CD3CA2">
      <w:pPr>
        <w:ind w:left="426"/>
        <w:jc w:val="both"/>
        <w:rPr>
          <w:sz w:val="23"/>
          <w:szCs w:val="23"/>
        </w:rPr>
      </w:pPr>
      <w:r w:rsidRPr="005B435D">
        <w:rPr>
          <w:i/>
        </w:rPr>
        <w:t>A nyilatkozatot akkor is be kell nyújtani, ha az ajánlatkérő az eljárásban nem írta elő a már ismert alvállalkozók megnevezését.</w:t>
      </w:r>
    </w:p>
    <w:p w:rsidR="00D618AF" w:rsidRPr="006566B8" w:rsidRDefault="00D618AF" w:rsidP="00CD3CA2">
      <w:pPr>
        <w:ind w:right="-2"/>
        <w:jc w:val="both"/>
        <w:rPr>
          <w:b/>
          <w:sz w:val="23"/>
          <w:szCs w:val="23"/>
        </w:rPr>
      </w:pPr>
    </w:p>
    <w:p w:rsidR="00CD3CA2" w:rsidRPr="006566B8" w:rsidRDefault="00CB6FE9" w:rsidP="00CD3CA2">
      <w:pPr>
        <w:jc w:val="both"/>
        <w:rPr>
          <w:sz w:val="23"/>
          <w:szCs w:val="23"/>
        </w:rPr>
      </w:pPr>
      <w:r>
        <w:rPr>
          <w:b/>
          <w:sz w:val="23"/>
          <w:szCs w:val="23"/>
          <w:bdr w:val="single" w:sz="4" w:space="0" w:color="auto"/>
        </w:rPr>
        <w:t>8</w:t>
      </w:r>
      <w:r w:rsidR="00CD3CA2" w:rsidRPr="006566B8">
        <w:rPr>
          <w:b/>
          <w:sz w:val="23"/>
          <w:szCs w:val="23"/>
          <w:bdr w:val="single" w:sz="4" w:space="0" w:color="auto"/>
        </w:rPr>
        <w:t>)</w:t>
      </w:r>
      <w:r w:rsidR="00CD3CA2" w:rsidRPr="006566B8">
        <w:rPr>
          <w:sz w:val="23"/>
          <w:szCs w:val="23"/>
        </w:rPr>
        <w:t xml:space="preserve"> Az ajánlathoz csa</w:t>
      </w:r>
      <w:r w:rsidR="006827B2">
        <w:rPr>
          <w:sz w:val="23"/>
          <w:szCs w:val="23"/>
        </w:rPr>
        <w:t xml:space="preserve">tolni kell az ajánlattevő, </w:t>
      </w:r>
      <w:r w:rsidR="00CD3CA2" w:rsidRPr="006566B8">
        <w:rPr>
          <w:sz w:val="23"/>
          <w:szCs w:val="23"/>
        </w:rPr>
        <w:t>alvállalkozó</w:t>
      </w:r>
      <w:r w:rsidR="006827B2">
        <w:rPr>
          <w:sz w:val="23"/>
          <w:szCs w:val="23"/>
        </w:rPr>
        <w:t xml:space="preserve">, </w:t>
      </w:r>
      <w:r w:rsidR="006827B2" w:rsidRPr="00A45E1A">
        <w:t>illetve az alkalmasság igazolásában résztvevő gazdasági szereplő</w:t>
      </w:r>
      <w:r w:rsidR="00CD3CA2" w:rsidRPr="006566B8">
        <w:rPr>
          <w:sz w:val="23"/>
          <w:szCs w:val="23"/>
        </w:rPr>
        <w:t xml:space="preserve"> </w:t>
      </w:r>
      <w:r w:rsidR="006827B2">
        <w:rPr>
          <w:sz w:val="23"/>
          <w:szCs w:val="23"/>
        </w:rPr>
        <w:t xml:space="preserve">azon </w:t>
      </w:r>
      <w:r w:rsidR="00CD3CA2" w:rsidRPr="006566B8">
        <w:rPr>
          <w:sz w:val="23"/>
          <w:szCs w:val="23"/>
        </w:rPr>
        <w:t xml:space="preserve">cégjegyzésre jogosult képviselője/képviselői </w:t>
      </w:r>
      <w:r w:rsidR="00CD3CA2" w:rsidRPr="006566B8">
        <w:rPr>
          <w:b/>
          <w:sz w:val="23"/>
          <w:szCs w:val="23"/>
        </w:rPr>
        <w:t xml:space="preserve">aláírási címpéldányának </w:t>
      </w:r>
      <w:r w:rsidR="00CD3CA2" w:rsidRPr="006566B8">
        <w:rPr>
          <w:sz w:val="23"/>
          <w:szCs w:val="23"/>
        </w:rPr>
        <w:t>(vagy ügyvéd által ellenjegyzett aláírás minta) egyszerű másolatát, akik az</w:t>
      </w:r>
      <w:r w:rsidR="006827B2">
        <w:rPr>
          <w:sz w:val="23"/>
          <w:szCs w:val="23"/>
        </w:rPr>
        <w:t xml:space="preserve"> ajánlatot, vagy abban szereplő valamely dokumentumot aláírták, szignálták.</w:t>
      </w:r>
    </w:p>
    <w:p w:rsidR="00CD3CA2" w:rsidRPr="006566B8" w:rsidRDefault="00635DFC" w:rsidP="00CD3CA2">
      <w:pPr>
        <w:contextualSpacing/>
        <w:jc w:val="both"/>
        <w:rPr>
          <w:sz w:val="23"/>
          <w:szCs w:val="23"/>
        </w:rPr>
      </w:pPr>
      <w:r>
        <w:rPr>
          <w:sz w:val="23"/>
          <w:szCs w:val="23"/>
        </w:rPr>
        <w:t xml:space="preserve">Amennyiben az </w:t>
      </w:r>
      <w:r w:rsidR="00B15372">
        <w:rPr>
          <w:sz w:val="23"/>
          <w:szCs w:val="23"/>
        </w:rPr>
        <w:t>ajánlatot vagy valamely dokumentumot meghatalmazott személy írja alá, úgy a meghatalmazás is csatolandó.</w:t>
      </w:r>
    </w:p>
    <w:p w:rsidR="00CD3CA2" w:rsidRPr="006566B8" w:rsidRDefault="00CD3CA2" w:rsidP="00CD3CA2">
      <w:pPr>
        <w:spacing w:line="300" w:lineRule="exact"/>
        <w:ind w:right="-1"/>
        <w:jc w:val="both"/>
        <w:rPr>
          <w:sz w:val="23"/>
          <w:szCs w:val="23"/>
        </w:rPr>
      </w:pPr>
    </w:p>
    <w:p w:rsidR="00CD3CA2" w:rsidRPr="006566B8" w:rsidRDefault="00CB6FE9" w:rsidP="00CD3CA2">
      <w:pPr>
        <w:jc w:val="both"/>
        <w:rPr>
          <w:i/>
        </w:rPr>
      </w:pPr>
      <w:r>
        <w:rPr>
          <w:b/>
          <w:i/>
          <w:sz w:val="23"/>
          <w:szCs w:val="23"/>
          <w:bdr w:val="single" w:sz="4" w:space="0" w:color="auto"/>
        </w:rPr>
        <w:t>9</w:t>
      </w:r>
      <w:r w:rsidR="00CD3CA2" w:rsidRPr="006566B8">
        <w:rPr>
          <w:b/>
          <w:i/>
          <w:sz w:val="23"/>
          <w:szCs w:val="23"/>
          <w:bdr w:val="single" w:sz="4" w:space="0" w:color="auto"/>
        </w:rPr>
        <w:t>)</w:t>
      </w:r>
      <w:r w:rsidR="00CD3CA2" w:rsidRPr="006566B8">
        <w:rPr>
          <w:b/>
          <w:i/>
          <w:sz w:val="23"/>
          <w:szCs w:val="23"/>
        </w:rPr>
        <w:t xml:space="preserve"> </w:t>
      </w:r>
      <w:r w:rsidR="00CD3CA2" w:rsidRPr="006566B8">
        <w:rPr>
          <w:b/>
          <w:i/>
        </w:rPr>
        <w:t xml:space="preserve">Ajánlattevő </w:t>
      </w:r>
      <w:r w:rsidR="00CD3CA2" w:rsidRPr="00724F4F">
        <w:rPr>
          <w:b/>
          <w:i/>
        </w:rPr>
        <w:t xml:space="preserve">Kbt. 44.§ (1) bekezdés </w:t>
      </w:r>
      <w:r w:rsidR="00CD3CA2" w:rsidRPr="006566B8">
        <w:rPr>
          <w:b/>
          <w:i/>
        </w:rPr>
        <w:t>szerinti nyilatkozata</w:t>
      </w:r>
      <w:r w:rsidR="00CD3CA2" w:rsidRPr="006566B8">
        <w:rPr>
          <w:i/>
        </w:rPr>
        <w:t xml:space="preserve"> arra vonatkozóan, hogy mely információk – üzleti titkok – nyilvánosságra hozatalát tiltja meg. </w:t>
      </w:r>
      <w:r w:rsidR="00CD3CA2" w:rsidRPr="006827B2">
        <w:rPr>
          <w:b/>
          <w:i/>
        </w:rPr>
        <w:t>Amennyiben az ajánlat üzleti titkot nem tartalmaz, erről az ajánlattevőnek külön n</w:t>
      </w:r>
      <w:r w:rsidR="00B27D0B">
        <w:rPr>
          <w:b/>
          <w:i/>
        </w:rPr>
        <w:t>yilatkozatot nem kell csatolnia!</w:t>
      </w:r>
    </w:p>
    <w:p w:rsidR="00CD3CA2" w:rsidRPr="006566B8" w:rsidRDefault="00CD3CA2" w:rsidP="00CD3CA2">
      <w:pPr>
        <w:jc w:val="both"/>
        <w:rPr>
          <w:i/>
        </w:rPr>
      </w:pPr>
    </w:p>
    <w:p w:rsidR="00CD3CA2" w:rsidRPr="006566B8" w:rsidRDefault="00CD3CA2" w:rsidP="00271591">
      <w:pPr>
        <w:numPr>
          <w:ilvl w:val="0"/>
          <w:numId w:val="14"/>
        </w:numPr>
        <w:spacing w:line="300" w:lineRule="exact"/>
        <w:ind w:left="284" w:right="-1" w:hanging="284"/>
        <w:jc w:val="both"/>
        <w:rPr>
          <w:i/>
        </w:rPr>
      </w:pPr>
      <w:r w:rsidRPr="006566B8">
        <w:rPr>
          <w:i/>
        </w:rPr>
        <w:t xml:space="preserve">Az üzleti titkot tartalmazó iratokat az ajánlatban </w:t>
      </w:r>
      <w:r w:rsidRPr="00724F4F">
        <w:rPr>
          <w:b/>
          <w:i/>
        </w:rPr>
        <w:t>elkülönített módon</w:t>
      </w:r>
      <w:r w:rsidRPr="006566B8">
        <w:rPr>
          <w:i/>
        </w:rPr>
        <w:t>, külön fejezetben (közvetlenül a nyilatkozat után, az ajánlat legvégén) kell elhelyezni.</w:t>
      </w:r>
    </w:p>
    <w:p w:rsidR="001C5F9E" w:rsidRPr="00F823BC" w:rsidRDefault="00CD3CA2" w:rsidP="00F823BC">
      <w:pPr>
        <w:spacing w:line="300" w:lineRule="exact"/>
        <w:ind w:left="284" w:right="-1"/>
        <w:jc w:val="both"/>
        <w:rPr>
          <w:b/>
          <w:i/>
          <w:sz w:val="23"/>
          <w:szCs w:val="23"/>
        </w:rPr>
      </w:pPr>
      <w:r w:rsidRPr="006827B2">
        <w:rPr>
          <w:b/>
          <w:i/>
          <w:sz w:val="23"/>
          <w:szCs w:val="23"/>
        </w:rPr>
        <w:t>Ajánlattevő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BB0D70" w:rsidRDefault="00BB0D70"/>
    <w:p w:rsidR="00F823BC" w:rsidRPr="001A0C72" w:rsidRDefault="00F823BC" w:rsidP="00F823BC">
      <w:pPr>
        <w:tabs>
          <w:tab w:val="center" w:pos="5130"/>
        </w:tabs>
        <w:spacing w:line="300" w:lineRule="exact"/>
        <w:jc w:val="both"/>
        <w:rPr>
          <w:sz w:val="23"/>
          <w:szCs w:val="23"/>
          <w:bdr w:val="single" w:sz="4" w:space="0" w:color="auto"/>
        </w:rPr>
      </w:pPr>
      <w:r>
        <w:rPr>
          <w:b/>
          <w:color w:val="000000"/>
          <w:sz w:val="23"/>
          <w:szCs w:val="23"/>
          <w:bdr w:val="single" w:sz="4" w:space="0" w:color="auto"/>
        </w:rPr>
        <w:t>10</w:t>
      </w:r>
      <w:r w:rsidR="00BB0D70" w:rsidRPr="006566B8">
        <w:rPr>
          <w:b/>
          <w:color w:val="000000"/>
          <w:sz w:val="23"/>
          <w:szCs w:val="23"/>
          <w:bdr w:val="single" w:sz="4" w:space="0" w:color="auto"/>
        </w:rPr>
        <w:t>)</w:t>
      </w:r>
      <w:r w:rsidR="00BB0D70" w:rsidRPr="006566B8">
        <w:rPr>
          <w:color w:val="000000"/>
          <w:sz w:val="23"/>
          <w:szCs w:val="23"/>
        </w:rPr>
        <w:t xml:space="preserve"> </w:t>
      </w:r>
      <w:r w:rsidR="000D3334" w:rsidRPr="0001415C">
        <w:t xml:space="preserve">Nyilatkozat </w:t>
      </w:r>
      <w:r w:rsidR="000D3334">
        <w:t xml:space="preserve">arról, </w:t>
      </w:r>
      <w:r w:rsidR="000D3334" w:rsidRPr="0001415C">
        <w:t>hogy olyan a biztosítókról és biztosítási tevékenységről szóló 2003. évi LX. törvényben meghatározott szervezetnek minősül, amely a székhely szerinti tagállamában engedélyt kapott a gépjármű-felelősségbiztosítási tevékenység végzésére, és Magyarország területén a kötelező gépjármű-felelősségbiztosításról szóló 2009. évi LXII. törvényben foglaltaknak megfelelően a kötelező gépjármű-felelősségbiztosítási te</w:t>
      </w:r>
      <w:r w:rsidR="000D3334">
        <w:t xml:space="preserve">vékenység folytatására </w:t>
      </w:r>
      <w:r w:rsidR="000D3334" w:rsidRPr="00F02205">
        <w:t>jogosult (a 4. rész tekintetében)</w:t>
      </w:r>
      <w:r w:rsidRPr="00F02205">
        <w:t xml:space="preserve"> </w:t>
      </w:r>
      <w:r w:rsidRPr="00F02205">
        <w:rPr>
          <w:sz w:val="23"/>
          <w:szCs w:val="23"/>
          <w:bdr w:val="single" w:sz="4" w:space="0" w:color="auto"/>
        </w:rPr>
        <w:t>8. számú melléklet</w:t>
      </w:r>
      <w:r>
        <w:rPr>
          <w:sz w:val="23"/>
          <w:szCs w:val="23"/>
          <w:bdr w:val="single" w:sz="4" w:space="0" w:color="auto"/>
        </w:rPr>
        <w:t xml:space="preserve"> </w:t>
      </w:r>
    </w:p>
    <w:p w:rsidR="00BB0D70" w:rsidRDefault="00BB0D70"/>
    <w:p w:rsidR="00F60FFF" w:rsidRPr="001A0C72" w:rsidRDefault="00F823BC" w:rsidP="00F60FFF">
      <w:pPr>
        <w:tabs>
          <w:tab w:val="center" w:pos="5130"/>
        </w:tabs>
        <w:spacing w:line="300" w:lineRule="exact"/>
        <w:jc w:val="both"/>
        <w:rPr>
          <w:sz w:val="23"/>
          <w:szCs w:val="23"/>
          <w:bdr w:val="single" w:sz="4" w:space="0" w:color="auto"/>
        </w:rPr>
      </w:pPr>
      <w:r>
        <w:rPr>
          <w:b/>
          <w:color w:val="000000"/>
          <w:sz w:val="23"/>
          <w:szCs w:val="23"/>
          <w:bdr w:val="single" w:sz="4" w:space="0" w:color="auto"/>
        </w:rPr>
        <w:t>11</w:t>
      </w:r>
      <w:r w:rsidR="00CB6FE9" w:rsidRPr="006566B8">
        <w:rPr>
          <w:b/>
          <w:color w:val="000000"/>
          <w:sz w:val="23"/>
          <w:szCs w:val="23"/>
          <w:bdr w:val="single" w:sz="4" w:space="0" w:color="auto"/>
        </w:rPr>
        <w:t>)</w:t>
      </w:r>
      <w:r w:rsidR="00CB6FE9" w:rsidRPr="006566B8">
        <w:rPr>
          <w:color w:val="000000"/>
          <w:sz w:val="23"/>
          <w:szCs w:val="23"/>
        </w:rPr>
        <w:t xml:space="preserve"> </w:t>
      </w:r>
      <w:r w:rsidR="00BB0D70">
        <w:rPr>
          <w:b/>
          <w:color w:val="000000"/>
          <w:sz w:val="23"/>
          <w:szCs w:val="23"/>
        </w:rPr>
        <w:t xml:space="preserve">Díjrészletező </w:t>
      </w:r>
      <w:r w:rsidR="00BB0D70" w:rsidRPr="003A44D0">
        <w:rPr>
          <w:b/>
          <w:color w:val="000000"/>
          <w:sz w:val="23"/>
          <w:szCs w:val="23"/>
        </w:rPr>
        <w:t>(1-4. részek tekintetében)</w:t>
      </w:r>
    </w:p>
    <w:p w:rsidR="000D3334" w:rsidRDefault="000D3334"/>
    <w:p w:rsidR="00F02205" w:rsidRDefault="00F02205"/>
    <w:p w:rsidR="00F02205" w:rsidRDefault="00F02205"/>
    <w:p w:rsidR="006827B2" w:rsidRPr="00724F4F" w:rsidRDefault="006827B2" w:rsidP="006827B2">
      <w:pPr>
        <w:spacing w:line="300" w:lineRule="exact"/>
        <w:ind w:right="-1"/>
        <w:jc w:val="both"/>
        <w:rPr>
          <w:sz w:val="23"/>
          <w:szCs w:val="23"/>
          <w:u w:val="single"/>
        </w:rPr>
      </w:pPr>
      <w:r w:rsidRPr="00724F4F">
        <w:rPr>
          <w:sz w:val="23"/>
          <w:szCs w:val="23"/>
          <w:u w:val="single"/>
        </w:rPr>
        <w:t>Az iratokat lehetőség szerint a fenti sorrendben csoportosítva</w:t>
      </w:r>
      <w:r w:rsidR="00835D6E">
        <w:rPr>
          <w:sz w:val="23"/>
          <w:szCs w:val="23"/>
          <w:u w:val="single"/>
        </w:rPr>
        <w:t xml:space="preserve">, közvetlenül egymást követően </w:t>
      </w:r>
      <w:r w:rsidRPr="00724F4F">
        <w:rPr>
          <w:sz w:val="23"/>
          <w:szCs w:val="23"/>
          <w:u w:val="single"/>
        </w:rPr>
        <w:t>kell az ajánlatban elhelyezni.</w:t>
      </w:r>
    </w:p>
    <w:p w:rsidR="006827B2" w:rsidRDefault="006827B2"/>
    <w:p w:rsidR="000D3334" w:rsidRDefault="000D3334"/>
    <w:p w:rsidR="000D3334" w:rsidRDefault="000D3334"/>
    <w:p w:rsidR="000D3334" w:rsidRDefault="000D3334"/>
    <w:p w:rsidR="000D3334" w:rsidRDefault="000D3334"/>
    <w:p w:rsidR="000D3334" w:rsidRDefault="000D3334"/>
    <w:p w:rsidR="000D3334" w:rsidRDefault="000D3334"/>
    <w:p w:rsidR="000D3334" w:rsidRDefault="000D3334"/>
    <w:p w:rsidR="000D3334" w:rsidRDefault="000D3334"/>
    <w:p w:rsidR="000D3334" w:rsidRDefault="000D3334"/>
    <w:p w:rsidR="00F823BC" w:rsidRDefault="00F823BC"/>
    <w:p w:rsidR="000D3334" w:rsidRDefault="000D3334"/>
    <w:p w:rsidR="000D3334" w:rsidRDefault="000D3334"/>
    <w:p w:rsidR="00E33AFF" w:rsidRPr="00FB2AC7" w:rsidRDefault="00E33AFF" w:rsidP="00FB2AC7">
      <w:pPr>
        <w:rPr>
          <w:b/>
          <w:smallCaps/>
          <w:sz w:val="36"/>
          <w:szCs w:val="36"/>
        </w:rPr>
      </w:pPr>
    </w:p>
    <w:p w:rsidR="00FB2AC7" w:rsidRDefault="00FB2AC7" w:rsidP="00FB2AC7">
      <w:pPr>
        <w:rPr>
          <w:b/>
          <w:smallCaps/>
          <w:sz w:val="36"/>
          <w:szCs w:val="36"/>
        </w:rPr>
      </w:pPr>
    </w:p>
    <w:p w:rsidR="00057345" w:rsidRDefault="00057345" w:rsidP="00FB2AC7">
      <w:pPr>
        <w:rPr>
          <w:b/>
          <w:smallCaps/>
          <w:sz w:val="36"/>
          <w:szCs w:val="36"/>
        </w:rPr>
      </w:pPr>
    </w:p>
    <w:p w:rsidR="00057345" w:rsidRDefault="00057345" w:rsidP="00FB2AC7">
      <w:pPr>
        <w:rPr>
          <w:b/>
          <w:smallCaps/>
          <w:sz w:val="36"/>
          <w:szCs w:val="36"/>
        </w:rPr>
      </w:pPr>
    </w:p>
    <w:p w:rsidR="00057345" w:rsidRDefault="00057345" w:rsidP="00FB2AC7">
      <w:pPr>
        <w:rPr>
          <w:b/>
          <w:smallCaps/>
          <w:sz w:val="36"/>
          <w:szCs w:val="36"/>
        </w:rPr>
      </w:pPr>
    </w:p>
    <w:p w:rsidR="00057345" w:rsidRDefault="00057345" w:rsidP="00FB2AC7">
      <w:pPr>
        <w:rPr>
          <w:b/>
          <w:smallCaps/>
          <w:sz w:val="36"/>
          <w:szCs w:val="36"/>
        </w:rPr>
      </w:pPr>
    </w:p>
    <w:p w:rsidR="00057345" w:rsidRDefault="00057345" w:rsidP="00FB2AC7">
      <w:pPr>
        <w:rPr>
          <w:b/>
          <w:smallCaps/>
          <w:sz w:val="36"/>
          <w:szCs w:val="36"/>
        </w:rPr>
      </w:pPr>
    </w:p>
    <w:p w:rsidR="00057345" w:rsidRDefault="00057345" w:rsidP="00FB2AC7">
      <w:pPr>
        <w:rPr>
          <w:b/>
          <w:smallCaps/>
          <w:sz w:val="36"/>
          <w:szCs w:val="36"/>
        </w:rPr>
      </w:pPr>
    </w:p>
    <w:p w:rsidR="00057345" w:rsidRDefault="00057345" w:rsidP="00FB2AC7">
      <w:pPr>
        <w:rPr>
          <w:b/>
          <w:smallCaps/>
          <w:sz w:val="36"/>
          <w:szCs w:val="36"/>
        </w:rPr>
      </w:pPr>
    </w:p>
    <w:p w:rsidR="00F02205" w:rsidRDefault="00F02205" w:rsidP="00FB2AC7">
      <w:pPr>
        <w:rPr>
          <w:b/>
          <w:smallCaps/>
          <w:sz w:val="36"/>
          <w:szCs w:val="36"/>
        </w:rPr>
      </w:pPr>
    </w:p>
    <w:p w:rsidR="00F02205" w:rsidRDefault="00F02205" w:rsidP="00FB2AC7">
      <w:pPr>
        <w:rPr>
          <w:b/>
          <w:smallCaps/>
          <w:sz w:val="36"/>
          <w:szCs w:val="36"/>
        </w:rPr>
      </w:pPr>
    </w:p>
    <w:p w:rsidR="00F02205" w:rsidRDefault="00F02205" w:rsidP="00FB2AC7">
      <w:pPr>
        <w:rPr>
          <w:b/>
          <w:smallCaps/>
          <w:sz w:val="36"/>
          <w:szCs w:val="36"/>
        </w:rPr>
      </w:pPr>
    </w:p>
    <w:p w:rsidR="00F02205" w:rsidRDefault="00F02205" w:rsidP="00FB2AC7">
      <w:pPr>
        <w:rPr>
          <w:b/>
          <w:smallCaps/>
          <w:sz w:val="36"/>
          <w:szCs w:val="36"/>
        </w:rPr>
      </w:pPr>
    </w:p>
    <w:p w:rsidR="00F02205" w:rsidRDefault="00F02205" w:rsidP="00FB2AC7">
      <w:pPr>
        <w:rPr>
          <w:b/>
          <w:smallCaps/>
          <w:sz w:val="36"/>
          <w:szCs w:val="36"/>
        </w:rPr>
      </w:pPr>
    </w:p>
    <w:p w:rsidR="00F02205" w:rsidRDefault="00F02205" w:rsidP="00FB2AC7">
      <w:pPr>
        <w:rPr>
          <w:b/>
          <w:smallCaps/>
          <w:sz w:val="36"/>
          <w:szCs w:val="36"/>
        </w:rPr>
      </w:pPr>
    </w:p>
    <w:p w:rsidR="00057345" w:rsidRDefault="00057345" w:rsidP="00FB2AC7">
      <w:pPr>
        <w:rPr>
          <w:b/>
          <w:smallCaps/>
          <w:sz w:val="36"/>
          <w:szCs w:val="36"/>
        </w:rPr>
      </w:pPr>
    </w:p>
    <w:p w:rsidR="00057345" w:rsidRPr="00FB2AC7" w:rsidRDefault="00057345" w:rsidP="00FB2AC7">
      <w:pPr>
        <w:rPr>
          <w:b/>
          <w:smallCaps/>
          <w:sz w:val="36"/>
          <w:szCs w:val="36"/>
        </w:rPr>
      </w:pPr>
    </w:p>
    <w:p w:rsidR="00A1425D" w:rsidRDefault="00A1425D" w:rsidP="00E33AFF">
      <w:pPr>
        <w:pStyle w:val="Listaszerbekezds"/>
        <w:ind w:left="1080"/>
        <w:rPr>
          <w:b/>
          <w:smallCaps/>
          <w:sz w:val="36"/>
          <w:szCs w:val="36"/>
        </w:rPr>
      </w:pPr>
    </w:p>
    <w:p w:rsidR="00150F0C" w:rsidRDefault="00E33AFF" w:rsidP="00271591">
      <w:pPr>
        <w:pStyle w:val="Listaszerbekezds"/>
        <w:numPr>
          <w:ilvl w:val="0"/>
          <w:numId w:val="16"/>
        </w:numPr>
        <w:jc w:val="center"/>
        <w:rPr>
          <w:b/>
          <w:smallCaps/>
          <w:sz w:val="36"/>
          <w:szCs w:val="36"/>
        </w:rPr>
      </w:pPr>
      <w:r w:rsidRPr="00E33AFF">
        <w:rPr>
          <w:b/>
          <w:smallCaps/>
          <w:sz w:val="36"/>
          <w:szCs w:val="36"/>
        </w:rPr>
        <w:t>Regisztrációs lap</w:t>
      </w: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FB2AC7" w:rsidRDefault="00FB2AC7" w:rsidP="00E33AFF">
      <w:pPr>
        <w:pStyle w:val="Listaszerbekezds"/>
        <w:ind w:left="1080"/>
        <w:rPr>
          <w:b/>
          <w:smallCaps/>
          <w:sz w:val="36"/>
          <w:szCs w:val="36"/>
        </w:rPr>
      </w:pPr>
    </w:p>
    <w:p w:rsidR="00FB2AC7" w:rsidRDefault="00FB2AC7" w:rsidP="00E33AFF">
      <w:pPr>
        <w:pStyle w:val="Listaszerbekezds"/>
        <w:ind w:left="1080"/>
        <w:rPr>
          <w:b/>
          <w:smallCaps/>
          <w:sz w:val="36"/>
          <w:szCs w:val="36"/>
        </w:rPr>
      </w:pPr>
    </w:p>
    <w:p w:rsidR="000D3334" w:rsidRDefault="000D3334" w:rsidP="00E33AFF">
      <w:pPr>
        <w:pStyle w:val="Listaszerbekezds"/>
        <w:ind w:left="1080"/>
        <w:rPr>
          <w:b/>
          <w:smallCaps/>
          <w:sz w:val="36"/>
          <w:szCs w:val="36"/>
        </w:rPr>
      </w:pPr>
    </w:p>
    <w:p w:rsidR="00FB2AC7" w:rsidRDefault="00FB2AC7"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BE79AC" w:rsidRDefault="00BE79AC" w:rsidP="00E33AFF">
      <w:pPr>
        <w:pStyle w:val="Listaszerbekezds"/>
        <w:ind w:left="1080"/>
        <w:rPr>
          <w:b/>
          <w:smallCaps/>
          <w:sz w:val="36"/>
          <w:szCs w:val="36"/>
        </w:rPr>
      </w:pPr>
    </w:p>
    <w:p w:rsidR="00BE79AC" w:rsidRDefault="00BE79AC" w:rsidP="00E33AFF">
      <w:pPr>
        <w:pStyle w:val="Listaszerbekezds"/>
        <w:ind w:left="1080"/>
        <w:rPr>
          <w:b/>
          <w:smallCaps/>
          <w:sz w:val="36"/>
          <w:szCs w:val="36"/>
        </w:rPr>
      </w:pPr>
    </w:p>
    <w:p w:rsidR="00E33AFF" w:rsidRPr="001E2047" w:rsidRDefault="00E33AFF" w:rsidP="001E2047">
      <w:pPr>
        <w:rPr>
          <w:b/>
          <w:smallCaps/>
          <w:sz w:val="36"/>
          <w:szCs w:val="36"/>
        </w:rPr>
      </w:pPr>
    </w:p>
    <w:p w:rsidR="00E33AFF" w:rsidRPr="00CA22A2" w:rsidRDefault="00E33AFF" w:rsidP="00E33AFF">
      <w:pPr>
        <w:spacing w:before="120"/>
        <w:jc w:val="center"/>
        <w:rPr>
          <w:b/>
          <w:sz w:val="28"/>
          <w:szCs w:val="28"/>
        </w:rPr>
      </w:pPr>
      <w:r w:rsidRPr="00E17CD8">
        <w:rPr>
          <w:b/>
          <w:sz w:val="28"/>
          <w:szCs w:val="28"/>
        </w:rPr>
        <w:lastRenderedPageBreak/>
        <w:t>Regisztrációs lap</w:t>
      </w:r>
    </w:p>
    <w:p w:rsidR="00E33AFF" w:rsidRPr="00E33AFF" w:rsidRDefault="00E33AFF" w:rsidP="00E33AFF">
      <w:pPr>
        <w:spacing w:before="120"/>
        <w:jc w:val="center"/>
        <w:rPr>
          <w:b/>
          <w:i/>
        </w:rPr>
      </w:pPr>
      <w:r w:rsidRPr="00E33AFF">
        <w:rPr>
          <w:b/>
          <w:i/>
        </w:rPr>
        <w:t>(a dokumentáció letöltését követően haladéktalanul ajánlatkérő részére megküldendő!)</w:t>
      </w:r>
    </w:p>
    <w:p w:rsidR="00E33AFF" w:rsidRPr="00CA22A2" w:rsidRDefault="00E33AFF" w:rsidP="00E33AFF">
      <w:pPr>
        <w:spacing w:before="240"/>
        <w:jc w:val="center"/>
      </w:pPr>
    </w:p>
    <w:p w:rsidR="00E33AFF" w:rsidRPr="00CA22A2" w:rsidRDefault="00E33AFF" w:rsidP="00E33AFF">
      <w:pPr>
        <w:jc w:val="center"/>
        <w:rPr>
          <w:b/>
        </w:rPr>
      </w:pPr>
      <w:r w:rsidRPr="007032FA">
        <w:rPr>
          <w:b/>
        </w:rPr>
        <w:t>„</w:t>
      </w:r>
      <w:r w:rsidR="006F73D2">
        <w:rPr>
          <w:b/>
        </w:rPr>
        <w:t>A Debreceni Sportcentrum Közhasznú Nonprofit Kft. részére biztosítási szolgáltatások beszerzése</w:t>
      </w:r>
      <w:r w:rsidRPr="007032FA">
        <w:rPr>
          <w:b/>
        </w:rPr>
        <w:t>”</w:t>
      </w:r>
    </w:p>
    <w:p w:rsidR="00E33AFF" w:rsidRDefault="00E33AFF" w:rsidP="00E33AFF">
      <w:pPr>
        <w:spacing w:after="240"/>
        <w:jc w:val="center"/>
      </w:pPr>
      <w:r w:rsidRPr="00CA22A2">
        <w:t>tárgyú közbeszerzési eljáráshoz</w:t>
      </w:r>
    </w:p>
    <w:p w:rsidR="00E33AFF" w:rsidRPr="00CA22A2" w:rsidRDefault="00E33AFF" w:rsidP="00E33AFF">
      <w:pPr>
        <w:spacing w:after="240"/>
        <w:jc w:val="center"/>
      </w:pPr>
      <w:r>
        <w:t>(egy példányban elegendő benyújtani!)</w:t>
      </w:r>
    </w:p>
    <w:p w:rsidR="002E55ED" w:rsidRDefault="002E55ED" w:rsidP="00E33AFF">
      <w:pPr>
        <w:spacing w:before="120" w:after="120"/>
        <w:rPr>
          <w:b/>
        </w:rPr>
      </w:pPr>
    </w:p>
    <w:p w:rsidR="00E33AFF" w:rsidRPr="00CA22A2" w:rsidRDefault="00E33AFF" w:rsidP="00E33AFF">
      <w:pPr>
        <w:spacing w:before="120" w:after="120"/>
        <w:rPr>
          <w:b/>
        </w:rPr>
      </w:pPr>
      <w:r w:rsidRPr="00CA22A2">
        <w:rPr>
          <w:b/>
        </w:rPr>
        <w:t>A közbeszerzési eljárásban részt vevő cég adatai: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6038"/>
      </w:tblGrid>
      <w:tr w:rsidR="00E33AFF" w:rsidRPr="00CA22A2" w:rsidTr="00FE41D7">
        <w:trPr>
          <w:jc w:val="center"/>
        </w:trPr>
        <w:tc>
          <w:tcPr>
            <w:tcW w:w="3070" w:type="dxa"/>
            <w:vAlign w:val="center"/>
          </w:tcPr>
          <w:p w:rsidR="00E33AFF" w:rsidRPr="00CA22A2" w:rsidRDefault="00E33AFF" w:rsidP="002E55ED">
            <w:pPr>
              <w:autoSpaceDE w:val="0"/>
              <w:spacing w:before="120" w:after="120"/>
              <w:jc w:val="center"/>
            </w:pPr>
            <w:r w:rsidRPr="00CA22A2">
              <w:t>Neve:</w:t>
            </w:r>
          </w:p>
        </w:tc>
        <w:tc>
          <w:tcPr>
            <w:tcW w:w="6038" w:type="dxa"/>
            <w:vAlign w:val="center"/>
          </w:tcPr>
          <w:p w:rsidR="00E33AFF" w:rsidRPr="00CA22A2" w:rsidRDefault="00E33AFF" w:rsidP="00FE41D7">
            <w:pPr>
              <w:spacing w:before="120" w:after="120"/>
              <w:jc w:val="center"/>
            </w:pPr>
          </w:p>
        </w:tc>
      </w:tr>
      <w:tr w:rsidR="00E33AFF" w:rsidRPr="00CA22A2" w:rsidTr="00FE41D7">
        <w:trPr>
          <w:jc w:val="center"/>
        </w:trPr>
        <w:tc>
          <w:tcPr>
            <w:tcW w:w="3070" w:type="dxa"/>
            <w:vAlign w:val="center"/>
          </w:tcPr>
          <w:p w:rsidR="00E33AFF" w:rsidRPr="00CA22A2" w:rsidRDefault="00E33AFF" w:rsidP="00FE41D7">
            <w:pPr>
              <w:spacing w:before="120" w:after="120"/>
              <w:jc w:val="center"/>
            </w:pPr>
            <w:r w:rsidRPr="00CA22A2">
              <w:t>Kapcsolattartó személy neve</w:t>
            </w:r>
            <w:r w:rsidR="002F0D1F">
              <w:t>:</w:t>
            </w:r>
          </w:p>
        </w:tc>
        <w:tc>
          <w:tcPr>
            <w:tcW w:w="6038" w:type="dxa"/>
            <w:vAlign w:val="center"/>
          </w:tcPr>
          <w:p w:rsidR="00E33AFF" w:rsidRPr="00CA22A2" w:rsidRDefault="00E33AFF" w:rsidP="00FE41D7">
            <w:pPr>
              <w:spacing w:before="120" w:after="120"/>
              <w:jc w:val="center"/>
            </w:pPr>
          </w:p>
        </w:tc>
      </w:tr>
      <w:tr w:rsidR="00E33AFF" w:rsidRPr="00CA22A2" w:rsidTr="00FE41D7">
        <w:trPr>
          <w:jc w:val="center"/>
        </w:trPr>
        <w:tc>
          <w:tcPr>
            <w:tcW w:w="3070" w:type="dxa"/>
            <w:vAlign w:val="center"/>
          </w:tcPr>
          <w:p w:rsidR="00E33AFF" w:rsidRPr="00CA22A2" w:rsidRDefault="00E33AFF" w:rsidP="00FE41D7">
            <w:pPr>
              <w:spacing w:before="120" w:after="120"/>
              <w:jc w:val="center"/>
            </w:pPr>
            <w:r w:rsidRPr="00CA22A2">
              <w:t>Címe:</w:t>
            </w:r>
          </w:p>
        </w:tc>
        <w:tc>
          <w:tcPr>
            <w:tcW w:w="6038" w:type="dxa"/>
            <w:vAlign w:val="center"/>
          </w:tcPr>
          <w:p w:rsidR="00E33AFF" w:rsidRPr="00CA22A2" w:rsidRDefault="00E33AFF" w:rsidP="00FE41D7">
            <w:pPr>
              <w:spacing w:before="120" w:after="120"/>
              <w:jc w:val="center"/>
            </w:pPr>
          </w:p>
        </w:tc>
      </w:tr>
      <w:tr w:rsidR="00E33AFF" w:rsidRPr="00CA22A2" w:rsidTr="00FE41D7">
        <w:trPr>
          <w:jc w:val="center"/>
        </w:trPr>
        <w:tc>
          <w:tcPr>
            <w:tcW w:w="3070" w:type="dxa"/>
            <w:vAlign w:val="center"/>
          </w:tcPr>
          <w:p w:rsidR="00E33AFF" w:rsidRPr="00CA22A2" w:rsidRDefault="00E33AFF" w:rsidP="00FE41D7">
            <w:pPr>
              <w:spacing w:before="120" w:after="120"/>
              <w:jc w:val="center"/>
            </w:pPr>
            <w:r w:rsidRPr="00CA22A2">
              <w:t>Telefonszáma:</w:t>
            </w:r>
          </w:p>
        </w:tc>
        <w:tc>
          <w:tcPr>
            <w:tcW w:w="6038" w:type="dxa"/>
            <w:vAlign w:val="center"/>
          </w:tcPr>
          <w:p w:rsidR="00E33AFF" w:rsidRPr="00CA22A2" w:rsidRDefault="00E33AFF" w:rsidP="00FE41D7">
            <w:pPr>
              <w:spacing w:before="120" w:after="120"/>
              <w:jc w:val="center"/>
            </w:pPr>
          </w:p>
        </w:tc>
      </w:tr>
      <w:tr w:rsidR="00E33AFF" w:rsidRPr="00CA22A2" w:rsidTr="00FE41D7">
        <w:trPr>
          <w:jc w:val="center"/>
        </w:trPr>
        <w:tc>
          <w:tcPr>
            <w:tcW w:w="3070" w:type="dxa"/>
            <w:vAlign w:val="center"/>
          </w:tcPr>
          <w:p w:rsidR="00E33AFF" w:rsidRPr="00CA22A2" w:rsidRDefault="00E33AFF" w:rsidP="00FE41D7">
            <w:pPr>
              <w:spacing w:before="120" w:after="120"/>
              <w:jc w:val="center"/>
            </w:pPr>
            <w:r w:rsidRPr="00CA22A2">
              <w:t>Telefaxszáma:</w:t>
            </w:r>
          </w:p>
        </w:tc>
        <w:tc>
          <w:tcPr>
            <w:tcW w:w="6038" w:type="dxa"/>
            <w:vAlign w:val="center"/>
          </w:tcPr>
          <w:p w:rsidR="00E33AFF" w:rsidRPr="00CA22A2" w:rsidRDefault="00E33AFF" w:rsidP="00FE41D7">
            <w:pPr>
              <w:spacing w:before="120" w:after="120"/>
              <w:jc w:val="center"/>
            </w:pPr>
          </w:p>
        </w:tc>
      </w:tr>
      <w:tr w:rsidR="00E33AFF" w:rsidRPr="00CA22A2" w:rsidTr="00FE41D7">
        <w:trPr>
          <w:jc w:val="center"/>
        </w:trPr>
        <w:tc>
          <w:tcPr>
            <w:tcW w:w="3070" w:type="dxa"/>
            <w:vAlign w:val="center"/>
          </w:tcPr>
          <w:p w:rsidR="00E33AFF" w:rsidRPr="00CA22A2" w:rsidRDefault="00E33AFF" w:rsidP="00FE41D7">
            <w:pPr>
              <w:spacing w:before="120" w:after="120"/>
              <w:jc w:val="center"/>
            </w:pPr>
            <w:r w:rsidRPr="00CA22A2">
              <w:t>E-mail címe:</w:t>
            </w:r>
          </w:p>
        </w:tc>
        <w:tc>
          <w:tcPr>
            <w:tcW w:w="6038" w:type="dxa"/>
            <w:vAlign w:val="center"/>
          </w:tcPr>
          <w:p w:rsidR="00E33AFF" w:rsidRPr="00CA22A2" w:rsidRDefault="00E33AFF" w:rsidP="00FE41D7">
            <w:pPr>
              <w:spacing w:before="120" w:after="120"/>
              <w:jc w:val="center"/>
            </w:pPr>
          </w:p>
        </w:tc>
      </w:tr>
    </w:tbl>
    <w:p w:rsidR="00FB2AC7" w:rsidRPr="00DB0D8C" w:rsidRDefault="00E33AFF" w:rsidP="00FB2AC7">
      <w:pPr>
        <w:spacing w:before="360"/>
        <w:jc w:val="both"/>
        <w:rPr>
          <w:b/>
        </w:rPr>
      </w:pPr>
      <w:r w:rsidRPr="00CA22A2">
        <w:rPr>
          <w:b/>
        </w:rPr>
        <w:t>Kitöltve</w:t>
      </w:r>
      <w:r>
        <w:rPr>
          <w:b/>
        </w:rPr>
        <w:t xml:space="preserve"> és cégszerűen aláírva </w:t>
      </w:r>
      <w:r w:rsidR="00835D6E">
        <w:rPr>
          <w:b/>
        </w:rPr>
        <w:t xml:space="preserve">haladéktalanul </w:t>
      </w:r>
      <w:r>
        <w:rPr>
          <w:b/>
        </w:rPr>
        <w:t>meg kell küldeni a</w:t>
      </w:r>
      <w:r w:rsidRPr="00CA22A2">
        <w:rPr>
          <w:b/>
        </w:rPr>
        <w:t xml:space="preserve"> </w:t>
      </w:r>
      <w:r w:rsidRPr="005B69FE">
        <w:rPr>
          <w:rFonts w:eastAsia="MS Mincho"/>
          <w:b/>
        </w:rPr>
        <w:t xml:space="preserve">+36-52-740-400 telefax számra vagy az </w:t>
      </w:r>
      <w:hyperlink r:id="rId9" w:history="1">
        <w:r w:rsidRPr="005B69FE">
          <w:rPr>
            <w:rStyle w:val="Hiperhivatkozs"/>
            <w:rFonts w:eastAsia="MS Mincho"/>
            <w:b/>
          </w:rPr>
          <w:t>info@tenderz.hu</w:t>
        </w:r>
      </w:hyperlink>
      <w:r w:rsidRPr="005B69FE">
        <w:rPr>
          <w:rFonts w:eastAsia="MS Mincho"/>
          <w:b/>
        </w:rPr>
        <w:t xml:space="preserve"> </w:t>
      </w:r>
      <w:r>
        <w:rPr>
          <w:rFonts w:eastAsia="MS Mincho"/>
          <w:b/>
        </w:rPr>
        <w:t>e-mail címre</w:t>
      </w:r>
      <w:r w:rsidR="00835D6E">
        <w:rPr>
          <w:rFonts w:eastAsia="MS Mincho"/>
          <w:b/>
        </w:rPr>
        <w:t>, de</w:t>
      </w:r>
      <w:r>
        <w:rPr>
          <w:rFonts w:eastAsia="MS Mincho"/>
          <w:b/>
        </w:rPr>
        <w:t xml:space="preserve"> </w:t>
      </w:r>
      <w:r w:rsidRPr="00CA22A2">
        <w:rPr>
          <w:b/>
        </w:rPr>
        <w:t>legkésőbb az ajánlattételi határidő lejártáig!</w:t>
      </w:r>
      <w:r w:rsidR="00FB2AC7">
        <w:rPr>
          <w:b/>
        </w:rPr>
        <w:t xml:space="preserve"> </w:t>
      </w:r>
      <w:r w:rsidR="00BE79AC" w:rsidRPr="00BE79AC">
        <w:rPr>
          <w:b/>
        </w:rPr>
        <w:t>A postai, illetve közvetlen kézbesítés útján történő jelentkezési lehetőség szintén adott.</w:t>
      </w:r>
      <w:r w:rsidR="00BE79AC">
        <w:rPr>
          <w:b/>
        </w:rPr>
        <w:t xml:space="preserve"> </w:t>
      </w:r>
      <w:r w:rsidR="00FB2AC7" w:rsidRPr="00C909D9">
        <w:rPr>
          <w:b/>
          <w:u w:val="single"/>
          <w:shd w:val="clear" w:color="auto" w:fill="FFFFFF"/>
        </w:rPr>
        <w:t>Felhívjuk a Tisztelt Gazdasági Szereplők figyelmét, hogy a Kbt. 41.</w:t>
      </w:r>
      <w:r w:rsidR="00FB2AC7">
        <w:rPr>
          <w:b/>
          <w:u w:val="single"/>
          <w:shd w:val="clear" w:color="auto" w:fill="FFFFFF"/>
        </w:rPr>
        <w:t xml:space="preserve"> </w:t>
      </w:r>
      <w:r w:rsidR="000D3334">
        <w:rPr>
          <w:b/>
          <w:u w:val="single"/>
          <w:shd w:val="clear" w:color="auto" w:fill="FFFFFF"/>
        </w:rPr>
        <w:t>§ (2</w:t>
      </w:r>
      <w:r w:rsidR="00FB2AC7" w:rsidRPr="00C909D9">
        <w:rPr>
          <w:b/>
          <w:u w:val="single"/>
          <w:shd w:val="clear" w:color="auto" w:fill="FFFFFF"/>
        </w:rPr>
        <w:t>) bekezdés c) pontjára és a 41.</w:t>
      </w:r>
      <w:r w:rsidR="00FB2AC7">
        <w:rPr>
          <w:b/>
          <w:u w:val="single"/>
          <w:shd w:val="clear" w:color="auto" w:fill="FFFFFF"/>
        </w:rPr>
        <w:t xml:space="preserve"> </w:t>
      </w:r>
      <w:r w:rsidR="00FB2AC7" w:rsidRPr="00C909D9">
        <w:rPr>
          <w:b/>
          <w:u w:val="single"/>
          <w:shd w:val="clear" w:color="auto" w:fill="FFFFFF"/>
        </w:rPr>
        <w:t>§ (4) bekezdésére figyelemmel elektronikus úton nyilatkozat kizárólag legalább fokozott biztonságú elektronikus aláírással ellátott elektronikus dokumentumba foglalt formában tehető meg</w:t>
      </w:r>
      <w:r w:rsidR="00FB2AC7">
        <w:rPr>
          <w:b/>
          <w:u w:val="single"/>
          <w:shd w:val="clear" w:color="auto" w:fill="FFFFFF"/>
        </w:rPr>
        <w:t>.</w:t>
      </w:r>
    </w:p>
    <w:p w:rsidR="00E33AFF" w:rsidRDefault="00E33AFF" w:rsidP="00E33AFF">
      <w:pPr>
        <w:numPr>
          <w:ilvl w:val="12"/>
          <w:numId w:val="0"/>
        </w:numPr>
        <w:spacing w:before="240" w:after="240"/>
      </w:pPr>
    </w:p>
    <w:p w:rsidR="00E33AFF" w:rsidRDefault="00E33AFF" w:rsidP="00E33AFF">
      <w:pPr>
        <w:numPr>
          <w:ilvl w:val="12"/>
          <w:numId w:val="0"/>
        </w:numPr>
        <w:spacing w:before="240" w:after="240"/>
      </w:pPr>
      <w:r>
        <w:t>Kelt………………………., 2016. év</w:t>
      </w:r>
      <w:r w:rsidRPr="00CA22A2">
        <w:t xml:space="preserve"> …………………. hó ….. napján.</w:t>
      </w:r>
    </w:p>
    <w:p w:rsidR="00E33AFF" w:rsidRDefault="00E33AFF" w:rsidP="00E33AFF">
      <w:pPr>
        <w:numPr>
          <w:ilvl w:val="12"/>
          <w:numId w:val="0"/>
        </w:numPr>
        <w:spacing w:before="240" w:after="240"/>
      </w:pPr>
    </w:p>
    <w:p w:rsidR="00E33AFF" w:rsidRPr="00CA22A2" w:rsidRDefault="00E33AFF" w:rsidP="00E33AFF">
      <w:pPr>
        <w:numPr>
          <w:ilvl w:val="12"/>
          <w:numId w:val="0"/>
        </w:numPr>
        <w:spacing w:before="240" w:after="240"/>
      </w:pPr>
    </w:p>
    <w:tbl>
      <w:tblPr>
        <w:tblW w:w="0" w:type="auto"/>
        <w:jc w:val="center"/>
        <w:tblLayout w:type="fixed"/>
        <w:tblCellMar>
          <w:left w:w="70" w:type="dxa"/>
          <w:right w:w="70" w:type="dxa"/>
        </w:tblCellMar>
        <w:tblLook w:val="0000"/>
      </w:tblPr>
      <w:tblGrid>
        <w:gridCol w:w="4606"/>
        <w:gridCol w:w="4606"/>
      </w:tblGrid>
      <w:tr w:rsidR="00E33AFF" w:rsidRPr="00CA22A2" w:rsidTr="00FE41D7">
        <w:trPr>
          <w:jc w:val="center"/>
        </w:trPr>
        <w:tc>
          <w:tcPr>
            <w:tcW w:w="4606" w:type="dxa"/>
          </w:tcPr>
          <w:p w:rsidR="00E33AFF" w:rsidRPr="00CA22A2" w:rsidRDefault="00E33AFF" w:rsidP="00FE41D7">
            <w:pPr>
              <w:spacing w:before="120"/>
            </w:pPr>
          </w:p>
        </w:tc>
        <w:tc>
          <w:tcPr>
            <w:tcW w:w="4606" w:type="dxa"/>
          </w:tcPr>
          <w:p w:rsidR="00E33AFF" w:rsidRPr="00CA22A2" w:rsidRDefault="00E33AFF" w:rsidP="00FE41D7">
            <w:pPr>
              <w:jc w:val="center"/>
            </w:pPr>
            <w:r w:rsidRPr="00CA22A2">
              <w:t>………………………………</w:t>
            </w:r>
          </w:p>
        </w:tc>
      </w:tr>
      <w:tr w:rsidR="00E33AFF" w:rsidRPr="00CA22A2" w:rsidTr="00FE41D7">
        <w:trPr>
          <w:jc w:val="center"/>
        </w:trPr>
        <w:tc>
          <w:tcPr>
            <w:tcW w:w="4606" w:type="dxa"/>
          </w:tcPr>
          <w:p w:rsidR="00E33AFF" w:rsidRPr="00CA22A2" w:rsidRDefault="00E33AFF" w:rsidP="00FE41D7"/>
        </w:tc>
        <w:tc>
          <w:tcPr>
            <w:tcW w:w="4606" w:type="dxa"/>
          </w:tcPr>
          <w:p w:rsidR="00E33AFF" w:rsidRPr="00CA22A2" w:rsidRDefault="00E33AFF" w:rsidP="00FE41D7">
            <w:pPr>
              <w:jc w:val="center"/>
            </w:pPr>
            <w:r w:rsidRPr="00CA22A2">
              <w:t>cégszerű aláírás</w:t>
            </w:r>
          </w:p>
        </w:tc>
      </w:tr>
    </w:tbl>
    <w:p w:rsidR="00E33AFF" w:rsidRPr="00CA22A2" w:rsidRDefault="00E33AFF" w:rsidP="00E33AFF">
      <w:pPr>
        <w:spacing w:before="120"/>
        <w:jc w:val="center"/>
        <w:rPr>
          <w:b/>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E33AFF" w:rsidRDefault="00E33AFF" w:rsidP="00E33AFF">
      <w:pPr>
        <w:pStyle w:val="Listaszerbekezds"/>
        <w:ind w:left="1080"/>
        <w:rPr>
          <w:b/>
          <w:smallCaps/>
          <w:sz w:val="36"/>
          <w:szCs w:val="36"/>
        </w:rPr>
      </w:pPr>
    </w:p>
    <w:p w:rsidR="001E2047" w:rsidRDefault="001E2047" w:rsidP="00E33AFF">
      <w:pPr>
        <w:pStyle w:val="Listaszerbekezds"/>
        <w:ind w:left="1080"/>
        <w:rPr>
          <w:b/>
          <w:smallCaps/>
          <w:sz w:val="36"/>
          <w:szCs w:val="36"/>
        </w:rPr>
      </w:pPr>
    </w:p>
    <w:p w:rsidR="001E2047" w:rsidRDefault="001E2047" w:rsidP="00E33AFF">
      <w:pPr>
        <w:pStyle w:val="Listaszerbekezds"/>
        <w:ind w:left="1080"/>
        <w:rPr>
          <w:b/>
          <w:smallCaps/>
          <w:sz w:val="36"/>
          <w:szCs w:val="36"/>
        </w:rPr>
      </w:pPr>
    </w:p>
    <w:p w:rsidR="009E1E1C" w:rsidRDefault="009E1E1C" w:rsidP="00E33AFF">
      <w:pPr>
        <w:pStyle w:val="Listaszerbekezds"/>
        <w:ind w:left="1080"/>
        <w:rPr>
          <w:b/>
          <w:smallCaps/>
          <w:sz w:val="36"/>
          <w:szCs w:val="36"/>
        </w:rPr>
      </w:pPr>
    </w:p>
    <w:p w:rsidR="00150F0C" w:rsidRDefault="00150F0C"/>
    <w:p w:rsidR="00E33AFF" w:rsidRPr="00E33AFF" w:rsidRDefault="00E33AFF" w:rsidP="00271591">
      <w:pPr>
        <w:pStyle w:val="Listaszerbekezds"/>
        <w:numPr>
          <w:ilvl w:val="0"/>
          <w:numId w:val="16"/>
        </w:numPr>
        <w:jc w:val="center"/>
        <w:rPr>
          <w:b/>
          <w:smallCaps/>
          <w:sz w:val="36"/>
          <w:szCs w:val="36"/>
        </w:rPr>
      </w:pPr>
      <w:r w:rsidRPr="00E33AFF">
        <w:rPr>
          <w:b/>
          <w:smallCaps/>
          <w:sz w:val="36"/>
          <w:szCs w:val="36"/>
        </w:rPr>
        <w:t>Ajánlott  iratminták</w:t>
      </w:r>
    </w:p>
    <w:p w:rsidR="00150F0C" w:rsidRDefault="00150F0C"/>
    <w:p w:rsidR="002E55ED" w:rsidRDefault="002E55ED"/>
    <w:p w:rsidR="002E55ED" w:rsidRDefault="002E55ED"/>
    <w:p w:rsidR="00150F0C" w:rsidRDefault="00150F0C"/>
    <w:p w:rsidR="00150F0C" w:rsidRDefault="00150F0C"/>
    <w:p w:rsidR="00E33AFF" w:rsidRPr="006566B8" w:rsidRDefault="00E33AFF" w:rsidP="00E33AFF">
      <w:pPr>
        <w:numPr>
          <w:ilvl w:val="12"/>
          <w:numId w:val="0"/>
        </w:numPr>
        <w:jc w:val="both"/>
        <w:rPr>
          <w:bCs/>
        </w:rPr>
      </w:pPr>
      <w:r w:rsidRPr="006566B8">
        <w:rPr>
          <w:bCs/>
        </w:rPr>
        <w:t>Az ajánlattevő ajánlatában tett nyilatkozatai, igazolásai vonatkozásában a mellékelt mintáktól eltérő formátumú nyilatkozatot is adhat, azonban a nyilatkozatok, igazolások tartalmának meg kell felelnie a Kbt., illetve a végrehajtási rendeletek előírásainak.</w:t>
      </w:r>
    </w:p>
    <w:p w:rsidR="00E33AFF" w:rsidRPr="006566B8" w:rsidRDefault="00E33AFF" w:rsidP="00E33AFF">
      <w:pPr>
        <w:numPr>
          <w:ilvl w:val="12"/>
          <w:numId w:val="0"/>
        </w:numPr>
        <w:jc w:val="both"/>
      </w:pPr>
    </w:p>
    <w:p w:rsidR="00E33AFF" w:rsidRPr="006566B8" w:rsidRDefault="00E33AFF" w:rsidP="00E33AFF">
      <w:pPr>
        <w:jc w:val="both"/>
      </w:pPr>
      <w:r w:rsidRPr="006566B8">
        <w:rPr>
          <w:u w:val="single"/>
        </w:rPr>
        <w:t xml:space="preserve">Ajánlatkérő felhívja a figyelmet, hogy amennyiben bármely az Ajánlatkérő által adott ajánlott minta adminisztratív (nem megfelelő hivatkozás, stb.) elírást tartalmaz, úgy az nem mentesíti ajánlattevőt az alól, hogy a </w:t>
      </w:r>
      <w:proofErr w:type="spellStart"/>
      <w:r w:rsidRPr="006566B8">
        <w:rPr>
          <w:u w:val="single"/>
        </w:rPr>
        <w:t>Kbt-nek</w:t>
      </w:r>
      <w:proofErr w:type="spellEnd"/>
      <w:r w:rsidRPr="006566B8">
        <w:rPr>
          <w:u w:val="single"/>
        </w:rPr>
        <w:t>,</w:t>
      </w:r>
      <w:r w:rsidRPr="006566B8">
        <w:rPr>
          <w:bCs/>
          <w:u w:val="single"/>
        </w:rPr>
        <w:t xml:space="preserve"> illetve a vonatkozó végrehajtási rendeleteknek </w:t>
      </w:r>
      <w:r w:rsidRPr="006566B8">
        <w:rPr>
          <w:u w:val="single"/>
        </w:rPr>
        <w:t>mindenben megfelelő nyilatkozatot tegyen</w:t>
      </w:r>
      <w:r w:rsidRPr="006566B8">
        <w:t>.</w:t>
      </w:r>
    </w:p>
    <w:p w:rsidR="00E33AFF" w:rsidRPr="006566B8" w:rsidRDefault="00E33AFF" w:rsidP="00E33AFF">
      <w:pPr>
        <w:numPr>
          <w:ilvl w:val="12"/>
          <w:numId w:val="0"/>
        </w:numPr>
        <w:ind w:left="426" w:hanging="426"/>
        <w:jc w:val="both"/>
      </w:pPr>
    </w:p>
    <w:p w:rsidR="00E33AFF" w:rsidRPr="006566B8" w:rsidRDefault="00E33AFF" w:rsidP="00E33AFF">
      <w:pPr>
        <w:jc w:val="both"/>
      </w:pPr>
      <w:r w:rsidRPr="006566B8">
        <w:t xml:space="preserve">Az ajánlott minták felhasználása önmagában nem helyettesíti, </w:t>
      </w:r>
      <w:r w:rsidRPr="006566B8">
        <w:rPr>
          <w:u w:val="single"/>
        </w:rPr>
        <w:t>mindazon egyéb (további) előírt nyilatkozat, irat vagy dokumentum csatolási kötelezettségét</w:t>
      </w:r>
      <w:r w:rsidRPr="006566B8">
        <w:t>, amelyet a Kbt.,</w:t>
      </w:r>
      <w:r w:rsidRPr="006566B8">
        <w:rPr>
          <w:bCs/>
        </w:rPr>
        <w:t xml:space="preserve"> a vonatkozó </w:t>
      </w:r>
      <w:r w:rsidRPr="006566B8">
        <w:rPr>
          <w:bCs/>
          <w:u w:val="single"/>
        </w:rPr>
        <w:t xml:space="preserve">végrehajtási </w:t>
      </w:r>
      <w:r w:rsidRPr="006566B8">
        <w:rPr>
          <w:bCs/>
        </w:rPr>
        <w:t xml:space="preserve">rendeletek </w:t>
      </w:r>
      <w:r w:rsidR="00835D6E">
        <w:t>vagy a felhívás és bármely közbeszerzési dokumentum</w:t>
      </w:r>
      <w:r w:rsidRPr="006566B8">
        <w:t xml:space="preserve"> egyebekben előír. </w:t>
      </w:r>
    </w:p>
    <w:p w:rsidR="00E33AFF" w:rsidRPr="006566B8" w:rsidRDefault="00E33AFF" w:rsidP="00E33AFF">
      <w:pPr>
        <w:tabs>
          <w:tab w:val="left" w:pos="72"/>
        </w:tabs>
        <w:ind w:right="180"/>
        <w:jc w:val="both"/>
      </w:pPr>
    </w:p>
    <w:p w:rsidR="00E33AFF" w:rsidRPr="006566B8" w:rsidRDefault="00E33AFF" w:rsidP="00E33AFF">
      <w:pPr>
        <w:tabs>
          <w:tab w:val="left" w:pos="72"/>
        </w:tabs>
        <w:ind w:right="180"/>
        <w:jc w:val="both"/>
      </w:pPr>
    </w:p>
    <w:p w:rsidR="00E33AFF" w:rsidRPr="006566B8" w:rsidRDefault="00E33AFF" w:rsidP="00E33AFF">
      <w:pPr>
        <w:pBdr>
          <w:top w:val="single" w:sz="4" w:space="1" w:color="auto"/>
          <w:left w:val="single" w:sz="4" w:space="4" w:color="auto"/>
          <w:bottom w:val="single" w:sz="4" w:space="1" w:color="auto"/>
          <w:right w:val="single" w:sz="4" w:space="4" w:color="auto"/>
        </w:pBdr>
        <w:tabs>
          <w:tab w:val="left" w:pos="72"/>
        </w:tabs>
        <w:ind w:right="180"/>
        <w:jc w:val="both"/>
        <w:rPr>
          <w:b/>
          <w:sz w:val="28"/>
          <w:szCs w:val="28"/>
        </w:rPr>
      </w:pPr>
      <w:r w:rsidRPr="006566B8">
        <w:rPr>
          <w:b/>
          <w:sz w:val="28"/>
          <w:szCs w:val="28"/>
          <w:u w:val="single"/>
        </w:rPr>
        <w:t>Közös ajánlat esetén</w:t>
      </w:r>
      <w:r w:rsidRPr="006566B8">
        <w:rPr>
          <w:b/>
          <w:sz w:val="28"/>
          <w:szCs w:val="28"/>
        </w:rPr>
        <w:t xml:space="preserve"> a nyilatkozatot minden egyes ajánlattevő részéről KÜLÖN csatolni kell az ajánlathoz, vagy a közös ajánlattevők képviseletében tett nyilatkozat esetében a nyilatkozatnak egyértelműen (felsorolás szerűen is) tartalmaznia kell valamennyi közös ajánlattevő megjelölését (nevét, székhelyét), nem elegendő, ha a kijelölt képviselő szervezet csak a maga nevében teszi a nyilatkozatot! </w:t>
      </w:r>
    </w:p>
    <w:p w:rsidR="00150F0C" w:rsidRDefault="00150F0C" w:rsidP="00E33AFF">
      <w:pPr>
        <w:jc w:val="center"/>
      </w:pPr>
    </w:p>
    <w:p w:rsidR="00150F0C" w:rsidRDefault="00150F0C"/>
    <w:p w:rsidR="00150F0C" w:rsidRDefault="00150F0C"/>
    <w:p w:rsidR="00150F0C" w:rsidRDefault="00150F0C"/>
    <w:p w:rsidR="00150F0C" w:rsidRDefault="00150F0C"/>
    <w:p w:rsidR="00150F0C" w:rsidRDefault="00150F0C"/>
    <w:p w:rsidR="00150F0C" w:rsidRDefault="00150F0C"/>
    <w:p w:rsidR="00150F0C" w:rsidRDefault="00150F0C"/>
    <w:p w:rsidR="00F50E7D" w:rsidRDefault="00F50E7D"/>
    <w:p w:rsidR="00150F0C" w:rsidRDefault="00150F0C"/>
    <w:p w:rsidR="00150F0C" w:rsidRDefault="00150F0C"/>
    <w:p w:rsidR="002F0D1F" w:rsidRDefault="002F0D1F"/>
    <w:p w:rsidR="00316658" w:rsidRDefault="00316658"/>
    <w:p w:rsidR="00B24AF5" w:rsidRPr="00D15939" w:rsidRDefault="002E55ED" w:rsidP="00D15939">
      <w:pPr>
        <w:numPr>
          <w:ilvl w:val="12"/>
          <w:numId w:val="0"/>
        </w:numPr>
        <w:spacing w:line="360" w:lineRule="auto"/>
        <w:jc w:val="right"/>
        <w:rPr>
          <w:b/>
          <w:i/>
        </w:rPr>
      </w:pPr>
      <w:r w:rsidRPr="002E55ED">
        <w:rPr>
          <w:b/>
          <w:i/>
        </w:rPr>
        <w:lastRenderedPageBreak/>
        <w:t>1</w:t>
      </w:r>
      <w:r w:rsidR="00B24AF5" w:rsidRPr="002E55ED">
        <w:rPr>
          <w:b/>
          <w:i/>
        </w:rPr>
        <w:t>. számú melléklet</w:t>
      </w:r>
    </w:p>
    <w:p w:rsidR="00B24AF5" w:rsidRPr="002E55ED" w:rsidRDefault="00B24AF5" w:rsidP="00B24AF5">
      <w:pPr>
        <w:jc w:val="center"/>
        <w:rPr>
          <w:b/>
        </w:rPr>
      </w:pPr>
      <w:r w:rsidRPr="002E55ED">
        <w:rPr>
          <w:b/>
        </w:rPr>
        <w:t xml:space="preserve">FELOLVASÓLAP </w:t>
      </w:r>
    </w:p>
    <w:p w:rsidR="00D7756E" w:rsidRPr="004529AC" w:rsidRDefault="00B24AF5" w:rsidP="004529AC">
      <w:pPr>
        <w:jc w:val="center"/>
        <w:rPr>
          <w:i/>
        </w:rPr>
      </w:pPr>
      <w:r w:rsidRPr="002E55ED">
        <w:rPr>
          <w:i/>
        </w:rPr>
        <w:t>a Kbt. 66. § (5) bekezdése alapján</w:t>
      </w:r>
    </w:p>
    <w:p w:rsidR="00D15939" w:rsidRPr="00E31DB9" w:rsidRDefault="00B24AF5" w:rsidP="00E31DB9">
      <w:pPr>
        <w:spacing w:before="120" w:after="120"/>
        <w:jc w:val="center"/>
        <w:rPr>
          <w:b/>
          <w:bCs/>
          <w:iCs/>
        </w:rPr>
      </w:pPr>
      <w:r w:rsidRPr="002E55ED">
        <w:rPr>
          <w:b/>
          <w:bCs/>
          <w:iCs/>
          <w:u w:val="single"/>
        </w:rPr>
        <w:t>„</w:t>
      </w:r>
      <w:r w:rsidR="006F73D2">
        <w:rPr>
          <w:b/>
          <w:bCs/>
          <w:iCs/>
          <w:u w:val="single"/>
        </w:rPr>
        <w:t>A Debreceni Sportcentrum Közhasznú Nonprofit Kft. részére biztosítási szolgáltatások beszerzése</w:t>
      </w:r>
      <w:r w:rsidRPr="002E55ED">
        <w:rPr>
          <w:b/>
          <w:bCs/>
          <w:iCs/>
          <w:u w:val="single"/>
        </w:rPr>
        <w:t>”</w:t>
      </w:r>
      <w:r w:rsidRPr="002E55ED">
        <w:rPr>
          <w:b/>
          <w:bCs/>
          <w:iCs/>
        </w:rPr>
        <w:t xml:space="preserve"> </w:t>
      </w:r>
    </w:p>
    <w:p w:rsidR="00D7756E" w:rsidRPr="002E55ED" w:rsidRDefault="00D7756E" w:rsidP="00B24AF5">
      <w:pPr>
        <w:spacing w:before="120" w:after="120"/>
        <w:jc w:val="center"/>
        <w:rPr>
          <w:i/>
        </w:rPr>
      </w:pPr>
    </w:p>
    <w:p w:rsidR="00D15939" w:rsidRPr="007B577A" w:rsidRDefault="00D15939" w:rsidP="00D15939">
      <w:pPr>
        <w:jc w:val="both"/>
      </w:pPr>
      <w:r w:rsidRPr="007B577A">
        <w:t xml:space="preserve">1. Ajánlattevő </w:t>
      </w:r>
      <w:r w:rsidRPr="007B577A">
        <w:tab/>
      </w:r>
      <w:r>
        <w:t>neve</w:t>
      </w:r>
      <w:r w:rsidRPr="007B577A">
        <w:t>:</w:t>
      </w:r>
    </w:p>
    <w:p w:rsidR="00D15939" w:rsidRDefault="00D15939" w:rsidP="00D15939">
      <w:pPr>
        <w:ind w:left="1416" w:firstLine="708"/>
        <w:jc w:val="both"/>
      </w:pPr>
      <w:r w:rsidRPr="007B577A">
        <w:t>székhelye:</w:t>
      </w:r>
    </w:p>
    <w:p w:rsidR="002F0D1F" w:rsidRDefault="002F0D1F" w:rsidP="00D15939">
      <w:pPr>
        <w:ind w:left="1416" w:firstLine="708"/>
        <w:jc w:val="both"/>
      </w:pPr>
      <w:r>
        <w:t>cégjegyzékszáma:</w:t>
      </w:r>
    </w:p>
    <w:p w:rsidR="00D15939" w:rsidRPr="007B577A" w:rsidRDefault="00D15939" w:rsidP="00D15939">
      <w:pPr>
        <w:ind w:left="1416" w:firstLine="708"/>
        <w:jc w:val="both"/>
      </w:pPr>
      <w:r>
        <w:t>adószáma:</w:t>
      </w:r>
    </w:p>
    <w:p w:rsidR="00D15939" w:rsidRPr="007B577A" w:rsidRDefault="00D15939" w:rsidP="00D15939">
      <w:pPr>
        <w:ind w:left="1416" w:firstLine="708"/>
        <w:jc w:val="both"/>
      </w:pPr>
      <w:r w:rsidRPr="007B577A">
        <w:t>telefon</w:t>
      </w:r>
      <w:r>
        <w:t xml:space="preserve"> száma</w:t>
      </w:r>
      <w:r w:rsidRPr="007B577A">
        <w:t>:</w:t>
      </w:r>
    </w:p>
    <w:p w:rsidR="00D15939" w:rsidRPr="007B577A" w:rsidRDefault="00D15939" w:rsidP="00D15939">
      <w:pPr>
        <w:ind w:left="1416" w:firstLine="708"/>
        <w:jc w:val="both"/>
      </w:pPr>
      <w:r w:rsidRPr="007B577A">
        <w:t>telefax</w:t>
      </w:r>
      <w:r>
        <w:t xml:space="preserve"> száma</w:t>
      </w:r>
      <w:r w:rsidRPr="007B577A">
        <w:t>:</w:t>
      </w:r>
    </w:p>
    <w:p w:rsidR="00D15939" w:rsidRDefault="00D15939" w:rsidP="00D15939">
      <w:pPr>
        <w:ind w:left="1416" w:firstLine="708"/>
        <w:jc w:val="both"/>
      </w:pPr>
      <w:r w:rsidRPr="007B577A">
        <w:t>e-mail</w:t>
      </w:r>
      <w:r>
        <w:t xml:space="preserve"> címe</w:t>
      </w:r>
      <w:r w:rsidRPr="007B577A">
        <w:t>:</w:t>
      </w:r>
    </w:p>
    <w:p w:rsidR="00D15939" w:rsidRPr="007B577A" w:rsidRDefault="00D15939" w:rsidP="00D15939">
      <w:pPr>
        <w:ind w:left="1416" w:firstLine="708"/>
        <w:jc w:val="both"/>
      </w:pPr>
    </w:p>
    <w:p w:rsidR="00D15939" w:rsidRPr="007B577A" w:rsidRDefault="00D15939" w:rsidP="00D15939">
      <w:pPr>
        <w:jc w:val="both"/>
        <w:rPr>
          <w:color w:val="000000"/>
        </w:rPr>
      </w:pPr>
      <w:r w:rsidRPr="007B577A">
        <w:rPr>
          <w:color w:val="000000"/>
        </w:rPr>
        <w:t xml:space="preserve">2. Kapcsolattartó </w:t>
      </w:r>
      <w:r w:rsidRPr="007B577A">
        <w:rPr>
          <w:color w:val="000000"/>
        </w:rPr>
        <w:tab/>
        <w:t xml:space="preserve">neve: </w:t>
      </w:r>
    </w:p>
    <w:p w:rsidR="00D15939" w:rsidRPr="007B577A" w:rsidRDefault="00D15939" w:rsidP="00D15939">
      <w:pPr>
        <w:ind w:left="1416" w:firstLine="708"/>
        <w:jc w:val="both"/>
        <w:rPr>
          <w:color w:val="000000"/>
        </w:rPr>
      </w:pPr>
      <w:r w:rsidRPr="007B577A">
        <w:rPr>
          <w:color w:val="000000"/>
        </w:rPr>
        <w:t>címe:</w:t>
      </w:r>
    </w:p>
    <w:p w:rsidR="00D15939" w:rsidRPr="007B577A" w:rsidRDefault="00D15939" w:rsidP="00D15939">
      <w:pPr>
        <w:ind w:left="1416" w:firstLine="708"/>
        <w:jc w:val="both"/>
        <w:rPr>
          <w:color w:val="000000"/>
        </w:rPr>
      </w:pPr>
      <w:r w:rsidRPr="007B577A">
        <w:rPr>
          <w:color w:val="000000"/>
        </w:rPr>
        <w:t>telefon</w:t>
      </w:r>
      <w:r>
        <w:rPr>
          <w:color w:val="000000"/>
        </w:rPr>
        <w:t xml:space="preserve"> száma</w:t>
      </w:r>
      <w:r w:rsidRPr="007B577A">
        <w:rPr>
          <w:color w:val="000000"/>
        </w:rPr>
        <w:t>:</w:t>
      </w:r>
    </w:p>
    <w:p w:rsidR="00D15939" w:rsidRPr="007B577A" w:rsidRDefault="00D15939" w:rsidP="00D15939">
      <w:pPr>
        <w:ind w:left="1416" w:firstLine="708"/>
        <w:jc w:val="both"/>
        <w:rPr>
          <w:color w:val="000000"/>
        </w:rPr>
      </w:pPr>
      <w:r w:rsidRPr="007B577A">
        <w:rPr>
          <w:color w:val="000000"/>
        </w:rPr>
        <w:t>telefax</w:t>
      </w:r>
      <w:r>
        <w:rPr>
          <w:color w:val="000000"/>
        </w:rPr>
        <w:t xml:space="preserve"> száma</w:t>
      </w:r>
      <w:r w:rsidRPr="007B577A">
        <w:rPr>
          <w:color w:val="000000"/>
        </w:rPr>
        <w:t>:</w:t>
      </w:r>
    </w:p>
    <w:p w:rsidR="00D15939" w:rsidRPr="001315B3" w:rsidRDefault="00D15939" w:rsidP="00D15939">
      <w:pPr>
        <w:ind w:left="1416" w:firstLine="708"/>
        <w:jc w:val="both"/>
        <w:rPr>
          <w:color w:val="000000"/>
        </w:rPr>
      </w:pPr>
      <w:r w:rsidRPr="007B577A">
        <w:rPr>
          <w:color w:val="000000"/>
        </w:rPr>
        <w:t>e</w:t>
      </w:r>
      <w:r>
        <w:rPr>
          <w:color w:val="000000"/>
        </w:rPr>
        <w:t>-</w:t>
      </w:r>
      <w:r w:rsidRPr="007B577A">
        <w:rPr>
          <w:color w:val="000000"/>
        </w:rPr>
        <w:t>mail</w:t>
      </w:r>
      <w:r>
        <w:rPr>
          <w:color w:val="000000"/>
        </w:rPr>
        <w:t xml:space="preserve"> címe</w:t>
      </w:r>
      <w:r w:rsidRPr="007B577A">
        <w:rPr>
          <w:color w:val="000000"/>
        </w:rPr>
        <w:t>:</w:t>
      </w:r>
    </w:p>
    <w:p w:rsidR="00D15939" w:rsidRDefault="00D15939" w:rsidP="00B24AF5">
      <w:pPr>
        <w:spacing w:line="360" w:lineRule="auto"/>
        <w:jc w:val="center"/>
        <w:rPr>
          <w:b/>
          <w:i/>
        </w:rPr>
      </w:pPr>
    </w:p>
    <w:p w:rsidR="00D15939" w:rsidRDefault="00B24AF5" w:rsidP="00D15939">
      <w:pPr>
        <w:spacing w:line="360" w:lineRule="auto"/>
        <w:jc w:val="center"/>
        <w:rPr>
          <w:b/>
          <w:i/>
        </w:rPr>
      </w:pPr>
      <w:r w:rsidRPr="002E55ED">
        <w:rPr>
          <w:b/>
          <w:i/>
        </w:rPr>
        <w:t>-- A közös ajánlattevők esetében valamennyi ajánlattevő adatát meg kell adni egymá</w:t>
      </w:r>
      <w:r w:rsidR="00D15939">
        <w:rPr>
          <w:b/>
          <w:i/>
        </w:rPr>
        <w:t xml:space="preserve">st követően </w:t>
      </w:r>
      <w:r w:rsidR="00D15939" w:rsidRPr="002E55ED">
        <w:rPr>
          <w:b/>
          <w:i/>
        </w:rPr>
        <w:t>--</w:t>
      </w:r>
    </w:p>
    <w:p w:rsidR="00E17CD8" w:rsidRDefault="00E17CD8" w:rsidP="00E17CD8">
      <w:pPr>
        <w:jc w:val="both"/>
        <w:rPr>
          <w:b/>
        </w:rPr>
      </w:pPr>
    </w:p>
    <w:p w:rsidR="00E31DB9" w:rsidRPr="004529AC" w:rsidRDefault="00E17CD8" w:rsidP="004529AC">
      <w:pPr>
        <w:jc w:val="both"/>
        <w:rPr>
          <w:b/>
        </w:rPr>
      </w:pPr>
      <w:r>
        <w:rPr>
          <w:b/>
        </w:rPr>
        <w:t xml:space="preserve">1.rész: </w:t>
      </w:r>
      <w:proofErr w:type="spellStart"/>
      <w:r w:rsidRPr="00672602">
        <w:rPr>
          <w:b/>
        </w:rPr>
        <w:t>All</w:t>
      </w:r>
      <w:proofErr w:type="spellEnd"/>
      <w:r w:rsidRPr="00672602">
        <w:rPr>
          <w:b/>
        </w:rPr>
        <w:t xml:space="preserve"> </w:t>
      </w:r>
      <w:proofErr w:type="spellStart"/>
      <w:r w:rsidRPr="00672602">
        <w:rPr>
          <w:b/>
        </w:rPr>
        <w:t>Risks</w:t>
      </w:r>
      <w:proofErr w:type="spellEnd"/>
      <w:r w:rsidRPr="00672602">
        <w:rPr>
          <w:b/>
        </w:rPr>
        <w:t xml:space="preserve"> vagyonbiztosítás és</w:t>
      </w:r>
      <w:r>
        <w:rPr>
          <w:b/>
        </w:rPr>
        <w:t xml:space="preserve"> kombinált felelősségbiztosítás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gridCol w:w="3119"/>
      </w:tblGrid>
      <w:tr w:rsidR="00B24AF5" w:rsidRPr="002E55ED" w:rsidTr="00D7756E">
        <w:tc>
          <w:tcPr>
            <w:tcW w:w="6345" w:type="dxa"/>
            <w:shd w:val="clear" w:color="auto" w:fill="E0E0E0"/>
          </w:tcPr>
          <w:p w:rsidR="00B24AF5" w:rsidRPr="002E55ED" w:rsidRDefault="00FB2AC7" w:rsidP="00FE41D7">
            <w:pPr>
              <w:numPr>
                <w:ilvl w:val="12"/>
                <w:numId w:val="0"/>
              </w:numPr>
              <w:tabs>
                <w:tab w:val="center" w:pos="6804"/>
              </w:tabs>
              <w:ind w:right="-2"/>
              <w:jc w:val="both"/>
              <w:rPr>
                <w:b/>
              </w:rPr>
            </w:pPr>
            <w:r>
              <w:rPr>
                <w:b/>
              </w:rPr>
              <w:t>Értékelési</w:t>
            </w:r>
            <w:r w:rsidR="00B24AF5" w:rsidRPr="002E55ED">
              <w:rPr>
                <w:b/>
              </w:rPr>
              <w:t xml:space="preserve"> </w:t>
            </w:r>
            <w:r w:rsidR="00D15939">
              <w:rPr>
                <w:b/>
              </w:rPr>
              <w:t>rész</w:t>
            </w:r>
            <w:r w:rsidR="00B24AF5" w:rsidRPr="002E55ED">
              <w:rPr>
                <w:b/>
              </w:rPr>
              <w:t>szempont</w:t>
            </w:r>
          </w:p>
        </w:tc>
        <w:tc>
          <w:tcPr>
            <w:tcW w:w="3119" w:type="dxa"/>
            <w:shd w:val="clear" w:color="auto" w:fill="E0E0E0"/>
          </w:tcPr>
          <w:p w:rsidR="00B24AF5" w:rsidRPr="002E55ED" w:rsidRDefault="00B24AF5" w:rsidP="00FE41D7">
            <w:pPr>
              <w:numPr>
                <w:ilvl w:val="12"/>
                <w:numId w:val="0"/>
              </w:numPr>
              <w:tabs>
                <w:tab w:val="center" w:pos="6804"/>
              </w:tabs>
              <w:ind w:right="-2"/>
              <w:jc w:val="center"/>
              <w:rPr>
                <w:b/>
              </w:rPr>
            </w:pPr>
            <w:r w:rsidRPr="002E55ED">
              <w:rPr>
                <w:b/>
              </w:rPr>
              <w:t>megajánlott érték</w:t>
            </w:r>
          </w:p>
        </w:tc>
      </w:tr>
      <w:tr w:rsidR="00B24AF5" w:rsidRPr="002E55ED" w:rsidTr="00D7756E">
        <w:trPr>
          <w:trHeight w:val="381"/>
        </w:trPr>
        <w:tc>
          <w:tcPr>
            <w:tcW w:w="6345" w:type="dxa"/>
            <w:vAlign w:val="center"/>
          </w:tcPr>
          <w:p w:rsidR="00B24AF5" w:rsidRPr="002E55ED" w:rsidRDefault="00CB6FE9" w:rsidP="00E17CD8">
            <w:pPr>
              <w:tabs>
                <w:tab w:val="num" w:pos="-790"/>
                <w:tab w:val="left" w:pos="-250"/>
                <w:tab w:val="left" w:pos="4820"/>
                <w:tab w:val="center" w:pos="8931"/>
              </w:tabs>
              <w:jc w:val="both"/>
              <w:rPr>
                <w:b/>
              </w:rPr>
            </w:pPr>
            <w:r>
              <w:t xml:space="preserve">1. </w:t>
            </w:r>
            <w:r w:rsidR="00E17CD8" w:rsidRPr="00E17CD8">
              <w:rPr>
                <w:b/>
              </w:rPr>
              <w:t>Ajánlati ár</w:t>
            </w:r>
            <w:r w:rsidR="00E17CD8" w:rsidRPr="00E17CD8">
              <w:t xml:space="preserve"> - </w:t>
            </w:r>
            <w:r w:rsidR="00E17CD8" w:rsidRPr="00E17CD8">
              <w:rPr>
                <w:b/>
              </w:rPr>
              <w:t>Ajánlatkérő által fizetendő biztosítási díj összege a teljes biztosítási időtartamra vetítve</w:t>
            </w:r>
            <w:r w:rsidR="00E17CD8" w:rsidRPr="00E17CD8">
              <w:t xml:space="preserve"> (valamennyi biztosítási kategória vonatkozásában összevontan HUF-ban megadva)</w:t>
            </w:r>
          </w:p>
        </w:tc>
        <w:tc>
          <w:tcPr>
            <w:tcW w:w="3119" w:type="dxa"/>
            <w:vAlign w:val="center"/>
          </w:tcPr>
          <w:p w:rsidR="00B24AF5" w:rsidRPr="002E55ED" w:rsidRDefault="00E31DB9" w:rsidP="00E31DB9">
            <w:pPr>
              <w:numPr>
                <w:ilvl w:val="12"/>
                <w:numId w:val="0"/>
              </w:numPr>
              <w:tabs>
                <w:tab w:val="center" w:pos="6804"/>
              </w:tabs>
              <w:ind w:right="-2"/>
              <w:jc w:val="center"/>
            </w:pPr>
            <w:r>
              <w:t>……….. Ft</w:t>
            </w:r>
          </w:p>
        </w:tc>
      </w:tr>
      <w:tr w:rsidR="00D15939" w:rsidRPr="002E55ED" w:rsidTr="00D7756E">
        <w:trPr>
          <w:trHeight w:val="381"/>
        </w:trPr>
        <w:tc>
          <w:tcPr>
            <w:tcW w:w="6345" w:type="dxa"/>
            <w:vAlign w:val="center"/>
          </w:tcPr>
          <w:p w:rsidR="00E17CD8" w:rsidRPr="00E17CD8" w:rsidRDefault="00E17CD8" w:rsidP="00E17CD8">
            <w:pPr>
              <w:autoSpaceDE w:val="0"/>
              <w:autoSpaceDN w:val="0"/>
              <w:adjustRightInd w:val="0"/>
              <w:rPr>
                <w:b/>
              </w:rPr>
            </w:pPr>
            <w:r>
              <w:t>2</w:t>
            </w:r>
            <w:r w:rsidRPr="005437EC">
              <w:t xml:space="preserve">. </w:t>
            </w:r>
            <w:r w:rsidRPr="006D3703">
              <w:rPr>
                <w:b/>
              </w:rPr>
              <w:t>Kártérítés esetén a biztosító által meghatározott aránylagos</w:t>
            </w:r>
            <w:r>
              <w:rPr>
                <w:b/>
              </w:rPr>
              <w:t xml:space="preserve"> </w:t>
            </w:r>
            <w:r w:rsidRPr="006D3703">
              <w:rPr>
                <w:b/>
              </w:rPr>
              <w:t>kártérítésre vonatkozó kártérítési limit, ameddig a biztosító eltekint a biztosítottság arányának vizsgálatától</w:t>
            </w:r>
            <w:r w:rsidRPr="006D3703">
              <w:t xml:space="preserve"> (vagyonbiztosítás)</w:t>
            </w:r>
          </w:p>
          <w:p w:rsidR="00D15939" w:rsidRPr="008909CF" w:rsidRDefault="00E17CD8" w:rsidP="00E17CD8">
            <w:pPr>
              <w:autoSpaceDE w:val="0"/>
              <w:autoSpaceDN w:val="0"/>
              <w:adjustRightInd w:val="0"/>
            </w:pPr>
            <w:r>
              <w:t xml:space="preserve">(min. 20 millió Ft, </w:t>
            </w:r>
            <w:proofErr w:type="spellStart"/>
            <w:r>
              <w:t>max</w:t>
            </w:r>
            <w:proofErr w:type="spellEnd"/>
            <w:r>
              <w:t>. 50</w:t>
            </w:r>
            <w:r w:rsidRPr="006D3703">
              <w:t xml:space="preserve"> millió Ft)</w:t>
            </w:r>
          </w:p>
        </w:tc>
        <w:tc>
          <w:tcPr>
            <w:tcW w:w="3119" w:type="dxa"/>
            <w:vAlign w:val="center"/>
          </w:tcPr>
          <w:p w:rsidR="00D15939" w:rsidRPr="00F50E7D" w:rsidRDefault="00E17CD8" w:rsidP="00E31DB9">
            <w:pPr>
              <w:numPr>
                <w:ilvl w:val="12"/>
                <w:numId w:val="0"/>
              </w:numPr>
              <w:tabs>
                <w:tab w:val="center" w:pos="6804"/>
              </w:tabs>
              <w:ind w:right="-2"/>
              <w:jc w:val="center"/>
            </w:pPr>
            <w:r>
              <w:t>……….. Ft</w:t>
            </w:r>
          </w:p>
        </w:tc>
      </w:tr>
      <w:tr w:rsidR="008909CF" w:rsidRPr="002E55ED" w:rsidTr="00D7756E">
        <w:trPr>
          <w:trHeight w:val="381"/>
        </w:trPr>
        <w:tc>
          <w:tcPr>
            <w:tcW w:w="6345" w:type="dxa"/>
            <w:vAlign w:val="center"/>
          </w:tcPr>
          <w:p w:rsidR="00E17CD8" w:rsidRDefault="00E17CD8" w:rsidP="00E17CD8">
            <w:pPr>
              <w:autoSpaceDE w:val="0"/>
              <w:autoSpaceDN w:val="0"/>
              <w:adjustRightInd w:val="0"/>
              <w:rPr>
                <w:b/>
              </w:rPr>
            </w:pPr>
            <w:r>
              <w:t>3</w:t>
            </w:r>
            <w:r w:rsidRPr="005437EC">
              <w:t xml:space="preserve">. </w:t>
            </w:r>
            <w:r w:rsidRPr="006D3703">
              <w:rPr>
                <w:b/>
              </w:rPr>
              <w:t>Kártérítés esetén a biztosító által meghatározott a károsodott vagyontárgyak műszaki avultságának a figyelembe vételének eltekintésétől való mértéke</w:t>
            </w:r>
            <w:r>
              <w:rPr>
                <w:b/>
              </w:rPr>
              <w:t xml:space="preserve"> </w:t>
            </w:r>
            <w:r w:rsidRPr="006D3703">
              <w:t>(vagyonbiztosítás)</w:t>
            </w:r>
          </w:p>
          <w:p w:rsidR="008909CF" w:rsidRPr="00E17CD8" w:rsidRDefault="00E17CD8" w:rsidP="00E17CD8">
            <w:pPr>
              <w:autoSpaceDE w:val="0"/>
              <w:autoSpaceDN w:val="0"/>
              <w:adjustRightInd w:val="0"/>
              <w:rPr>
                <w:b/>
              </w:rPr>
            </w:pPr>
            <w:r>
              <w:t xml:space="preserve">(min. 20 millió Ft, </w:t>
            </w:r>
            <w:proofErr w:type="spellStart"/>
            <w:r>
              <w:t>max</w:t>
            </w:r>
            <w:proofErr w:type="spellEnd"/>
            <w:r>
              <w:t>. 50</w:t>
            </w:r>
            <w:r w:rsidRPr="006D3703">
              <w:t xml:space="preserve"> millió Ft)</w:t>
            </w:r>
            <w:r>
              <w:tab/>
            </w:r>
            <w:r w:rsidR="008909CF">
              <w:tab/>
            </w:r>
          </w:p>
        </w:tc>
        <w:tc>
          <w:tcPr>
            <w:tcW w:w="3119" w:type="dxa"/>
            <w:vAlign w:val="center"/>
          </w:tcPr>
          <w:p w:rsidR="008909CF" w:rsidRPr="00F50E7D" w:rsidRDefault="00E17CD8" w:rsidP="00E31DB9">
            <w:pPr>
              <w:numPr>
                <w:ilvl w:val="12"/>
                <w:numId w:val="0"/>
              </w:numPr>
              <w:tabs>
                <w:tab w:val="center" w:pos="6804"/>
              </w:tabs>
              <w:ind w:right="-2"/>
              <w:jc w:val="center"/>
            </w:pPr>
            <w:r>
              <w:t>……….. Ft</w:t>
            </w:r>
          </w:p>
        </w:tc>
      </w:tr>
    </w:tbl>
    <w:p w:rsidR="00B24AF5" w:rsidRDefault="00B24AF5" w:rsidP="00B24AF5">
      <w:pPr>
        <w:ind w:left="-426" w:right="-284"/>
        <w:rPr>
          <w:b/>
        </w:rPr>
      </w:pPr>
    </w:p>
    <w:p w:rsidR="00E31DB9" w:rsidRDefault="00F50E7D" w:rsidP="00B24AF5">
      <w:pPr>
        <w:ind w:left="-426" w:right="-284"/>
        <w:rPr>
          <w:b/>
          <w:sz w:val="22"/>
          <w:szCs w:val="22"/>
        </w:rPr>
      </w:pPr>
      <w:r>
        <w:rPr>
          <w:b/>
          <w:sz w:val="22"/>
          <w:szCs w:val="22"/>
        </w:rPr>
        <w:t xml:space="preserve">         </w:t>
      </w:r>
    </w:p>
    <w:p w:rsidR="00E17CD8" w:rsidRDefault="00E17CD8" w:rsidP="00E17CD8">
      <w:pPr>
        <w:jc w:val="both"/>
        <w:rPr>
          <w:b/>
        </w:rPr>
      </w:pPr>
      <w:r w:rsidRPr="005630A2">
        <w:rPr>
          <w:b/>
        </w:rPr>
        <w:t>2.rész: Csoportos személybiztosítások</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gridCol w:w="3119"/>
      </w:tblGrid>
      <w:tr w:rsidR="00E17CD8" w:rsidRPr="002E55ED" w:rsidTr="00E17CD8">
        <w:tc>
          <w:tcPr>
            <w:tcW w:w="6345" w:type="dxa"/>
            <w:shd w:val="clear" w:color="auto" w:fill="E0E0E0"/>
          </w:tcPr>
          <w:p w:rsidR="00E17CD8" w:rsidRPr="002E55ED" w:rsidRDefault="00E17CD8" w:rsidP="00E17CD8">
            <w:pPr>
              <w:numPr>
                <w:ilvl w:val="12"/>
                <w:numId w:val="0"/>
              </w:numPr>
              <w:tabs>
                <w:tab w:val="center" w:pos="6804"/>
              </w:tabs>
              <w:ind w:right="-2"/>
              <w:jc w:val="both"/>
              <w:rPr>
                <w:b/>
              </w:rPr>
            </w:pPr>
            <w:r>
              <w:rPr>
                <w:b/>
              </w:rPr>
              <w:t>Értékelési</w:t>
            </w:r>
            <w:r w:rsidRPr="002E55ED">
              <w:rPr>
                <w:b/>
              </w:rPr>
              <w:t xml:space="preserve"> </w:t>
            </w:r>
            <w:r>
              <w:rPr>
                <w:b/>
              </w:rPr>
              <w:t>rész</w:t>
            </w:r>
            <w:r w:rsidRPr="002E55ED">
              <w:rPr>
                <w:b/>
              </w:rPr>
              <w:t>szempont</w:t>
            </w:r>
          </w:p>
        </w:tc>
        <w:tc>
          <w:tcPr>
            <w:tcW w:w="3119" w:type="dxa"/>
            <w:shd w:val="clear" w:color="auto" w:fill="E0E0E0"/>
          </w:tcPr>
          <w:p w:rsidR="00E17CD8" w:rsidRPr="002E55ED" w:rsidRDefault="00E17CD8" w:rsidP="00E17CD8">
            <w:pPr>
              <w:numPr>
                <w:ilvl w:val="12"/>
                <w:numId w:val="0"/>
              </w:numPr>
              <w:tabs>
                <w:tab w:val="center" w:pos="6804"/>
              </w:tabs>
              <w:ind w:right="-2"/>
              <w:jc w:val="center"/>
              <w:rPr>
                <w:b/>
              </w:rPr>
            </w:pPr>
            <w:r w:rsidRPr="002E55ED">
              <w:rPr>
                <w:b/>
              </w:rPr>
              <w:t>megajánlott érték</w:t>
            </w:r>
          </w:p>
        </w:tc>
      </w:tr>
      <w:tr w:rsidR="00E17CD8" w:rsidRPr="002E55ED" w:rsidTr="00E17CD8">
        <w:trPr>
          <w:trHeight w:val="381"/>
        </w:trPr>
        <w:tc>
          <w:tcPr>
            <w:tcW w:w="6345" w:type="dxa"/>
            <w:vAlign w:val="center"/>
          </w:tcPr>
          <w:p w:rsidR="00E17CD8" w:rsidRPr="002E55ED" w:rsidRDefault="00E17CD8" w:rsidP="00E17CD8">
            <w:pPr>
              <w:tabs>
                <w:tab w:val="num" w:pos="-790"/>
                <w:tab w:val="left" w:pos="-250"/>
                <w:tab w:val="left" w:pos="4820"/>
                <w:tab w:val="center" w:pos="8931"/>
              </w:tabs>
              <w:jc w:val="both"/>
              <w:rPr>
                <w:b/>
              </w:rPr>
            </w:pPr>
            <w:r w:rsidRPr="00E17CD8">
              <w:rPr>
                <w:b/>
              </w:rPr>
              <w:t>Ajánlati ár</w:t>
            </w:r>
            <w:r w:rsidRPr="00E17CD8">
              <w:t xml:space="preserve"> - </w:t>
            </w:r>
            <w:r w:rsidRPr="00E17CD8">
              <w:rPr>
                <w:b/>
              </w:rPr>
              <w:t>Ajánlatkérő által fizetendő biztosítási díj összege a teljes biztosítási időtartamra vetítve</w:t>
            </w:r>
            <w:r w:rsidRPr="00E17CD8">
              <w:t xml:space="preserve"> (valamennyi biztosítási kategória vonatkozásában összevontan HUF-ban megadva)</w:t>
            </w:r>
          </w:p>
        </w:tc>
        <w:tc>
          <w:tcPr>
            <w:tcW w:w="3119" w:type="dxa"/>
            <w:vAlign w:val="center"/>
          </w:tcPr>
          <w:p w:rsidR="00E17CD8" w:rsidRPr="002E55ED" w:rsidRDefault="00E17CD8" w:rsidP="00E17CD8">
            <w:pPr>
              <w:numPr>
                <w:ilvl w:val="12"/>
                <w:numId w:val="0"/>
              </w:numPr>
              <w:tabs>
                <w:tab w:val="center" w:pos="6804"/>
              </w:tabs>
              <w:ind w:right="-2"/>
              <w:jc w:val="center"/>
            </w:pPr>
            <w:r>
              <w:t>……….. Ft</w:t>
            </w:r>
          </w:p>
        </w:tc>
      </w:tr>
    </w:tbl>
    <w:p w:rsidR="00E17CD8" w:rsidRDefault="00E17CD8" w:rsidP="00E17CD8">
      <w:pPr>
        <w:jc w:val="both"/>
        <w:rPr>
          <w:b/>
        </w:rPr>
      </w:pPr>
    </w:p>
    <w:p w:rsidR="00E17CD8" w:rsidRDefault="00E17CD8" w:rsidP="00E17CD8">
      <w:pPr>
        <w:jc w:val="both"/>
        <w:rPr>
          <w:b/>
        </w:rPr>
      </w:pPr>
    </w:p>
    <w:p w:rsidR="004529AC" w:rsidRDefault="00E17CD8" w:rsidP="00E17CD8">
      <w:pPr>
        <w:jc w:val="both"/>
        <w:rPr>
          <w:b/>
        </w:rPr>
      </w:pPr>
      <w:r w:rsidRPr="005630A2">
        <w:rPr>
          <w:b/>
          <w:bCs/>
        </w:rPr>
        <w:t>3.rész:</w:t>
      </w:r>
      <w:r w:rsidRPr="005630A2">
        <w:rPr>
          <w:b/>
        </w:rPr>
        <w:t xml:space="preserve"> Külföldre utazók csoportos baleset-, betegség-, és poggyászbiztosítás (keretbiztosítás)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gridCol w:w="3119"/>
      </w:tblGrid>
      <w:tr w:rsidR="004529AC" w:rsidRPr="002E55ED" w:rsidTr="0079710B">
        <w:tc>
          <w:tcPr>
            <w:tcW w:w="6345" w:type="dxa"/>
            <w:shd w:val="clear" w:color="auto" w:fill="E0E0E0"/>
          </w:tcPr>
          <w:p w:rsidR="004529AC" w:rsidRPr="002E55ED" w:rsidRDefault="004529AC" w:rsidP="0079710B">
            <w:pPr>
              <w:numPr>
                <w:ilvl w:val="12"/>
                <w:numId w:val="0"/>
              </w:numPr>
              <w:tabs>
                <w:tab w:val="center" w:pos="6804"/>
              </w:tabs>
              <w:ind w:right="-2"/>
              <w:jc w:val="both"/>
              <w:rPr>
                <w:b/>
              </w:rPr>
            </w:pPr>
            <w:r>
              <w:rPr>
                <w:b/>
              </w:rPr>
              <w:t>Értékelési</w:t>
            </w:r>
            <w:r w:rsidRPr="002E55ED">
              <w:rPr>
                <w:b/>
              </w:rPr>
              <w:t xml:space="preserve"> </w:t>
            </w:r>
            <w:r>
              <w:rPr>
                <w:b/>
              </w:rPr>
              <w:t>rész</w:t>
            </w:r>
            <w:r w:rsidRPr="002E55ED">
              <w:rPr>
                <w:b/>
              </w:rPr>
              <w:t>szempont</w:t>
            </w:r>
          </w:p>
        </w:tc>
        <w:tc>
          <w:tcPr>
            <w:tcW w:w="3119" w:type="dxa"/>
            <w:shd w:val="clear" w:color="auto" w:fill="E0E0E0"/>
          </w:tcPr>
          <w:p w:rsidR="004529AC" w:rsidRPr="002E55ED" w:rsidRDefault="004529AC" w:rsidP="0079710B">
            <w:pPr>
              <w:numPr>
                <w:ilvl w:val="12"/>
                <w:numId w:val="0"/>
              </w:numPr>
              <w:tabs>
                <w:tab w:val="center" w:pos="6804"/>
              </w:tabs>
              <w:ind w:right="-2"/>
              <w:jc w:val="center"/>
              <w:rPr>
                <w:b/>
              </w:rPr>
            </w:pPr>
            <w:r w:rsidRPr="002E55ED">
              <w:rPr>
                <w:b/>
              </w:rPr>
              <w:t>megajánlott érték</w:t>
            </w:r>
          </w:p>
        </w:tc>
      </w:tr>
      <w:tr w:rsidR="004529AC" w:rsidRPr="002E55ED" w:rsidTr="0079710B">
        <w:trPr>
          <w:trHeight w:val="381"/>
        </w:trPr>
        <w:tc>
          <w:tcPr>
            <w:tcW w:w="6345" w:type="dxa"/>
            <w:vAlign w:val="center"/>
          </w:tcPr>
          <w:p w:rsidR="004529AC" w:rsidRPr="002E55ED" w:rsidRDefault="004529AC" w:rsidP="0079710B">
            <w:pPr>
              <w:tabs>
                <w:tab w:val="num" w:pos="-790"/>
                <w:tab w:val="left" w:pos="-250"/>
                <w:tab w:val="left" w:pos="4820"/>
                <w:tab w:val="center" w:pos="8931"/>
              </w:tabs>
              <w:jc w:val="both"/>
              <w:rPr>
                <w:b/>
              </w:rPr>
            </w:pPr>
            <w:r w:rsidRPr="00E17CD8">
              <w:rPr>
                <w:b/>
              </w:rPr>
              <w:t>Ajánlati ár</w:t>
            </w:r>
            <w:r w:rsidRPr="00E17CD8">
              <w:t xml:space="preserve"> - </w:t>
            </w:r>
            <w:r w:rsidRPr="00E17CD8">
              <w:rPr>
                <w:b/>
              </w:rPr>
              <w:t>Ajánlatkérő által fizetendő biztosítási díj összege a teljes biztosítási időtartamra vetítve</w:t>
            </w:r>
            <w:r w:rsidRPr="00E17CD8">
              <w:t xml:space="preserve"> (valamennyi biztosítási kategória vonatkozásában összevontan HUF-ban megadva)</w:t>
            </w:r>
          </w:p>
        </w:tc>
        <w:tc>
          <w:tcPr>
            <w:tcW w:w="3119" w:type="dxa"/>
            <w:vAlign w:val="center"/>
          </w:tcPr>
          <w:p w:rsidR="004529AC" w:rsidRPr="002E55ED" w:rsidRDefault="004529AC" w:rsidP="0079710B">
            <w:pPr>
              <w:numPr>
                <w:ilvl w:val="12"/>
                <w:numId w:val="0"/>
              </w:numPr>
              <w:tabs>
                <w:tab w:val="center" w:pos="6804"/>
              </w:tabs>
              <w:ind w:right="-2"/>
              <w:jc w:val="center"/>
            </w:pPr>
            <w:r>
              <w:t>……….. Ft</w:t>
            </w:r>
          </w:p>
        </w:tc>
      </w:tr>
    </w:tbl>
    <w:p w:rsidR="004529AC" w:rsidRDefault="004529AC" w:rsidP="00E17CD8">
      <w:pPr>
        <w:jc w:val="both"/>
        <w:rPr>
          <w:b/>
        </w:rPr>
      </w:pPr>
    </w:p>
    <w:p w:rsidR="004529AC" w:rsidRPr="002B205A" w:rsidRDefault="004529AC" w:rsidP="00E17CD8">
      <w:pPr>
        <w:jc w:val="both"/>
        <w:rPr>
          <w:b/>
        </w:rPr>
      </w:pPr>
    </w:p>
    <w:p w:rsidR="00B24AF5" w:rsidRDefault="00E17CD8" w:rsidP="004529AC">
      <w:pPr>
        <w:jc w:val="both"/>
        <w:rPr>
          <w:b/>
        </w:rPr>
      </w:pPr>
      <w:r w:rsidRPr="005630A2">
        <w:rPr>
          <w:b/>
          <w:bCs/>
        </w:rPr>
        <w:t>4.rész:</w:t>
      </w:r>
      <w:r w:rsidRPr="005630A2">
        <w:rPr>
          <w:b/>
        </w:rPr>
        <w:t xml:space="preserve"> Gépjárművek kötelező felelősségbiztosítása és CASCO biztosítása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gridCol w:w="3119"/>
      </w:tblGrid>
      <w:tr w:rsidR="004529AC" w:rsidRPr="002E55ED" w:rsidTr="0079710B">
        <w:tc>
          <w:tcPr>
            <w:tcW w:w="6345" w:type="dxa"/>
            <w:shd w:val="clear" w:color="auto" w:fill="E0E0E0"/>
          </w:tcPr>
          <w:p w:rsidR="004529AC" w:rsidRPr="002E55ED" w:rsidRDefault="004529AC" w:rsidP="0079710B">
            <w:pPr>
              <w:numPr>
                <w:ilvl w:val="12"/>
                <w:numId w:val="0"/>
              </w:numPr>
              <w:tabs>
                <w:tab w:val="center" w:pos="6804"/>
              </w:tabs>
              <w:ind w:right="-2"/>
              <w:jc w:val="both"/>
              <w:rPr>
                <w:b/>
              </w:rPr>
            </w:pPr>
            <w:r>
              <w:rPr>
                <w:b/>
              </w:rPr>
              <w:t>Értékelési</w:t>
            </w:r>
            <w:r w:rsidRPr="002E55ED">
              <w:rPr>
                <w:b/>
              </w:rPr>
              <w:t xml:space="preserve"> </w:t>
            </w:r>
            <w:r>
              <w:rPr>
                <w:b/>
              </w:rPr>
              <w:t>rész</w:t>
            </w:r>
            <w:r w:rsidRPr="002E55ED">
              <w:rPr>
                <w:b/>
              </w:rPr>
              <w:t>szempont</w:t>
            </w:r>
          </w:p>
        </w:tc>
        <w:tc>
          <w:tcPr>
            <w:tcW w:w="3119" w:type="dxa"/>
            <w:shd w:val="clear" w:color="auto" w:fill="E0E0E0"/>
          </w:tcPr>
          <w:p w:rsidR="004529AC" w:rsidRPr="002E55ED" w:rsidRDefault="004529AC" w:rsidP="0079710B">
            <w:pPr>
              <w:numPr>
                <w:ilvl w:val="12"/>
                <w:numId w:val="0"/>
              </w:numPr>
              <w:tabs>
                <w:tab w:val="center" w:pos="6804"/>
              </w:tabs>
              <w:ind w:right="-2"/>
              <w:jc w:val="center"/>
              <w:rPr>
                <w:b/>
              </w:rPr>
            </w:pPr>
            <w:r w:rsidRPr="002E55ED">
              <w:rPr>
                <w:b/>
              </w:rPr>
              <w:t>megajánlott érték</w:t>
            </w:r>
          </w:p>
        </w:tc>
      </w:tr>
      <w:tr w:rsidR="004529AC" w:rsidRPr="002E55ED" w:rsidTr="0079710B">
        <w:trPr>
          <w:trHeight w:val="381"/>
        </w:trPr>
        <w:tc>
          <w:tcPr>
            <w:tcW w:w="6345" w:type="dxa"/>
            <w:vAlign w:val="center"/>
          </w:tcPr>
          <w:p w:rsidR="004529AC" w:rsidRPr="002E55ED" w:rsidRDefault="004529AC" w:rsidP="0079710B">
            <w:pPr>
              <w:tabs>
                <w:tab w:val="num" w:pos="-790"/>
                <w:tab w:val="left" w:pos="-250"/>
                <w:tab w:val="left" w:pos="4820"/>
                <w:tab w:val="center" w:pos="8931"/>
              </w:tabs>
              <w:jc w:val="both"/>
              <w:rPr>
                <w:b/>
              </w:rPr>
            </w:pPr>
            <w:r w:rsidRPr="00E17CD8">
              <w:rPr>
                <w:b/>
              </w:rPr>
              <w:t>Ajánlati ár</w:t>
            </w:r>
            <w:r w:rsidRPr="00E17CD8">
              <w:t xml:space="preserve"> - </w:t>
            </w:r>
            <w:r w:rsidRPr="00E17CD8">
              <w:rPr>
                <w:b/>
              </w:rPr>
              <w:t>Ajánlatkérő által fizetendő biztosítási díj összege a teljes biztosítási időtartamra vetítve</w:t>
            </w:r>
            <w:r w:rsidRPr="00E17CD8">
              <w:t xml:space="preserve"> (valamennyi biztosítási kategória vonatkozásában összevontan HUF-ban megadva)</w:t>
            </w:r>
          </w:p>
        </w:tc>
        <w:tc>
          <w:tcPr>
            <w:tcW w:w="3119" w:type="dxa"/>
            <w:vAlign w:val="center"/>
          </w:tcPr>
          <w:p w:rsidR="004529AC" w:rsidRPr="002E55ED" w:rsidRDefault="004529AC" w:rsidP="0079710B">
            <w:pPr>
              <w:numPr>
                <w:ilvl w:val="12"/>
                <w:numId w:val="0"/>
              </w:numPr>
              <w:tabs>
                <w:tab w:val="center" w:pos="6804"/>
              </w:tabs>
              <w:ind w:right="-2"/>
              <w:jc w:val="center"/>
            </w:pPr>
            <w:r>
              <w:t>……….. Ft</w:t>
            </w:r>
          </w:p>
        </w:tc>
      </w:tr>
    </w:tbl>
    <w:p w:rsidR="004529AC" w:rsidRDefault="004529AC" w:rsidP="00B24AF5">
      <w:pPr>
        <w:ind w:left="-426" w:right="-284"/>
        <w:rPr>
          <w:b/>
        </w:rPr>
      </w:pPr>
    </w:p>
    <w:p w:rsidR="00F50E7D" w:rsidRPr="002E55ED" w:rsidRDefault="00F50E7D" w:rsidP="00B24AF5">
      <w:pPr>
        <w:ind w:left="-426" w:right="-284"/>
        <w:rPr>
          <w:b/>
        </w:rPr>
      </w:pPr>
    </w:p>
    <w:p w:rsidR="00D15939" w:rsidRDefault="00D15939" w:rsidP="00B24AF5">
      <w:pPr>
        <w:pStyle w:val="Norml0"/>
        <w:spacing w:line="280" w:lineRule="atLeast"/>
        <w:jc w:val="both"/>
        <w:rPr>
          <w:rFonts w:ascii="Times New Roman" w:hAnsi="Times New Roman"/>
        </w:rPr>
      </w:pPr>
    </w:p>
    <w:p w:rsidR="00210643" w:rsidRPr="007B577A" w:rsidRDefault="00210643" w:rsidP="00210643">
      <w:pPr>
        <w:jc w:val="both"/>
      </w:pPr>
      <w:r w:rsidRPr="007B577A">
        <w:t>Kelt: ____________________, 201</w:t>
      </w:r>
      <w:r>
        <w:t>6</w:t>
      </w:r>
      <w:r w:rsidRPr="007B577A">
        <w:t>. ________ hó ___ nap</w:t>
      </w:r>
    </w:p>
    <w:p w:rsidR="00210643" w:rsidRDefault="00210643" w:rsidP="00210643"/>
    <w:p w:rsidR="00210643" w:rsidRDefault="00210643" w:rsidP="00210643"/>
    <w:p w:rsidR="00210643" w:rsidRPr="007B577A" w:rsidRDefault="00210643" w:rsidP="00210643"/>
    <w:p w:rsidR="00210643" w:rsidRPr="007B577A" w:rsidRDefault="00210643" w:rsidP="00210643">
      <w:pPr>
        <w:jc w:val="right"/>
      </w:pPr>
      <w:r w:rsidRPr="007B577A">
        <w:t>________________________</w:t>
      </w:r>
    </w:p>
    <w:p w:rsidR="00210643" w:rsidRDefault="00210643" w:rsidP="00210643">
      <w:pPr>
        <w:ind w:left="6829"/>
        <w:jc w:val="both"/>
      </w:pPr>
      <w:r>
        <w:t xml:space="preserve">        </w:t>
      </w:r>
      <w:r w:rsidRPr="007B577A">
        <w:t>Cégszerű aláírás</w:t>
      </w:r>
    </w:p>
    <w:p w:rsidR="00B24AF5" w:rsidRDefault="00B24AF5" w:rsidP="00B24AF5">
      <w:pPr>
        <w:pStyle w:val="Norml0"/>
        <w:spacing w:line="280" w:lineRule="atLeast"/>
        <w:jc w:val="both"/>
        <w:rPr>
          <w:rFonts w:ascii="Times New Roman" w:hAnsi="Times New Roman"/>
          <w:b/>
          <w:i/>
        </w:rPr>
      </w:pPr>
    </w:p>
    <w:p w:rsidR="00D15939" w:rsidRDefault="00D15939" w:rsidP="00D15939">
      <w:pPr>
        <w:jc w:val="both"/>
        <w:rPr>
          <w:i/>
          <w:sz w:val="20"/>
          <w:szCs w:val="20"/>
        </w:rPr>
      </w:pPr>
    </w:p>
    <w:p w:rsidR="00B24AF5" w:rsidRPr="002F0D1F" w:rsidRDefault="00D15939" w:rsidP="002F0D1F">
      <w:pPr>
        <w:jc w:val="both"/>
        <w:rPr>
          <w:i/>
          <w:sz w:val="20"/>
          <w:szCs w:val="20"/>
        </w:rPr>
      </w:pPr>
      <w:r w:rsidRPr="00D15939">
        <w:rPr>
          <w:i/>
          <w:sz w:val="20"/>
          <w:szCs w:val="20"/>
        </w:rPr>
        <w:t>A kapcsolattartóként azon személyt nevezze</w:t>
      </w:r>
      <w:r w:rsidR="00A01921">
        <w:rPr>
          <w:i/>
          <w:sz w:val="20"/>
          <w:szCs w:val="20"/>
        </w:rPr>
        <w:t xml:space="preserve"> meg az ajánlattevő, akinek az a</w:t>
      </w:r>
      <w:r w:rsidRPr="00D15939">
        <w:rPr>
          <w:i/>
          <w:sz w:val="20"/>
          <w:szCs w:val="20"/>
        </w:rPr>
        <w:t>jánlatkérő a közbeszerzési eljárás dokumentumait küldheti, és azon elérhetőségeket adj</w:t>
      </w:r>
      <w:r w:rsidR="00A01921">
        <w:rPr>
          <w:i/>
          <w:sz w:val="20"/>
          <w:szCs w:val="20"/>
        </w:rPr>
        <w:t>a meg az ajánlattevő, ahova az a</w:t>
      </w:r>
      <w:r w:rsidRPr="00D15939">
        <w:rPr>
          <w:i/>
          <w:sz w:val="20"/>
          <w:szCs w:val="20"/>
        </w:rPr>
        <w:t>jánlatkérő a közbeszerzési eljárással kapcsolatos dokumentumokat</w:t>
      </w:r>
      <w:r w:rsidRPr="00D15939">
        <w:rPr>
          <w:sz w:val="20"/>
          <w:szCs w:val="20"/>
        </w:rPr>
        <w:t xml:space="preserve">, </w:t>
      </w:r>
      <w:r w:rsidRPr="00D15939">
        <w:rPr>
          <w:i/>
          <w:sz w:val="20"/>
          <w:szCs w:val="20"/>
        </w:rPr>
        <w:t>értesítéseket küldheti.</w:t>
      </w:r>
      <w:r w:rsidR="00B24AF5" w:rsidRPr="002E55ED">
        <w:rPr>
          <w:b/>
        </w:rPr>
        <w:br w:type="page"/>
      </w:r>
    </w:p>
    <w:p w:rsidR="002E55ED" w:rsidRPr="002E55ED" w:rsidRDefault="002E55ED" w:rsidP="002E55ED">
      <w:pPr>
        <w:numPr>
          <w:ilvl w:val="12"/>
          <w:numId w:val="0"/>
        </w:numPr>
        <w:jc w:val="right"/>
        <w:rPr>
          <w:b/>
          <w:i/>
        </w:rPr>
      </w:pPr>
      <w:r w:rsidRPr="002E55ED">
        <w:rPr>
          <w:b/>
          <w:i/>
        </w:rPr>
        <w:lastRenderedPageBreak/>
        <w:t>2. számú melléklet</w:t>
      </w:r>
    </w:p>
    <w:p w:rsidR="002E55ED" w:rsidRPr="002E55ED" w:rsidRDefault="002E55ED" w:rsidP="002E55ED">
      <w:pPr>
        <w:rPr>
          <w:b/>
          <w:i/>
        </w:rPr>
      </w:pPr>
    </w:p>
    <w:p w:rsidR="002E55ED" w:rsidRPr="002E55ED" w:rsidRDefault="002E55ED" w:rsidP="002E55ED">
      <w:pPr>
        <w:jc w:val="center"/>
        <w:rPr>
          <w:b/>
        </w:rPr>
      </w:pPr>
      <w:r w:rsidRPr="002E55ED">
        <w:rPr>
          <w:b/>
        </w:rPr>
        <w:t>AJÁNLATTEVŐI  NYILATKOZAT</w:t>
      </w:r>
    </w:p>
    <w:p w:rsidR="002E55ED" w:rsidRPr="00BF6B73" w:rsidRDefault="002E55ED" w:rsidP="002E55ED">
      <w:pPr>
        <w:jc w:val="center"/>
      </w:pPr>
      <w:r w:rsidRPr="00BF6B73">
        <w:t xml:space="preserve">a Kbt. 66 § (2) </w:t>
      </w:r>
      <w:r w:rsidR="00B37E6F" w:rsidRPr="00BF6B73">
        <w:t>bekezdése szerint</w:t>
      </w:r>
    </w:p>
    <w:p w:rsidR="002E55ED" w:rsidRPr="002E55ED" w:rsidRDefault="002E55ED" w:rsidP="002E55ED">
      <w:pPr>
        <w:tabs>
          <w:tab w:val="center" w:pos="5130"/>
        </w:tabs>
        <w:jc w:val="both"/>
      </w:pPr>
    </w:p>
    <w:p w:rsidR="00B42C5B" w:rsidRDefault="00210643" w:rsidP="00B42C5B">
      <w:pPr>
        <w:tabs>
          <w:tab w:val="center" w:pos="5130"/>
        </w:tabs>
        <w:jc w:val="center"/>
      </w:pPr>
      <w:r>
        <w:t>„</w:t>
      </w:r>
      <w:r w:rsidR="006F73D2">
        <w:t>A Debreceni Sportcentrum Közhasznú Nonprofit Kft. részére biztosítási szolgáltatások beszerzése</w:t>
      </w:r>
      <w:r>
        <w:t>”</w:t>
      </w:r>
    </w:p>
    <w:p w:rsidR="00210643" w:rsidRDefault="00210643" w:rsidP="00B42C5B">
      <w:pPr>
        <w:tabs>
          <w:tab w:val="center" w:pos="5130"/>
        </w:tabs>
        <w:jc w:val="center"/>
      </w:pPr>
      <w:r>
        <w:t xml:space="preserve"> tárgyú közbeszerzési eljárás</w:t>
      </w:r>
    </w:p>
    <w:p w:rsidR="00210643" w:rsidRPr="007B577A" w:rsidRDefault="00210643" w:rsidP="00210643">
      <w:pPr>
        <w:pStyle w:val="Listaszerbekezds"/>
        <w:tabs>
          <w:tab w:val="left" w:pos="426"/>
        </w:tabs>
        <w:spacing w:before="120" w:after="120" w:line="276" w:lineRule="auto"/>
        <w:ind w:left="0"/>
        <w:jc w:val="both"/>
        <w:rPr>
          <w:bCs/>
        </w:rPr>
      </w:pPr>
    </w:p>
    <w:p w:rsidR="00210643" w:rsidRPr="007B577A" w:rsidRDefault="00210643" w:rsidP="00210643">
      <w:pPr>
        <w:pStyle w:val="Listaszerbekezds"/>
        <w:tabs>
          <w:tab w:val="left" w:pos="426"/>
        </w:tabs>
        <w:spacing w:before="120" w:after="120" w:line="276" w:lineRule="auto"/>
        <w:ind w:left="0"/>
        <w:jc w:val="both"/>
        <w:rPr>
          <w:b/>
        </w:rPr>
      </w:pPr>
      <w:r w:rsidRPr="007B577A">
        <w:t xml:space="preserve">1) </w:t>
      </w:r>
      <w:r w:rsidRPr="00210643">
        <w:t>Alulírott………........</w:t>
      </w:r>
      <w:r>
        <w:t>........., mint a(z)…………..</w:t>
      </w:r>
      <w:r w:rsidRPr="00210643">
        <w:t>…</w:t>
      </w:r>
      <w:r>
        <w:t>.</w:t>
      </w:r>
      <w:r w:rsidRPr="00210643">
        <w:t>….. (székhely:………</w:t>
      </w:r>
      <w:r>
        <w:t>…………….</w:t>
      </w:r>
      <w:r w:rsidRPr="00210643">
        <w:t>……), mint ajánlattevő cégjegyzésre jogosult képviselője</w:t>
      </w:r>
      <w:r>
        <w:t xml:space="preserve"> kijelentem</w:t>
      </w:r>
      <w:r w:rsidRPr="007B577A">
        <w:t>, hogy miután átvizsgáltuk, megismertük és megértettük</w:t>
      </w:r>
      <w:r w:rsidR="00316658">
        <w:t xml:space="preserve"> </w:t>
      </w:r>
      <w:r w:rsidRPr="007B577A">
        <w:t>„</w:t>
      </w:r>
      <w:r w:rsidR="006F73D2">
        <w:t>A Debreceni Sportcentrum Közhasznú Nonprofit Kft. részére biztosítási szolgáltatások beszerzése</w:t>
      </w:r>
      <w:r w:rsidRPr="007B577A">
        <w:t>” tárgyú közbeszerzési eljárás ajánlattételi</w:t>
      </w:r>
      <w:r>
        <w:t xml:space="preserve"> felhívását és a további közbeszerzési dokumentumokat</w:t>
      </w:r>
      <w:r w:rsidRPr="007B577A">
        <w:t xml:space="preserve">, beleértve az esetlegesen kibocsátott kiegészítéseket és módosításokat, valamint az ajánlattevők kérdéseire adott válaszokat, továbbá a szerződéstervezetet, elfogadjuk az azokban megfogalmazott feltételeket. </w:t>
      </w:r>
    </w:p>
    <w:p w:rsidR="00210643" w:rsidRPr="007B577A" w:rsidRDefault="00210643" w:rsidP="00210643">
      <w:pPr>
        <w:spacing w:before="120" w:after="120" w:line="276" w:lineRule="auto"/>
        <w:jc w:val="both"/>
      </w:pPr>
    </w:p>
    <w:p w:rsidR="00210643" w:rsidRPr="007B577A" w:rsidRDefault="00210643" w:rsidP="00210643">
      <w:pPr>
        <w:spacing w:before="120" w:after="120" w:line="276" w:lineRule="auto"/>
        <w:jc w:val="both"/>
        <w:rPr>
          <w:b/>
        </w:rPr>
      </w:pPr>
      <w:r w:rsidRPr="007B577A">
        <w:t>2) Amennyiben ajánlatunkat elfogadják, kötelezettséget vállalunk az Ajánlatkérővel a szerződés megkötésér</w:t>
      </w:r>
      <w:r w:rsidR="00E31DB9">
        <w:t>e és teljesítésére, a Felolvasó</w:t>
      </w:r>
      <w:r w:rsidRPr="007B577A">
        <w:t>lapon és ajánlatunkban megjelölt ellenszolgáltatásért.</w:t>
      </w:r>
    </w:p>
    <w:p w:rsidR="00210643" w:rsidRPr="007B577A" w:rsidRDefault="00210643" w:rsidP="00210643">
      <w:pPr>
        <w:spacing w:before="120" w:after="120" w:line="276" w:lineRule="auto"/>
        <w:jc w:val="both"/>
      </w:pPr>
    </w:p>
    <w:p w:rsidR="00210643" w:rsidRPr="007B577A" w:rsidRDefault="00210643" w:rsidP="00210643">
      <w:pPr>
        <w:spacing w:before="120" w:after="120" w:line="276" w:lineRule="auto"/>
        <w:jc w:val="both"/>
      </w:pPr>
      <w:r>
        <w:t>3</w:t>
      </w:r>
      <w:r w:rsidRPr="007B577A">
        <w:t>) Kijelentjük, hogy ajánlatunkat az ajánlattételi felhívásban megjelölt időpontig fenntartjuk.</w:t>
      </w:r>
    </w:p>
    <w:p w:rsidR="00210643" w:rsidRDefault="00210643" w:rsidP="00210643">
      <w:pPr>
        <w:tabs>
          <w:tab w:val="center" w:pos="5130"/>
        </w:tabs>
        <w:spacing w:before="120" w:after="120" w:line="276" w:lineRule="auto"/>
        <w:jc w:val="both"/>
      </w:pPr>
    </w:p>
    <w:p w:rsidR="00210643" w:rsidRDefault="00210643" w:rsidP="00210643">
      <w:pPr>
        <w:tabs>
          <w:tab w:val="center" w:pos="5130"/>
        </w:tabs>
        <w:spacing w:before="120" w:after="120" w:line="276" w:lineRule="auto"/>
        <w:jc w:val="both"/>
      </w:pPr>
    </w:p>
    <w:p w:rsidR="00210643" w:rsidRPr="007B577A" w:rsidRDefault="00210643" w:rsidP="00210643">
      <w:pPr>
        <w:jc w:val="both"/>
      </w:pPr>
      <w:r w:rsidRPr="007B577A">
        <w:t>Kelt: ____________________, 201</w:t>
      </w:r>
      <w:r>
        <w:t>6</w:t>
      </w:r>
      <w:r w:rsidRPr="007B577A">
        <w:t>. ________ hó ___ nap</w:t>
      </w:r>
    </w:p>
    <w:p w:rsidR="00210643" w:rsidRDefault="00210643" w:rsidP="00210643"/>
    <w:p w:rsidR="00210643" w:rsidRDefault="00210643" w:rsidP="00210643"/>
    <w:p w:rsidR="00210643" w:rsidRPr="007B577A" w:rsidRDefault="00210643" w:rsidP="00210643"/>
    <w:p w:rsidR="00210643" w:rsidRPr="007B577A" w:rsidRDefault="00210643" w:rsidP="00210643">
      <w:pPr>
        <w:jc w:val="right"/>
      </w:pPr>
      <w:r w:rsidRPr="007B577A">
        <w:t>________________________</w:t>
      </w:r>
    </w:p>
    <w:p w:rsidR="00210643" w:rsidRDefault="008B6792" w:rsidP="00210643">
      <w:pPr>
        <w:ind w:left="6829"/>
        <w:jc w:val="both"/>
      </w:pPr>
      <w:r>
        <w:t xml:space="preserve">          </w:t>
      </w:r>
      <w:r w:rsidR="00210643" w:rsidRPr="007B577A">
        <w:t>Cégszerű aláírás</w:t>
      </w:r>
    </w:p>
    <w:p w:rsidR="00210643" w:rsidRDefault="00210643" w:rsidP="002E55ED">
      <w:pPr>
        <w:tabs>
          <w:tab w:val="center" w:pos="5130"/>
        </w:tabs>
        <w:jc w:val="both"/>
      </w:pPr>
    </w:p>
    <w:p w:rsidR="00210643" w:rsidRDefault="00210643" w:rsidP="002E55ED">
      <w:pPr>
        <w:tabs>
          <w:tab w:val="center" w:pos="5130"/>
        </w:tabs>
        <w:jc w:val="both"/>
      </w:pPr>
    </w:p>
    <w:p w:rsidR="00210643" w:rsidRDefault="00210643" w:rsidP="002E55ED">
      <w:pPr>
        <w:tabs>
          <w:tab w:val="center" w:pos="5130"/>
        </w:tabs>
        <w:jc w:val="both"/>
      </w:pPr>
    </w:p>
    <w:p w:rsidR="00210643" w:rsidRDefault="00210643" w:rsidP="002E55ED">
      <w:pPr>
        <w:tabs>
          <w:tab w:val="center" w:pos="5130"/>
        </w:tabs>
        <w:jc w:val="both"/>
      </w:pPr>
    </w:p>
    <w:p w:rsidR="00210643" w:rsidRDefault="00210643" w:rsidP="002E55ED">
      <w:pPr>
        <w:tabs>
          <w:tab w:val="center" w:pos="5130"/>
        </w:tabs>
        <w:jc w:val="both"/>
      </w:pPr>
    </w:p>
    <w:p w:rsidR="00210643" w:rsidRDefault="00210643" w:rsidP="002E55ED">
      <w:pPr>
        <w:tabs>
          <w:tab w:val="center" w:pos="5130"/>
        </w:tabs>
        <w:jc w:val="both"/>
      </w:pPr>
    </w:p>
    <w:p w:rsidR="00210643" w:rsidRDefault="00210643" w:rsidP="002E55ED">
      <w:pPr>
        <w:tabs>
          <w:tab w:val="center" w:pos="5130"/>
        </w:tabs>
        <w:jc w:val="both"/>
      </w:pPr>
    </w:p>
    <w:p w:rsidR="00210643" w:rsidRDefault="00210643" w:rsidP="002E55ED">
      <w:pPr>
        <w:tabs>
          <w:tab w:val="center" w:pos="5130"/>
        </w:tabs>
        <w:jc w:val="both"/>
      </w:pPr>
    </w:p>
    <w:p w:rsidR="00210643" w:rsidRDefault="00210643" w:rsidP="002E55ED">
      <w:pPr>
        <w:tabs>
          <w:tab w:val="center" w:pos="5130"/>
        </w:tabs>
        <w:jc w:val="both"/>
      </w:pPr>
    </w:p>
    <w:p w:rsidR="00210643" w:rsidRDefault="00210643" w:rsidP="002E55ED">
      <w:pPr>
        <w:tabs>
          <w:tab w:val="center" w:pos="5130"/>
        </w:tabs>
        <w:jc w:val="both"/>
      </w:pPr>
    </w:p>
    <w:p w:rsidR="00210643" w:rsidRDefault="00210643" w:rsidP="002E55ED">
      <w:pPr>
        <w:tabs>
          <w:tab w:val="center" w:pos="5130"/>
        </w:tabs>
        <w:jc w:val="both"/>
      </w:pPr>
    </w:p>
    <w:p w:rsidR="00B24AF5" w:rsidRPr="002E55ED" w:rsidRDefault="00B24AF5" w:rsidP="00B24AF5">
      <w:pPr>
        <w:pStyle w:val="Norml0"/>
        <w:spacing w:line="280" w:lineRule="atLeast"/>
        <w:jc w:val="both"/>
        <w:rPr>
          <w:rFonts w:ascii="Times New Roman" w:hAnsi="Times New Roman"/>
        </w:rPr>
      </w:pPr>
    </w:p>
    <w:p w:rsidR="00B24AF5" w:rsidRPr="002E55ED" w:rsidRDefault="00B24AF5" w:rsidP="00B24AF5">
      <w:pPr>
        <w:jc w:val="both"/>
        <w:rPr>
          <w:b/>
        </w:rPr>
        <w:sectPr w:rsidR="00B24AF5" w:rsidRPr="002E55ED" w:rsidSect="00B24AF5">
          <w:headerReference w:type="even" r:id="rId10"/>
          <w:footerReference w:type="even" r:id="rId11"/>
          <w:footerReference w:type="default" r:id="rId12"/>
          <w:pgSz w:w="11906" w:h="16838"/>
          <w:pgMar w:top="1418" w:right="1133" w:bottom="1418" w:left="1134" w:header="709" w:footer="709" w:gutter="0"/>
          <w:cols w:space="708"/>
          <w:titlePg/>
          <w:docGrid w:linePitch="360"/>
        </w:sectPr>
      </w:pPr>
    </w:p>
    <w:p w:rsidR="00B24AF5" w:rsidRPr="002E55ED" w:rsidRDefault="00B24AF5" w:rsidP="00B24AF5">
      <w:pPr>
        <w:jc w:val="right"/>
        <w:rPr>
          <w:b/>
          <w:i/>
        </w:rPr>
      </w:pPr>
      <w:r w:rsidRPr="002E55ED">
        <w:rPr>
          <w:b/>
          <w:i/>
        </w:rPr>
        <w:lastRenderedPageBreak/>
        <w:t>3. számú melléklet</w:t>
      </w:r>
      <w:r w:rsidRPr="002E55ED">
        <w:rPr>
          <w:b/>
          <w:i/>
        </w:rPr>
        <w:tab/>
      </w:r>
    </w:p>
    <w:p w:rsidR="00B24AF5" w:rsidRPr="002E55ED" w:rsidRDefault="00B24AF5" w:rsidP="00B24AF5">
      <w:pPr>
        <w:jc w:val="center"/>
        <w:rPr>
          <w:b/>
        </w:rPr>
      </w:pPr>
    </w:p>
    <w:p w:rsidR="00B24AF5" w:rsidRPr="002E55ED" w:rsidRDefault="00B24AF5" w:rsidP="00B24AF5">
      <w:pPr>
        <w:jc w:val="center"/>
        <w:rPr>
          <w:b/>
        </w:rPr>
      </w:pPr>
      <w:r w:rsidRPr="002E55ED">
        <w:rPr>
          <w:b/>
        </w:rPr>
        <w:t xml:space="preserve">NYILATKOZAT </w:t>
      </w:r>
    </w:p>
    <w:p w:rsidR="00B37E6F" w:rsidRPr="00BF6B73" w:rsidRDefault="00B37E6F" w:rsidP="00B37E6F">
      <w:pPr>
        <w:jc w:val="center"/>
      </w:pPr>
      <w:r w:rsidRPr="00BF6B73">
        <w:t>a Kbt. 66 § (4) bekezdése szerint</w:t>
      </w:r>
    </w:p>
    <w:p w:rsidR="00B24AF5" w:rsidRDefault="00B24AF5" w:rsidP="00B24AF5">
      <w:pPr>
        <w:jc w:val="both"/>
      </w:pPr>
    </w:p>
    <w:p w:rsidR="00B37E6F" w:rsidRDefault="00B37E6F" w:rsidP="00B24AF5">
      <w:pPr>
        <w:jc w:val="both"/>
      </w:pPr>
    </w:p>
    <w:p w:rsidR="008B6792" w:rsidRPr="002E55ED" w:rsidRDefault="008B6792" w:rsidP="00B24AF5">
      <w:pPr>
        <w:jc w:val="both"/>
      </w:pPr>
    </w:p>
    <w:p w:rsidR="00B24AF5" w:rsidRPr="002E55ED" w:rsidRDefault="008B6792" w:rsidP="00B24AF5">
      <w:pPr>
        <w:jc w:val="both"/>
      </w:pPr>
      <w:r w:rsidRPr="00210643">
        <w:t>Alulírott………........</w:t>
      </w:r>
      <w:r>
        <w:t>........., mint a(z)…………..</w:t>
      </w:r>
      <w:r w:rsidRPr="00210643">
        <w:t>…</w:t>
      </w:r>
      <w:r>
        <w:t>.</w:t>
      </w:r>
      <w:r w:rsidRPr="00210643">
        <w:t>….. (székhely:………</w:t>
      </w:r>
      <w:r>
        <w:t>…………….</w:t>
      </w:r>
      <w:r w:rsidRPr="00210643">
        <w:t>……), mint ajánlattevő cégjegyzésre jogosult képviselője</w:t>
      </w:r>
      <w:r>
        <w:t xml:space="preserve"> </w:t>
      </w:r>
      <w:r w:rsidR="00B24AF5" w:rsidRPr="002E55ED">
        <w:t>büntetőjogi felelősségem tudatában</w:t>
      </w:r>
    </w:p>
    <w:p w:rsidR="008B6792" w:rsidRDefault="008B6792" w:rsidP="00B24AF5">
      <w:pPr>
        <w:jc w:val="center"/>
        <w:rPr>
          <w:b/>
        </w:rPr>
      </w:pPr>
    </w:p>
    <w:p w:rsidR="00B24AF5" w:rsidRPr="002E55ED" w:rsidRDefault="00B24AF5" w:rsidP="00B24AF5">
      <w:pPr>
        <w:jc w:val="center"/>
        <w:rPr>
          <w:b/>
        </w:rPr>
      </w:pPr>
      <w:r w:rsidRPr="002E55ED">
        <w:rPr>
          <w:b/>
        </w:rPr>
        <w:t>n y i l a t k o z o m</w:t>
      </w:r>
    </w:p>
    <w:p w:rsidR="00B24AF5" w:rsidRPr="002E55ED" w:rsidRDefault="00B24AF5" w:rsidP="00B24AF5">
      <w:pPr>
        <w:jc w:val="center"/>
        <w:rPr>
          <w:b/>
        </w:rPr>
      </w:pPr>
    </w:p>
    <w:p w:rsidR="00B24AF5" w:rsidRPr="002E55ED" w:rsidRDefault="00B24AF5" w:rsidP="00B24AF5">
      <w:pPr>
        <w:jc w:val="both"/>
      </w:pPr>
      <w:r w:rsidRPr="002E55ED">
        <w:t xml:space="preserve">hogy a(z) ……………………………………………………………………………………  </w:t>
      </w:r>
      <w:r w:rsidRPr="002E55ED">
        <w:rPr>
          <w:b/>
        </w:rPr>
        <w:t>ajánlattevő</w:t>
      </w:r>
      <w:r w:rsidRPr="002E55ED">
        <w:t xml:space="preserve"> </w:t>
      </w:r>
      <w:r w:rsidRPr="002E55ED">
        <w:br/>
        <w:t>a kis- és középvállalkozásokról, fejlődésük támogatásáról szóló 2004. XXXIV. törvény (</w:t>
      </w:r>
      <w:proofErr w:type="spellStart"/>
      <w:r w:rsidRPr="002E55ED">
        <w:t>Kkvtv</w:t>
      </w:r>
      <w:proofErr w:type="spellEnd"/>
      <w:r w:rsidRPr="002E55ED">
        <w:t>.) 2-3. §</w:t>
      </w:r>
      <w:proofErr w:type="spellStart"/>
      <w:r w:rsidRPr="002E55ED">
        <w:t>-ai</w:t>
      </w:r>
      <w:proofErr w:type="spellEnd"/>
      <w:r w:rsidRPr="002E55ED">
        <w:t xml:space="preserve"> értelmében:</w:t>
      </w:r>
    </w:p>
    <w:p w:rsidR="00B24AF5" w:rsidRPr="002E55ED" w:rsidRDefault="00B24AF5" w:rsidP="00B24AF5">
      <w:pPr>
        <w:spacing w:line="360" w:lineRule="auto"/>
        <w:jc w:val="both"/>
      </w:pPr>
    </w:p>
    <w:p w:rsidR="00B24AF5" w:rsidRPr="002E55ED" w:rsidRDefault="00B24AF5" w:rsidP="00B24AF5">
      <w:pPr>
        <w:jc w:val="both"/>
        <w:rPr>
          <w:b/>
        </w:rPr>
      </w:pPr>
      <w:r w:rsidRPr="002E55ED">
        <w:rPr>
          <w:b/>
        </w:rPr>
        <w:t>- kisvállalkozásnak minősül*</w:t>
      </w:r>
    </w:p>
    <w:p w:rsidR="00B24AF5" w:rsidRPr="002E55ED" w:rsidRDefault="00B24AF5" w:rsidP="00B24AF5">
      <w:pPr>
        <w:jc w:val="both"/>
        <w:rPr>
          <w:b/>
        </w:rPr>
      </w:pPr>
    </w:p>
    <w:p w:rsidR="00B24AF5" w:rsidRPr="002E55ED" w:rsidRDefault="00B24AF5" w:rsidP="00B24AF5">
      <w:pPr>
        <w:jc w:val="both"/>
        <w:rPr>
          <w:b/>
        </w:rPr>
      </w:pPr>
      <w:r w:rsidRPr="002E55ED">
        <w:rPr>
          <w:b/>
        </w:rPr>
        <w:t>- középvállalkozásnak minősül*</w:t>
      </w:r>
    </w:p>
    <w:p w:rsidR="00B24AF5" w:rsidRPr="002E55ED" w:rsidRDefault="00B24AF5" w:rsidP="00B24AF5">
      <w:pPr>
        <w:jc w:val="both"/>
        <w:rPr>
          <w:b/>
        </w:rPr>
      </w:pPr>
    </w:p>
    <w:p w:rsidR="00B24AF5" w:rsidRPr="002E55ED" w:rsidRDefault="00B24AF5" w:rsidP="00B24AF5">
      <w:pPr>
        <w:jc w:val="both"/>
        <w:rPr>
          <w:b/>
        </w:rPr>
      </w:pPr>
      <w:r w:rsidRPr="002E55ED">
        <w:rPr>
          <w:b/>
        </w:rPr>
        <w:t>- mikrovállalkozásnak minősül*</w:t>
      </w:r>
    </w:p>
    <w:p w:rsidR="00B24AF5" w:rsidRPr="002E55ED" w:rsidRDefault="00B24AF5" w:rsidP="00B24AF5">
      <w:pPr>
        <w:jc w:val="both"/>
        <w:rPr>
          <w:b/>
        </w:rPr>
      </w:pPr>
    </w:p>
    <w:p w:rsidR="00B24AF5" w:rsidRPr="002E55ED" w:rsidRDefault="00B24AF5" w:rsidP="00B24AF5">
      <w:pPr>
        <w:autoSpaceDE w:val="0"/>
        <w:autoSpaceDN w:val="0"/>
        <w:adjustRightInd w:val="0"/>
        <w:jc w:val="both"/>
        <w:rPr>
          <w:b/>
        </w:rPr>
      </w:pPr>
      <w:r w:rsidRPr="002E55ED">
        <w:rPr>
          <w:b/>
        </w:rPr>
        <w:t>- nem minősül kis/közép/mikro vállalkozásnak *</w:t>
      </w:r>
    </w:p>
    <w:p w:rsidR="00B24AF5" w:rsidRPr="002E55ED" w:rsidRDefault="00B24AF5" w:rsidP="00B24AF5">
      <w:pPr>
        <w:autoSpaceDE w:val="0"/>
        <w:autoSpaceDN w:val="0"/>
        <w:adjustRightInd w:val="0"/>
        <w:jc w:val="both"/>
      </w:pPr>
    </w:p>
    <w:p w:rsidR="00B24AF5" w:rsidRDefault="00B24AF5" w:rsidP="00B24AF5">
      <w:pPr>
        <w:autoSpaceDE w:val="0"/>
        <w:autoSpaceDN w:val="0"/>
        <w:adjustRightInd w:val="0"/>
        <w:jc w:val="both"/>
      </w:pPr>
    </w:p>
    <w:p w:rsidR="008B6792" w:rsidRDefault="008B6792" w:rsidP="00B24AF5">
      <w:pPr>
        <w:autoSpaceDE w:val="0"/>
        <w:autoSpaceDN w:val="0"/>
        <w:adjustRightInd w:val="0"/>
        <w:jc w:val="both"/>
      </w:pPr>
    </w:p>
    <w:p w:rsidR="008B6792" w:rsidRPr="002E55ED" w:rsidRDefault="008B6792" w:rsidP="00B24AF5">
      <w:pPr>
        <w:autoSpaceDE w:val="0"/>
        <w:autoSpaceDN w:val="0"/>
        <w:adjustRightInd w:val="0"/>
        <w:jc w:val="both"/>
      </w:pPr>
    </w:p>
    <w:p w:rsidR="008B6792" w:rsidRPr="007B577A" w:rsidRDefault="008B6792" w:rsidP="008B6792">
      <w:pPr>
        <w:jc w:val="both"/>
      </w:pPr>
      <w:r w:rsidRPr="007B577A">
        <w:t>Kelt: ____________________, 201</w:t>
      </w:r>
      <w:r>
        <w:t>6</w:t>
      </w:r>
      <w:r w:rsidRPr="007B577A">
        <w:t>. ________ hó ___ nap</w:t>
      </w:r>
    </w:p>
    <w:p w:rsidR="008B6792" w:rsidRDefault="008B6792" w:rsidP="008B6792"/>
    <w:p w:rsidR="008B6792" w:rsidRDefault="008B6792" w:rsidP="008B6792"/>
    <w:p w:rsidR="008B6792" w:rsidRPr="007B577A" w:rsidRDefault="008B6792" w:rsidP="008B6792"/>
    <w:p w:rsidR="008B6792" w:rsidRPr="007B577A" w:rsidRDefault="008B6792" w:rsidP="008B6792">
      <w:pPr>
        <w:jc w:val="right"/>
      </w:pPr>
      <w:r w:rsidRPr="007B577A">
        <w:t>________________________</w:t>
      </w:r>
    </w:p>
    <w:p w:rsidR="008B6792" w:rsidRDefault="008B6792" w:rsidP="008B6792">
      <w:pPr>
        <w:ind w:left="6829"/>
        <w:jc w:val="both"/>
      </w:pPr>
      <w:r>
        <w:t xml:space="preserve">     </w:t>
      </w:r>
      <w:r w:rsidRPr="007B577A">
        <w:t>Cégszerű aláírás</w:t>
      </w:r>
    </w:p>
    <w:p w:rsidR="00B24AF5" w:rsidRPr="002E55ED" w:rsidRDefault="00B24AF5" w:rsidP="00B24AF5">
      <w:pPr>
        <w:jc w:val="both"/>
      </w:pPr>
    </w:p>
    <w:p w:rsidR="00B24AF5" w:rsidRPr="002E55ED" w:rsidRDefault="00B24AF5" w:rsidP="00B24AF5">
      <w:pPr>
        <w:autoSpaceDE w:val="0"/>
        <w:autoSpaceDN w:val="0"/>
        <w:adjustRightInd w:val="0"/>
        <w:jc w:val="both"/>
      </w:pPr>
    </w:p>
    <w:p w:rsidR="00B37E6F" w:rsidRDefault="00B37E6F" w:rsidP="00B24AF5">
      <w:pPr>
        <w:jc w:val="right"/>
        <w:rPr>
          <w:b/>
          <w:bCs/>
        </w:rPr>
      </w:pPr>
    </w:p>
    <w:p w:rsidR="00B37E6F" w:rsidRDefault="00B37E6F" w:rsidP="00B24AF5">
      <w:pPr>
        <w:jc w:val="right"/>
        <w:rPr>
          <w:b/>
          <w:bCs/>
        </w:rPr>
      </w:pPr>
    </w:p>
    <w:p w:rsidR="00B37E6F" w:rsidRDefault="00B37E6F" w:rsidP="00B24AF5">
      <w:pPr>
        <w:jc w:val="right"/>
        <w:rPr>
          <w:b/>
          <w:bCs/>
        </w:rPr>
      </w:pPr>
    </w:p>
    <w:p w:rsidR="00B37E6F" w:rsidRDefault="00B37E6F" w:rsidP="00B24AF5">
      <w:pPr>
        <w:jc w:val="right"/>
        <w:rPr>
          <w:b/>
          <w:bCs/>
        </w:rPr>
      </w:pPr>
    </w:p>
    <w:p w:rsidR="00B37E6F" w:rsidRDefault="00B37E6F" w:rsidP="00B24AF5">
      <w:pPr>
        <w:jc w:val="right"/>
        <w:rPr>
          <w:b/>
          <w:bCs/>
        </w:rPr>
      </w:pPr>
    </w:p>
    <w:p w:rsidR="00B37E6F" w:rsidRDefault="00B37E6F" w:rsidP="00B24AF5">
      <w:pPr>
        <w:jc w:val="right"/>
        <w:rPr>
          <w:b/>
          <w:bCs/>
        </w:rPr>
      </w:pPr>
    </w:p>
    <w:p w:rsidR="00B37E6F" w:rsidRPr="002E55ED" w:rsidRDefault="00B37E6F" w:rsidP="00B37E6F">
      <w:pPr>
        <w:pBdr>
          <w:top w:val="single" w:sz="4" w:space="1" w:color="auto"/>
          <w:left w:val="single" w:sz="4" w:space="4" w:color="auto"/>
          <w:bottom w:val="single" w:sz="4" w:space="1" w:color="auto"/>
          <w:right w:val="single" w:sz="4" w:space="4" w:color="auto"/>
        </w:pBdr>
        <w:jc w:val="both"/>
        <w:rPr>
          <w:b/>
          <w:bCs/>
        </w:rPr>
      </w:pPr>
      <w:r w:rsidRPr="002E55ED">
        <w:rPr>
          <w:b/>
          <w:iCs/>
        </w:rPr>
        <w:t xml:space="preserve">Közös </w:t>
      </w:r>
      <w:r w:rsidRPr="002E55ED">
        <w:rPr>
          <w:iCs/>
        </w:rPr>
        <w:t xml:space="preserve">ajánlattétel </w:t>
      </w:r>
      <w:r w:rsidRPr="002E55ED">
        <w:rPr>
          <w:b/>
          <w:iCs/>
        </w:rPr>
        <w:t>esetén</w:t>
      </w:r>
      <w:r w:rsidRPr="002E55ED">
        <w:rPr>
          <w:iCs/>
        </w:rPr>
        <w:t xml:space="preserve"> a nyilatkozatot minden</w:t>
      </w:r>
      <w:r w:rsidRPr="002E55ED">
        <w:rPr>
          <w:b/>
          <w:iCs/>
        </w:rPr>
        <w:t xml:space="preserve"> </w:t>
      </w:r>
      <w:r w:rsidRPr="002E55ED">
        <w:rPr>
          <w:iCs/>
        </w:rPr>
        <w:t>egyes</w:t>
      </w:r>
      <w:r w:rsidRPr="002E55ED">
        <w:rPr>
          <w:b/>
          <w:iCs/>
        </w:rPr>
        <w:t xml:space="preserve"> ajánlattevő részéről </w:t>
      </w:r>
      <w:r w:rsidRPr="002E55ED">
        <w:rPr>
          <w:b/>
          <w:iCs/>
          <w:u w:val="single"/>
        </w:rPr>
        <w:t>KÜLÖN</w:t>
      </w:r>
      <w:r w:rsidRPr="002E55ED">
        <w:rPr>
          <w:b/>
          <w:iCs/>
        </w:rPr>
        <w:t xml:space="preserve"> kell csatolni </w:t>
      </w:r>
      <w:r w:rsidRPr="002E55ED">
        <w:rPr>
          <w:iCs/>
        </w:rPr>
        <w:t xml:space="preserve">az </w:t>
      </w:r>
      <w:r>
        <w:rPr>
          <w:b/>
          <w:iCs/>
        </w:rPr>
        <w:t>ajánlathoz!</w:t>
      </w:r>
    </w:p>
    <w:p w:rsidR="00BF6B73" w:rsidRDefault="00B24AF5" w:rsidP="00ED7F8A">
      <w:pPr>
        <w:jc w:val="right"/>
        <w:rPr>
          <w:b/>
          <w:bCs/>
        </w:rPr>
      </w:pPr>
      <w:r w:rsidRPr="002E55ED">
        <w:rPr>
          <w:b/>
          <w:bCs/>
        </w:rPr>
        <w:br w:type="page"/>
      </w:r>
      <w:bookmarkStart w:id="20" w:name="_Toc485529166"/>
      <w:bookmarkStart w:id="21" w:name="_Toc488130872"/>
    </w:p>
    <w:p w:rsidR="00B24AF5" w:rsidRPr="002E55ED" w:rsidRDefault="00ED7F8A" w:rsidP="00B24AF5">
      <w:pPr>
        <w:jc w:val="right"/>
        <w:rPr>
          <w:b/>
          <w:i/>
        </w:rPr>
      </w:pPr>
      <w:r>
        <w:rPr>
          <w:b/>
          <w:i/>
        </w:rPr>
        <w:lastRenderedPageBreak/>
        <w:t>4</w:t>
      </w:r>
      <w:r w:rsidR="00B24AF5" w:rsidRPr="002E55ED">
        <w:rPr>
          <w:b/>
          <w:i/>
        </w:rPr>
        <w:t>. számú melléklet</w:t>
      </w:r>
    </w:p>
    <w:p w:rsidR="00B24AF5" w:rsidRPr="002E55ED" w:rsidRDefault="00B24AF5" w:rsidP="00B24AF5">
      <w:pPr>
        <w:jc w:val="center"/>
        <w:rPr>
          <w:b/>
        </w:rPr>
      </w:pPr>
    </w:p>
    <w:p w:rsidR="00BF6B73" w:rsidRDefault="00B24AF5" w:rsidP="00B24AF5">
      <w:pPr>
        <w:jc w:val="center"/>
        <w:rPr>
          <w:b/>
        </w:rPr>
      </w:pPr>
      <w:r w:rsidRPr="002E55ED">
        <w:rPr>
          <w:b/>
        </w:rPr>
        <w:t xml:space="preserve">AJÁNLATTEVŐI NYILATKOZAT </w:t>
      </w:r>
    </w:p>
    <w:p w:rsidR="00B24AF5" w:rsidRPr="00BF6B73" w:rsidRDefault="00B24AF5" w:rsidP="00B24AF5">
      <w:pPr>
        <w:jc w:val="center"/>
      </w:pPr>
      <w:r w:rsidRPr="00BF6B73">
        <w:rPr>
          <w:b/>
        </w:rPr>
        <w:t xml:space="preserve"> </w:t>
      </w:r>
      <w:r w:rsidRPr="00BF6B73">
        <w:t xml:space="preserve">-- </w:t>
      </w:r>
      <w:r w:rsidRPr="00BF6B73">
        <w:rPr>
          <w:b/>
        </w:rPr>
        <w:t xml:space="preserve"> </w:t>
      </w:r>
      <w:r w:rsidRPr="00BF6B73">
        <w:t>alvállalkozó bevonásáról</w:t>
      </w:r>
    </w:p>
    <w:p w:rsidR="00B24AF5" w:rsidRDefault="00B24AF5" w:rsidP="00D7756E"/>
    <w:p w:rsidR="00F823BC" w:rsidRDefault="00F823BC" w:rsidP="00F823BC">
      <w:pPr>
        <w:jc w:val="center"/>
      </w:pPr>
      <w:r w:rsidRPr="00F823BC">
        <w:rPr>
          <w:b/>
        </w:rPr>
        <w:t>…. sz. rész</w:t>
      </w:r>
      <w:r>
        <w:t xml:space="preserve"> tekintetében *</w:t>
      </w:r>
    </w:p>
    <w:p w:rsidR="00F823BC" w:rsidRPr="002E55ED" w:rsidRDefault="00F823BC" w:rsidP="00F823BC">
      <w:pPr>
        <w:jc w:val="center"/>
      </w:pPr>
    </w:p>
    <w:p w:rsidR="00B24AF5" w:rsidRPr="002E55ED" w:rsidRDefault="00B24AF5" w:rsidP="00B24AF5">
      <w:pPr>
        <w:tabs>
          <w:tab w:val="center" w:pos="4819"/>
        </w:tabs>
        <w:jc w:val="center"/>
      </w:pPr>
      <w:r w:rsidRPr="002E55ED">
        <w:t>(Ajánlattevő részéről a Kbt. 66.§ (6) bekezdésre figyelemmel)</w:t>
      </w:r>
    </w:p>
    <w:p w:rsidR="00B24AF5" w:rsidRPr="002E55ED" w:rsidRDefault="00B24AF5" w:rsidP="00B24AF5">
      <w:pPr>
        <w:tabs>
          <w:tab w:val="center" w:pos="4819"/>
        </w:tabs>
        <w:jc w:val="both"/>
      </w:pPr>
    </w:p>
    <w:p w:rsidR="00FE41D7" w:rsidRDefault="00FE41D7" w:rsidP="00B24AF5">
      <w:pPr>
        <w:pStyle w:val="Szvegtrzsbehzssal"/>
        <w:spacing w:after="0"/>
        <w:ind w:left="0" w:right="-1"/>
        <w:jc w:val="both"/>
        <w:rPr>
          <w:sz w:val="24"/>
          <w:szCs w:val="24"/>
        </w:rPr>
      </w:pPr>
    </w:p>
    <w:p w:rsidR="00B24AF5" w:rsidRPr="002E55ED" w:rsidRDefault="00A01921" w:rsidP="00B24AF5">
      <w:pPr>
        <w:pStyle w:val="Szvegtrzsbehzssal"/>
        <w:spacing w:after="0"/>
        <w:ind w:left="0" w:right="-1"/>
        <w:jc w:val="both"/>
        <w:rPr>
          <w:sz w:val="24"/>
          <w:szCs w:val="24"/>
        </w:rPr>
      </w:pPr>
      <w:r w:rsidRPr="00A01921">
        <w:rPr>
          <w:sz w:val="24"/>
          <w:szCs w:val="24"/>
        </w:rPr>
        <w:t>Alulírott………................., mint a(z)…………..….….. (székhely:…………………….……), mint ajánlattevő cégjegyzésre jogosult képviselője</w:t>
      </w:r>
      <w:r>
        <w:rPr>
          <w:sz w:val="24"/>
          <w:szCs w:val="24"/>
        </w:rPr>
        <w:t xml:space="preserve"> nyilatkozom</w:t>
      </w:r>
      <w:r w:rsidR="00D7756E">
        <w:rPr>
          <w:sz w:val="24"/>
          <w:szCs w:val="24"/>
        </w:rPr>
        <w:t>, hogy</w:t>
      </w:r>
      <w:r w:rsidR="00B24AF5" w:rsidRPr="002E55ED">
        <w:rPr>
          <w:sz w:val="24"/>
          <w:szCs w:val="24"/>
        </w:rPr>
        <w:br/>
      </w:r>
      <w:r w:rsidR="00B24AF5" w:rsidRPr="00D7756E">
        <w:rPr>
          <w:bCs/>
          <w:iCs/>
          <w:sz w:val="24"/>
          <w:szCs w:val="24"/>
        </w:rPr>
        <w:t>„</w:t>
      </w:r>
      <w:r w:rsidR="006F73D2">
        <w:rPr>
          <w:bCs/>
          <w:iCs/>
          <w:sz w:val="24"/>
          <w:szCs w:val="24"/>
        </w:rPr>
        <w:t>A Debreceni Sportcentrum Közhasznú Nonprofit Kft. részére biztosítási szolgáltatások beszerzése</w:t>
      </w:r>
      <w:r w:rsidR="00B24AF5" w:rsidRPr="00D7756E">
        <w:rPr>
          <w:bCs/>
          <w:iCs/>
          <w:sz w:val="24"/>
          <w:szCs w:val="24"/>
        </w:rPr>
        <w:t>”</w:t>
      </w:r>
      <w:r w:rsidR="00B24AF5" w:rsidRPr="002E55ED">
        <w:rPr>
          <w:b/>
          <w:bCs/>
          <w:iCs/>
          <w:sz w:val="24"/>
          <w:szCs w:val="24"/>
        </w:rPr>
        <w:t xml:space="preserve"> </w:t>
      </w:r>
      <w:r w:rsidR="00B24AF5" w:rsidRPr="002E55ED">
        <w:rPr>
          <w:sz w:val="24"/>
          <w:szCs w:val="24"/>
        </w:rPr>
        <w:t>tárgyban megindított közbeszerzési eljárásban cégünk n</w:t>
      </w:r>
      <w:r w:rsidR="00316658">
        <w:rPr>
          <w:sz w:val="24"/>
          <w:szCs w:val="24"/>
        </w:rPr>
        <w:t>yertessége esetén a teljesítés során</w:t>
      </w:r>
      <w:r w:rsidR="00B24AF5" w:rsidRPr="002E55ED">
        <w:rPr>
          <w:sz w:val="24"/>
          <w:szCs w:val="24"/>
        </w:rPr>
        <w:t xml:space="preserve"> a </w:t>
      </w:r>
      <w:r w:rsidR="00B24AF5" w:rsidRPr="002E55ED">
        <w:rPr>
          <w:b/>
          <w:sz w:val="24"/>
          <w:szCs w:val="24"/>
        </w:rPr>
        <w:t xml:space="preserve">Kbt. 66. § (6) bekezdés </w:t>
      </w:r>
      <w:r w:rsidR="00B24AF5" w:rsidRPr="002E55ED">
        <w:rPr>
          <w:sz w:val="24"/>
          <w:szCs w:val="24"/>
        </w:rPr>
        <w:t>szerint,</w:t>
      </w:r>
      <w:r w:rsidR="00B24AF5" w:rsidRPr="002E55ED">
        <w:rPr>
          <w:b/>
          <w:sz w:val="24"/>
          <w:szCs w:val="24"/>
        </w:rPr>
        <w:t xml:space="preserve"> alvállalkozó</w:t>
      </w:r>
      <w:r w:rsidR="00B24AF5" w:rsidRPr="002E55ED">
        <w:rPr>
          <w:sz w:val="24"/>
          <w:szCs w:val="24"/>
        </w:rPr>
        <w:t>(</w:t>
      </w:r>
      <w:proofErr w:type="spellStart"/>
      <w:r w:rsidR="00B24AF5" w:rsidRPr="002E55ED">
        <w:rPr>
          <w:sz w:val="24"/>
          <w:szCs w:val="24"/>
        </w:rPr>
        <w:t>ka</w:t>
      </w:r>
      <w:proofErr w:type="spellEnd"/>
      <w:r w:rsidR="00B24AF5" w:rsidRPr="002E55ED">
        <w:rPr>
          <w:sz w:val="24"/>
          <w:szCs w:val="24"/>
        </w:rPr>
        <w:t>)t:</w:t>
      </w:r>
    </w:p>
    <w:p w:rsidR="00B24AF5" w:rsidRPr="002E55ED" w:rsidRDefault="00B24AF5" w:rsidP="00B24AF5">
      <w:pPr>
        <w:jc w:val="both"/>
      </w:pPr>
    </w:p>
    <w:p w:rsidR="00B24AF5" w:rsidRPr="002E55ED" w:rsidRDefault="00B24AF5" w:rsidP="00271591">
      <w:pPr>
        <w:pStyle w:val="Listaszerbekezds"/>
        <w:numPr>
          <w:ilvl w:val="0"/>
          <w:numId w:val="15"/>
        </w:numPr>
        <w:ind w:right="-142"/>
        <w:contextualSpacing/>
        <w:jc w:val="both"/>
        <w:rPr>
          <w:bCs/>
        </w:rPr>
      </w:pPr>
      <w:r w:rsidRPr="002E55ED">
        <w:rPr>
          <w:b/>
        </w:rPr>
        <w:t>nem kíván igénybe venni  *</w:t>
      </w:r>
      <w:r w:rsidR="00F823BC">
        <w:rPr>
          <w:b/>
        </w:rPr>
        <w:t>*</w:t>
      </w:r>
    </w:p>
    <w:p w:rsidR="00B24AF5" w:rsidRPr="002E55ED" w:rsidRDefault="00B24AF5" w:rsidP="00B24AF5">
      <w:pPr>
        <w:pStyle w:val="Listaszerbekezds"/>
        <w:ind w:right="-142"/>
        <w:jc w:val="both"/>
        <w:rPr>
          <w:bCs/>
        </w:rPr>
      </w:pPr>
    </w:p>
    <w:p w:rsidR="00B24AF5" w:rsidRDefault="00B24AF5" w:rsidP="00271591">
      <w:pPr>
        <w:pStyle w:val="Listaszerbekezds"/>
        <w:numPr>
          <w:ilvl w:val="0"/>
          <w:numId w:val="15"/>
        </w:numPr>
        <w:ind w:right="-142"/>
        <w:contextualSpacing/>
        <w:jc w:val="both"/>
        <w:rPr>
          <w:bCs/>
        </w:rPr>
      </w:pPr>
      <w:r w:rsidRPr="002E55ED">
        <w:rPr>
          <w:b/>
          <w:bCs/>
        </w:rPr>
        <w:t>igénybe kíván venni az alábbi az alábbiak szerint</w:t>
      </w:r>
      <w:r w:rsidRPr="002E55ED">
        <w:rPr>
          <w:bCs/>
        </w:rPr>
        <w:t xml:space="preserve">  </w:t>
      </w:r>
      <w:r w:rsidRPr="002E55ED">
        <w:rPr>
          <w:b/>
        </w:rPr>
        <w:t>*</w:t>
      </w:r>
      <w:r w:rsidR="00F823BC">
        <w:rPr>
          <w:b/>
        </w:rPr>
        <w:t>*</w:t>
      </w:r>
      <w:r w:rsidRPr="002E55ED">
        <w:rPr>
          <w:b/>
        </w:rPr>
        <w:t xml:space="preserve"> </w:t>
      </w:r>
      <w:r w:rsidRPr="002E55ED">
        <w:rPr>
          <w:bCs/>
        </w:rPr>
        <w:t>:</w:t>
      </w:r>
    </w:p>
    <w:p w:rsidR="00A01921" w:rsidRPr="00A01921" w:rsidRDefault="00A01921" w:rsidP="00A01921">
      <w:pPr>
        <w:pStyle w:val="Listaszerbekezds"/>
        <w:rPr>
          <w:bCs/>
        </w:rPr>
      </w:pPr>
    </w:p>
    <w:p w:rsidR="00A01921" w:rsidRPr="002E55ED" w:rsidRDefault="00A01921" w:rsidP="00A01921">
      <w:pPr>
        <w:pStyle w:val="Listaszerbekezds"/>
        <w:ind w:left="720" w:right="-142"/>
        <w:contextualSpacing/>
        <w:jc w:val="both"/>
        <w:rPr>
          <w:bCs/>
        </w:rPr>
      </w:pPr>
    </w:p>
    <w:tbl>
      <w:tblPr>
        <w:tblW w:w="7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2"/>
        <w:gridCol w:w="3562"/>
      </w:tblGrid>
      <w:tr w:rsidR="00B24AF5" w:rsidRPr="002E55ED" w:rsidTr="00FE41D7">
        <w:trPr>
          <w:jc w:val="center"/>
        </w:trPr>
        <w:tc>
          <w:tcPr>
            <w:tcW w:w="4392" w:type="dxa"/>
          </w:tcPr>
          <w:p w:rsidR="00B24AF5" w:rsidRPr="002E55ED" w:rsidRDefault="00B24AF5" w:rsidP="00FE41D7">
            <w:pPr>
              <w:jc w:val="center"/>
              <w:rPr>
                <w:i/>
              </w:rPr>
            </w:pPr>
            <w:r w:rsidRPr="002E55ED">
              <w:rPr>
                <w:i/>
              </w:rPr>
              <w:t>a közbeszerzésnek az a része (részei), amelynek teljesítéséhez az ajánlattevő alvállalkozót kíván igénybe venni</w:t>
            </w:r>
          </w:p>
        </w:tc>
        <w:tc>
          <w:tcPr>
            <w:tcW w:w="3562" w:type="dxa"/>
          </w:tcPr>
          <w:p w:rsidR="00FB2AC7" w:rsidRDefault="00B24AF5" w:rsidP="00FE41D7">
            <w:pPr>
              <w:jc w:val="center"/>
              <w:rPr>
                <w:i/>
              </w:rPr>
            </w:pPr>
            <w:r w:rsidRPr="002E55ED">
              <w:rPr>
                <w:i/>
              </w:rPr>
              <w:t xml:space="preserve">az ezen részek tekintetében igénybe venni kívánt és az </w:t>
            </w:r>
            <w:r w:rsidRPr="002E55ED">
              <w:rPr>
                <w:i/>
                <w:u w:val="single"/>
              </w:rPr>
              <w:t>ajánlat benyújtásakor már ismert</w:t>
            </w:r>
            <w:r w:rsidRPr="002E55ED">
              <w:rPr>
                <w:i/>
              </w:rPr>
              <w:t xml:space="preserve"> alvállalkozó(k) megnevezése</w:t>
            </w:r>
          </w:p>
          <w:p w:rsidR="00B24AF5" w:rsidRPr="002E55ED" w:rsidRDefault="00FB2AC7" w:rsidP="00FE41D7">
            <w:pPr>
              <w:jc w:val="center"/>
              <w:rPr>
                <w:i/>
              </w:rPr>
            </w:pPr>
            <w:r>
              <w:rPr>
                <w:i/>
              </w:rPr>
              <w:t xml:space="preserve"> (név, cím)</w:t>
            </w:r>
          </w:p>
        </w:tc>
      </w:tr>
      <w:tr w:rsidR="00B24AF5" w:rsidRPr="002E55ED" w:rsidTr="00FE41D7">
        <w:trPr>
          <w:trHeight w:val="387"/>
          <w:jc w:val="center"/>
        </w:trPr>
        <w:tc>
          <w:tcPr>
            <w:tcW w:w="4392" w:type="dxa"/>
          </w:tcPr>
          <w:p w:rsidR="00B24AF5" w:rsidRPr="002E55ED" w:rsidRDefault="00B24AF5" w:rsidP="00FE41D7">
            <w:pPr>
              <w:rPr>
                <w:i/>
              </w:rPr>
            </w:pPr>
          </w:p>
        </w:tc>
        <w:tc>
          <w:tcPr>
            <w:tcW w:w="3562" w:type="dxa"/>
          </w:tcPr>
          <w:p w:rsidR="00B24AF5" w:rsidRPr="002E55ED" w:rsidRDefault="00B24AF5" w:rsidP="00FE41D7">
            <w:pPr>
              <w:rPr>
                <w:i/>
              </w:rPr>
            </w:pPr>
          </w:p>
        </w:tc>
      </w:tr>
      <w:tr w:rsidR="00B24AF5" w:rsidRPr="002E55ED" w:rsidTr="00FE41D7">
        <w:trPr>
          <w:trHeight w:val="387"/>
          <w:jc w:val="center"/>
        </w:trPr>
        <w:tc>
          <w:tcPr>
            <w:tcW w:w="4392" w:type="dxa"/>
          </w:tcPr>
          <w:p w:rsidR="00B24AF5" w:rsidRPr="002E55ED" w:rsidRDefault="00B24AF5" w:rsidP="00FE41D7">
            <w:pPr>
              <w:rPr>
                <w:i/>
              </w:rPr>
            </w:pPr>
          </w:p>
        </w:tc>
        <w:tc>
          <w:tcPr>
            <w:tcW w:w="3562" w:type="dxa"/>
          </w:tcPr>
          <w:p w:rsidR="00B24AF5" w:rsidRPr="002E55ED" w:rsidRDefault="00B24AF5" w:rsidP="00FE41D7">
            <w:pPr>
              <w:rPr>
                <w:i/>
              </w:rPr>
            </w:pPr>
          </w:p>
        </w:tc>
      </w:tr>
      <w:tr w:rsidR="00B24AF5" w:rsidRPr="002E55ED" w:rsidTr="00FE41D7">
        <w:trPr>
          <w:trHeight w:val="387"/>
          <w:jc w:val="center"/>
        </w:trPr>
        <w:tc>
          <w:tcPr>
            <w:tcW w:w="4392" w:type="dxa"/>
          </w:tcPr>
          <w:p w:rsidR="00B24AF5" w:rsidRPr="002E55ED" w:rsidRDefault="00B24AF5" w:rsidP="00FE41D7">
            <w:pPr>
              <w:rPr>
                <w:i/>
              </w:rPr>
            </w:pPr>
          </w:p>
        </w:tc>
        <w:tc>
          <w:tcPr>
            <w:tcW w:w="3562" w:type="dxa"/>
          </w:tcPr>
          <w:p w:rsidR="00B24AF5" w:rsidRPr="002E55ED" w:rsidRDefault="00B24AF5" w:rsidP="00FE41D7">
            <w:pPr>
              <w:rPr>
                <w:i/>
              </w:rPr>
            </w:pPr>
          </w:p>
        </w:tc>
      </w:tr>
    </w:tbl>
    <w:p w:rsidR="00B24AF5" w:rsidRPr="002E55ED" w:rsidRDefault="00B24AF5" w:rsidP="00B24AF5">
      <w:pPr>
        <w:tabs>
          <w:tab w:val="center" w:pos="5130"/>
        </w:tabs>
        <w:jc w:val="both"/>
        <w:rPr>
          <w:b/>
          <w:i/>
          <w:color w:val="000000"/>
        </w:rPr>
      </w:pPr>
    </w:p>
    <w:p w:rsidR="00B24AF5" w:rsidRPr="002E55ED" w:rsidRDefault="00B24AF5" w:rsidP="00B24AF5">
      <w:pPr>
        <w:tabs>
          <w:tab w:val="left" w:pos="993"/>
        </w:tabs>
      </w:pPr>
    </w:p>
    <w:p w:rsidR="00A01921" w:rsidRPr="007B577A" w:rsidRDefault="00A01921" w:rsidP="00A01921">
      <w:pPr>
        <w:jc w:val="both"/>
      </w:pPr>
      <w:r w:rsidRPr="007B577A">
        <w:t>Kelt: ____________________, 201</w:t>
      </w:r>
      <w:r>
        <w:t>6</w:t>
      </w:r>
      <w:r w:rsidRPr="007B577A">
        <w:t>. ________ hó ___ nap</w:t>
      </w:r>
    </w:p>
    <w:p w:rsidR="00A01921" w:rsidRDefault="00A01921" w:rsidP="00A01921"/>
    <w:p w:rsidR="00A01921" w:rsidRPr="007B577A" w:rsidRDefault="00A01921" w:rsidP="00A01921"/>
    <w:p w:rsidR="00A01921" w:rsidRPr="007B577A" w:rsidRDefault="00A01921" w:rsidP="00A01921">
      <w:pPr>
        <w:jc w:val="right"/>
      </w:pPr>
      <w:r w:rsidRPr="007B577A">
        <w:t>________________________</w:t>
      </w:r>
    </w:p>
    <w:p w:rsidR="00A01921" w:rsidRDefault="00A01921" w:rsidP="00A01921">
      <w:pPr>
        <w:ind w:left="6829"/>
        <w:jc w:val="both"/>
      </w:pPr>
      <w:r>
        <w:t xml:space="preserve">     </w:t>
      </w:r>
      <w:r w:rsidRPr="007B577A">
        <w:t>Cégszerű aláírás</w:t>
      </w:r>
    </w:p>
    <w:p w:rsidR="00A01921" w:rsidRDefault="00A01921" w:rsidP="00A01921">
      <w:pPr>
        <w:ind w:left="6829"/>
        <w:jc w:val="both"/>
      </w:pPr>
    </w:p>
    <w:p w:rsidR="00D7756E" w:rsidRDefault="00D7756E" w:rsidP="00A01921">
      <w:pPr>
        <w:ind w:left="6829"/>
        <w:jc w:val="both"/>
      </w:pPr>
    </w:p>
    <w:p w:rsidR="00D7756E" w:rsidRDefault="00D7756E" w:rsidP="00A01921">
      <w:pPr>
        <w:ind w:left="6829"/>
        <w:jc w:val="both"/>
      </w:pPr>
    </w:p>
    <w:p w:rsidR="00F823BC" w:rsidRDefault="00F823BC" w:rsidP="00B24AF5">
      <w:pPr>
        <w:pStyle w:val="Listaszerbekezds"/>
        <w:ind w:left="-426" w:right="-568"/>
        <w:jc w:val="both"/>
        <w:rPr>
          <w:b/>
          <w:i/>
        </w:rPr>
      </w:pPr>
      <w:r>
        <w:rPr>
          <w:b/>
          <w:i/>
        </w:rPr>
        <w:t>* Több részre történő ajánlattétel esetében a nyilatkozatot részenként külön</w:t>
      </w:r>
      <w:r w:rsidRPr="00F823BC">
        <w:rPr>
          <w:b/>
          <w:i/>
          <w:color w:val="000000"/>
        </w:rPr>
        <w:t>-</w:t>
      </w:r>
      <w:r>
        <w:rPr>
          <w:b/>
          <w:i/>
          <w:color w:val="000000"/>
        </w:rPr>
        <w:t>külön kell benyújtani!</w:t>
      </w:r>
    </w:p>
    <w:p w:rsidR="00B24AF5" w:rsidRPr="00F823BC" w:rsidRDefault="00B24AF5" w:rsidP="00F823BC">
      <w:pPr>
        <w:pStyle w:val="Listaszerbekezds"/>
        <w:ind w:left="-426" w:right="-568"/>
        <w:jc w:val="both"/>
        <w:rPr>
          <w:b/>
          <w:i/>
          <w:color w:val="000000"/>
        </w:rPr>
      </w:pPr>
      <w:r w:rsidRPr="002E55ED">
        <w:rPr>
          <w:b/>
          <w:i/>
        </w:rPr>
        <w:t>*</w:t>
      </w:r>
      <w:r w:rsidR="00F823BC">
        <w:rPr>
          <w:b/>
          <w:i/>
        </w:rPr>
        <w:t>*</w:t>
      </w:r>
      <w:r w:rsidRPr="002E55ED">
        <w:rPr>
          <w:b/>
          <w:i/>
          <w:color w:val="000000"/>
        </w:rPr>
        <w:t xml:space="preserve"> </w:t>
      </w:r>
      <w:r w:rsidRPr="002E55ED">
        <w:rPr>
          <w:b/>
          <w:bCs/>
          <w:i/>
        </w:rPr>
        <w:t>A megfelelő rész értelem</w:t>
      </w:r>
      <w:r w:rsidR="00A01921">
        <w:rPr>
          <w:b/>
          <w:bCs/>
          <w:i/>
        </w:rPr>
        <w:t xml:space="preserve">szerűen aláhúzandó vagy a nem megfelelő törlendő, </w:t>
      </w:r>
      <w:r w:rsidRPr="002E55ED">
        <w:rPr>
          <w:bCs/>
          <w:i/>
        </w:rPr>
        <w:t>illetve a táblázat kitöltendő</w:t>
      </w:r>
      <w:r w:rsidRPr="002E55ED">
        <w:rPr>
          <w:b/>
          <w:bCs/>
          <w:i/>
        </w:rPr>
        <w:t xml:space="preserve"> </w:t>
      </w:r>
      <w:r w:rsidRPr="002E55ED">
        <w:rPr>
          <w:bCs/>
          <w:i/>
        </w:rPr>
        <w:t>(adott esetben)</w:t>
      </w:r>
      <w:r w:rsidRPr="002E55ED">
        <w:rPr>
          <w:b/>
          <w:i/>
          <w:color w:val="000000"/>
        </w:rPr>
        <w:t>!</w:t>
      </w:r>
    </w:p>
    <w:p w:rsidR="00B24AF5" w:rsidRPr="002E55ED" w:rsidRDefault="00B24AF5" w:rsidP="00B24AF5">
      <w:pPr>
        <w:tabs>
          <w:tab w:val="center" w:pos="5130"/>
        </w:tabs>
        <w:ind w:left="-426"/>
        <w:jc w:val="both"/>
        <w:rPr>
          <w:i/>
        </w:rPr>
      </w:pPr>
      <w:r w:rsidRPr="002E55ED">
        <w:rPr>
          <w:i/>
        </w:rPr>
        <w:t>A nyilatkozatot értelemszerűen kitöltve akkor is csatolni kell az ajánlat részeként, ha alvál</w:t>
      </w:r>
      <w:r w:rsidR="00B42C5B">
        <w:rPr>
          <w:i/>
        </w:rPr>
        <w:t xml:space="preserve">lalkozó igénybevételére nem fog </w:t>
      </w:r>
      <w:r w:rsidRPr="002E55ED">
        <w:rPr>
          <w:i/>
        </w:rPr>
        <w:t>sor kerülni. Ebben az esetben a nyilatkozatban a nemleges választ kell szerepeltetni.</w:t>
      </w:r>
    </w:p>
    <w:p w:rsidR="00A01921" w:rsidRDefault="00A01921" w:rsidP="00F823BC">
      <w:pPr>
        <w:ind w:right="-568"/>
        <w:jc w:val="both"/>
      </w:pPr>
    </w:p>
    <w:p w:rsidR="00A01921" w:rsidRPr="002E55ED" w:rsidRDefault="00A01921" w:rsidP="00A01921">
      <w:pPr>
        <w:pBdr>
          <w:top w:val="single" w:sz="4" w:space="1" w:color="auto"/>
          <w:left w:val="single" w:sz="4" w:space="4" w:color="auto"/>
          <w:bottom w:val="single" w:sz="4" w:space="1" w:color="auto"/>
          <w:right w:val="single" w:sz="4" w:space="4" w:color="auto"/>
        </w:pBdr>
        <w:jc w:val="both"/>
        <w:rPr>
          <w:b/>
          <w:bCs/>
        </w:rPr>
      </w:pPr>
      <w:r w:rsidRPr="002E55ED">
        <w:rPr>
          <w:b/>
          <w:iCs/>
        </w:rPr>
        <w:t xml:space="preserve">Közös </w:t>
      </w:r>
      <w:r w:rsidRPr="002E55ED">
        <w:rPr>
          <w:iCs/>
        </w:rPr>
        <w:t xml:space="preserve">ajánlattétel </w:t>
      </w:r>
      <w:r w:rsidRPr="002E55ED">
        <w:rPr>
          <w:b/>
          <w:iCs/>
        </w:rPr>
        <w:t>esetén</w:t>
      </w:r>
      <w:r w:rsidRPr="002E55ED">
        <w:rPr>
          <w:iCs/>
        </w:rPr>
        <w:t xml:space="preserve"> a nyilatkozatot minden</w:t>
      </w:r>
      <w:r w:rsidRPr="002E55ED">
        <w:rPr>
          <w:b/>
          <w:iCs/>
        </w:rPr>
        <w:t xml:space="preserve"> </w:t>
      </w:r>
      <w:r w:rsidRPr="002E55ED">
        <w:rPr>
          <w:iCs/>
        </w:rPr>
        <w:t>egyes</w:t>
      </w:r>
      <w:r w:rsidRPr="002E55ED">
        <w:rPr>
          <w:b/>
          <w:iCs/>
        </w:rPr>
        <w:t xml:space="preserve"> ajánlattevő részéről </w:t>
      </w:r>
      <w:r w:rsidRPr="002E55ED">
        <w:rPr>
          <w:b/>
          <w:iCs/>
          <w:u w:val="single"/>
        </w:rPr>
        <w:t>KÜLÖN</w:t>
      </w:r>
      <w:r w:rsidRPr="002E55ED">
        <w:rPr>
          <w:b/>
          <w:iCs/>
        </w:rPr>
        <w:t xml:space="preserve"> kell csatolni </w:t>
      </w:r>
      <w:r w:rsidRPr="002E55ED">
        <w:rPr>
          <w:iCs/>
        </w:rPr>
        <w:t xml:space="preserve">az </w:t>
      </w:r>
      <w:r w:rsidR="00FE41D7">
        <w:rPr>
          <w:b/>
          <w:iCs/>
        </w:rPr>
        <w:t>ajánlathoz!</w:t>
      </w:r>
    </w:p>
    <w:p w:rsidR="00A01921" w:rsidRPr="002E55ED" w:rsidRDefault="00A01921" w:rsidP="00B24AF5">
      <w:pPr>
        <w:ind w:left="-709" w:right="-568"/>
        <w:jc w:val="both"/>
      </w:pPr>
    </w:p>
    <w:p w:rsidR="00ED7F8A" w:rsidRDefault="00ED7F8A" w:rsidP="00F823BC">
      <w:pPr>
        <w:spacing w:line="360" w:lineRule="auto"/>
        <w:jc w:val="right"/>
        <w:rPr>
          <w:b/>
        </w:rPr>
      </w:pPr>
      <w:r>
        <w:rPr>
          <w:b/>
          <w:i/>
        </w:rPr>
        <w:lastRenderedPageBreak/>
        <w:t>5</w:t>
      </w:r>
      <w:r w:rsidR="00B24AF5" w:rsidRPr="002E55ED">
        <w:rPr>
          <w:b/>
          <w:i/>
        </w:rPr>
        <w:t>. számú melléklet</w:t>
      </w:r>
    </w:p>
    <w:p w:rsidR="00ED7F8A" w:rsidRDefault="00ED7F8A" w:rsidP="00ED7F8A">
      <w:pPr>
        <w:jc w:val="center"/>
        <w:rPr>
          <w:b/>
        </w:rPr>
      </w:pPr>
    </w:p>
    <w:p w:rsidR="00ED7F8A" w:rsidRPr="00BF6B73" w:rsidRDefault="00ED7F8A" w:rsidP="00ED7F8A">
      <w:pPr>
        <w:jc w:val="center"/>
        <w:rPr>
          <w:b/>
        </w:rPr>
      </w:pPr>
      <w:r w:rsidRPr="002E55ED">
        <w:rPr>
          <w:b/>
        </w:rPr>
        <w:t>AJÁNLATTEVŐI  NYILATKOZAT</w:t>
      </w:r>
    </w:p>
    <w:p w:rsidR="00ED7F8A" w:rsidRPr="00BF6B73" w:rsidRDefault="00ED7F8A" w:rsidP="00ED7F8A">
      <w:pPr>
        <w:pStyle w:val="Szvegtrzs"/>
        <w:jc w:val="center"/>
        <w:rPr>
          <w:rFonts w:ascii="Times New Roman" w:hAnsi="Times New Roman"/>
          <w:sz w:val="24"/>
          <w:szCs w:val="24"/>
        </w:rPr>
      </w:pPr>
      <w:r w:rsidRPr="00BF6B73">
        <w:rPr>
          <w:rFonts w:ascii="Times New Roman" w:hAnsi="Times New Roman"/>
          <w:sz w:val="24"/>
          <w:szCs w:val="24"/>
        </w:rPr>
        <w:t>a Kbt. 67. § (1) bekezdése tekintetében</w:t>
      </w:r>
    </w:p>
    <w:p w:rsidR="00B24AF5" w:rsidRPr="002E55ED" w:rsidRDefault="00B24AF5" w:rsidP="00ED7F8A">
      <w:pPr>
        <w:tabs>
          <w:tab w:val="left" w:pos="3870"/>
        </w:tabs>
        <w:rPr>
          <w:i/>
        </w:rPr>
      </w:pPr>
    </w:p>
    <w:p w:rsidR="00B24AF5" w:rsidRPr="002E55ED" w:rsidRDefault="00B24AF5" w:rsidP="00B24AF5">
      <w:pPr>
        <w:pStyle w:val="NormlCharChar"/>
        <w:spacing w:line="360" w:lineRule="auto"/>
        <w:jc w:val="both"/>
        <w:rPr>
          <w:rFonts w:ascii="Times New Roman" w:hAnsi="Times New Roman"/>
        </w:rPr>
      </w:pPr>
    </w:p>
    <w:p w:rsidR="007032FA" w:rsidRPr="002E55ED" w:rsidRDefault="007032FA" w:rsidP="00ED7F8A">
      <w:pPr>
        <w:pStyle w:val="lfej"/>
        <w:spacing w:before="120" w:after="120" w:line="276" w:lineRule="auto"/>
        <w:rPr>
          <w:rFonts w:ascii="Times New Roman" w:hAnsi="Times New Roman"/>
          <w:i w:val="0"/>
          <w:szCs w:val="24"/>
          <w:lang w:val="hu-HU"/>
        </w:rPr>
      </w:pPr>
      <w:r w:rsidRPr="007032FA">
        <w:rPr>
          <w:rFonts w:ascii="Times New Roman" w:hAnsi="Times New Roman"/>
          <w:i w:val="0"/>
          <w:szCs w:val="24"/>
          <w:lang w:val="hu-HU"/>
        </w:rPr>
        <w:t xml:space="preserve">Alulírott………................., mint a(z)…………..….….. (székhely:…………………….……), cégjegyzésre jogosult képviselője </w:t>
      </w:r>
      <w:r w:rsidR="00316658">
        <w:rPr>
          <w:rFonts w:ascii="Times New Roman" w:hAnsi="Times New Roman"/>
          <w:i w:val="0"/>
          <w:szCs w:val="24"/>
          <w:lang w:val="hu-HU"/>
        </w:rPr>
        <w:t>„</w:t>
      </w:r>
      <w:r w:rsidR="006F73D2">
        <w:rPr>
          <w:rFonts w:ascii="Times New Roman" w:hAnsi="Times New Roman"/>
          <w:bCs/>
          <w:i w:val="0"/>
          <w:iCs/>
          <w:szCs w:val="24"/>
          <w:lang w:val="hu-HU"/>
        </w:rPr>
        <w:t>A Debreceni Sportcentrum Közhasznú Nonprofit Kft. részére biztosítási szolgáltatások beszerzése</w:t>
      </w:r>
      <w:r w:rsidR="00B24AF5" w:rsidRPr="00D7756E">
        <w:rPr>
          <w:rFonts w:ascii="Times New Roman" w:hAnsi="Times New Roman"/>
          <w:bCs/>
          <w:i w:val="0"/>
          <w:iCs/>
          <w:szCs w:val="24"/>
          <w:lang w:val="hu-HU"/>
        </w:rPr>
        <w:t>”</w:t>
      </w:r>
      <w:r w:rsidR="00B24AF5" w:rsidRPr="00E76CB6">
        <w:rPr>
          <w:rFonts w:ascii="Times New Roman" w:hAnsi="Times New Roman"/>
          <w:bCs/>
          <w:i w:val="0"/>
          <w:iCs/>
          <w:szCs w:val="24"/>
          <w:lang w:val="hu-HU"/>
        </w:rPr>
        <w:t xml:space="preserve"> </w:t>
      </w:r>
      <w:r w:rsidR="00B24AF5" w:rsidRPr="002E55ED">
        <w:rPr>
          <w:rFonts w:ascii="Times New Roman" w:hAnsi="Times New Roman"/>
          <w:i w:val="0"/>
          <w:szCs w:val="24"/>
          <w:lang w:val="hu-HU"/>
        </w:rPr>
        <w:t>tárgyú közbeszerzési eljárás keretében büntetőjogi felelősségem tudatában</w:t>
      </w:r>
    </w:p>
    <w:p w:rsidR="00B24AF5" w:rsidRPr="002E55ED" w:rsidRDefault="00ED7F8A" w:rsidP="00ED7F8A">
      <w:pPr>
        <w:pStyle w:val="NormlCharChar"/>
        <w:spacing w:before="240" w:after="240" w:line="276" w:lineRule="auto"/>
        <w:jc w:val="center"/>
        <w:rPr>
          <w:rFonts w:ascii="Times New Roman" w:hAnsi="Times New Roman"/>
          <w:b/>
          <w:bCs/>
        </w:rPr>
      </w:pPr>
      <w:r>
        <w:rPr>
          <w:rFonts w:ascii="Times New Roman" w:hAnsi="Times New Roman"/>
          <w:b/>
          <w:bCs/>
        </w:rPr>
        <w:t>n y i l a t k o z o m</w:t>
      </w:r>
    </w:p>
    <w:p w:rsidR="00B24AF5" w:rsidRPr="002E55ED" w:rsidRDefault="00B24AF5" w:rsidP="00ED7F8A">
      <w:pPr>
        <w:spacing w:before="120" w:after="120" w:line="276" w:lineRule="auto"/>
        <w:ind w:left="-426" w:right="-284"/>
        <w:jc w:val="center"/>
        <w:rPr>
          <w:bCs/>
        </w:rPr>
      </w:pPr>
      <w:r w:rsidRPr="002E55ED">
        <w:t>hogy a</w:t>
      </w:r>
      <w:r w:rsidR="007032FA">
        <w:t>(z) ..…………………………………</w:t>
      </w:r>
      <w:r w:rsidRPr="002E55ED">
        <w:t xml:space="preserve">….. </w:t>
      </w:r>
      <w:r w:rsidRPr="002E55ED">
        <w:rPr>
          <w:i/>
        </w:rPr>
        <w:t>(cég megnevezése)</w:t>
      </w:r>
      <w:r w:rsidRPr="002E55ED">
        <w:rPr>
          <w:b/>
        </w:rPr>
        <w:t xml:space="preserve"> </w:t>
      </w:r>
      <w:r w:rsidRPr="002E55ED">
        <w:rPr>
          <w:b/>
        </w:rPr>
        <w:br/>
      </w:r>
    </w:p>
    <w:p w:rsidR="00B24AF5" w:rsidRPr="002E55ED" w:rsidRDefault="00B24AF5" w:rsidP="00ED7F8A">
      <w:pPr>
        <w:pStyle w:val="NormlCharChar"/>
        <w:spacing w:before="120" w:after="120" w:line="276" w:lineRule="auto"/>
        <w:jc w:val="both"/>
        <w:rPr>
          <w:rFonts w:ascii="Times New Roman" w:hAnsi="Times New Roman"/>
        </w:rPr>
      </w:pPr>
      <w:r w:rsidRPr="002E55ED">
        <w:rPr>
          <w:rFonts w:ascii="Times New Roman" w:hAnsi="Times New Roman"/>
          <w:bCs/>
        </w:rPr>
        <w:t>mint ajánlattevő nem tartozik a</w:t>
      </w:r>
      <w:r w:rsidRPr="002E55ED">
        <w:rPr>
          <w:rFonts w:ascii="Times New Roman" w:hAnsi="Times New Roman"/>
          <w:b/>
          <w:bCs/>
        </w:rPr>
        <w:t xml:space="preserve"> </w:t>
      </w:r>
      <w:r w:rsidR="00985946" w:rsidRPr="00985946">
        <w:rPr>
          <w:rFonts w:ascii="Times New Roman" w:hAnsi="Times New Roman"/>
          <w:bCs/>
          <w:iCs/>
        </w:rPr>
        <w:t>Kbt. 62. § (1) bekezdés g)</w:t>
      </w:r>
      <w:proofErr w:type="spellStart"/>
      <w:r w:rsidR="00985946" w:rsidRPr="00985946">
        <w:rPr>
          <w:rFonts w:ascii="Times New Roman" w:hAnsi="Times New Roman"/>
          <w:bCs/>
          <w:iCs/>
        </w:rPr>
        <w:t>-k</w:t>
      </w:r>
      <w:proofErr w:type="spellEnd"/>
      <w:r w:rsidR="00985946" w:rsidRPr="00985946">
        <w:rPr>
          <w:rFonts w:ascii="Times New Roman" w:hAnsi="Times New Roman"/>
          <w:bCs/>
          <w:iCs/>
        </w:rPr>
        <w:t xml:space="preserve">) és m) </w:t>
      </w:r>
      <w:r w:rsidR="00985946">
        <w:rPr>
          <w:rFonts w:ascii="Times New Roman" w:hAnsi="Times New Roman"/>
          <w:bCs/>
          <w:iCs/>
        </w:rPr>
        <w:t>pontjaiban, val</w:t>
      </w:r>
      <w:r w:rsidR="00D57024">
        <w:rPr>
          <w:rFonts w:ascii="Times New Roman" w:hAnsi="Times New Roman"/>
          <w:bCs/>
          <w:iCs/>
        </w:rPr>
        <w:t>amint a Kbt. 62. § (2) bekezdésében</w:t>
      </w:r>
      <w:r w:rsidR="00985946">
        <w:rPr>
          <w:rFonts w:ascii="Times New Roman" w:hAnsi="Times New Roman"/>
          <w:bCs/>
          <w:iCs/>
        </w:rPr>
        <w:t xml:space="preserve"> </w:t>
      </w:r>
      <w:r w:rsidR="00D57024">
        <w:rPr>
          <w:rFonts w:ascii="Times New Roman" w:hAnsi="Times New Roman"/>
          <w:bCs/>
        </w:rPr>
        <w:t>foglalt</w:t>
      </w:r>
      <w:r w:rsidRPr="002E55ED">
        <w:rPr>
          <w:rFonts w:ascii="Times New Roman" w:hAnsi="Times New Roman"/>
          <w:bCs/>
        </w:rPr>
        <w:t xml:space="preserve"> kizáró okok hatálya alá.</w:t>
      </w:r>
      <w:r w:rsidR="00ED7F8A">
        <w:rPr>
          <w:rFonts w:ascii="Times New Roman" w:hAnsi="Times New Roman"/>
        </w:rPr>
        <w:t xml:space="preserve"> </w:t>
      </w:r>
    </w:p>
    <w:p w:rsidR="00ED7F8A" w:rsidRDefault="00ED7F8A" w:rsidP="00ED7F8A">
      <w:pPr>
        <w:spacing w:before="120" w:after="120" w:line="276" w:lineRule="auto"/>
        <w:jc w:val="both"/>
      </w:pPr>
    </w:p>
    <w:p w:rsidR="00985946" w:rsidRDefault="00985946" w:rsidP="00ED7F8A">
      <w:pPr>
        <w:spacing w:before="120" w:after="120" w:line="276" w:lineRule="auto"/>
        <w:jc w:val="both"/>
      </w:pPr>
    </w:p>
    <w:p w:rsidR="00ED7F8A" w:rsidRDefault="00ED7F8A" w:rsidP="00ED7F8A">
      <w:pPr>
        <w:spacing w:before="120" w:after="120" w:line="276" w:lineRule="auto"/>
        <w:jc w:val="both"/>
      </w:pPr>
      <w:r>
        <w:t xml:space="preserve">A </w:t>
      </w:r>
      <w:r w:rsidRPr="00ED7F8A">
        <w:t xml:space="preserve">62. § (1) bekezdés k) pont </w:t>
      </w:r>
      <w:proofErr w:type="spellStart"/>
      <w:r w:rsidRPr="00ED7F8A">
        <w:t>kb</w:t>
      </w:r>
      <w:proofErr w:type="spellEnd"/>
      <w:r w:rsidRPr="00ED7F8A">
        <w:t xml:space="preserve">) alpontjára vonatkozóan a külön jogszabályban meghatározottak szerint </w:t>
      </w:r>
      <w:r>
        <w:t>megadott</w:t>
      </w:r>
      <w:r w:rsidRPr="00ED7F8A">
        <w:t xml:space="preserve"> részletes adatokat </w:t>
      </w:r>
      <w:r>
        <w:t>tartalmazó nyilatkozatunkat az ajánlat részeként csatoljuk.</w:t>
      </w:r>
    </w:p>
    <w:p w:rsidR="00ED7F8A" w:rsidRDefault="00ED7F8A" w:rsidP="00ED7F8A">
      <w:pPr>
        <w:spacing w:before="120" w:after="120" w:line="276" w:lineRule="auto"/>
        <w:jc w:val="both"/>
      </w:pPr>
    </w:p>
    <w:p w:rsidR="00ED7F8A" w:rsidRPr="002E55ED" w:rsidRDefault="00ED7F8A" w:rsidP="00ED7F8A">
      <w:pPr>
        <w:spacing w:before="120" w:after="120" w:line="276" w:lineRule="auto"/>
        <w:jc w:val="both"/>
      </w:pPr>
    </w:p>
    <w:p w:rsidR="00FE41D7" w:rsidRPr="007B577A" w:rsidRDefault="00FE41D7" w:rsidP="00ED7F8A">
      <w:pPr>
        <w:spacing w:before="120" w:after="120" w:line="276" w:lineRule="auto"/>
        <w:jc w:val="both"/>
      </w:pPr>
      <w:r w:rsidRPr="007B577A">
        <w:t>Kelt: ____________________, 201</w:t>
      </w:r>
      <w:r>
        <w:t>6</w:t>
      </w:r>
      <w:r w:rsidRPr="007B577A">
        <w:t>. ________ hó ___ nap</w:t>
      </w:r>
    </w:p>
    <w:p w:rsidR="00FE41D7" w:rsidRDefault="00FE41D7" w:rsidP="00ED7F8A">
      <w:pPr>
        <w:spacing w:before="120" w:after="120" w:line="276" w:lineRule="auto"/>
      </w:pPr>
    </w:p>
    <w:p w:rsidR="00FE41D7" w:rsidRPr="007B577A" w:rsidRDefault="00FE41D7" w:rsidP="00ED7F8A">
      <w:pPr>
        <w:spacing w:before="120" w:after="120" w:line="276" w:lineRule="auto"/>
      </w:pPr>
    </w:p>
    <w:p w:rsidR="00FE41D7" w:rsidRPr="007B577A" w:rsidRDefault="00FE41D7" w:rsidP="00ED7F8A">
      <w:pPr>
        <w:spacing w:before="120" w:after="120" w:line="276" w:lineRule="auto"/>
        <w:jc w:val="right"/>
      </w:pPr>
      <w:r w:rsidRPr="007B577A">
        <w:t>________________________</w:t>
      </w:r>
    </w:p>
    <w:p w:rsidR="00FE41D7" w:rsidRDefault="00FE41D7" w:rsidP="00ED7F8A">
      <w:pPr>
        <w:spacing w:before="120" w:after="120" w:line="276" w:lineRule="auto"/>
        <w:ind w:left="6829"/>
        <w:jc w:val="both"/>
      </w:pPr>
      <w:r>
        <w:t xml:space="preserve">     </w:t>
      </w:r>
      <w:r w:rsidRPr="007B577A">
        <w:t>Cégszerű aláírás</w:t>
      </w:r>
    </w:p>
    <w:p w:rsidR="00B24AF5" w:rsidRPr="002E55ED" w:rsidRDefault="00B24AF5" w:rsidP="00B24AF5">
      <w:pPr>
        <w:pStyle w:val="Szvegtrzsbehzssal2"/>
        <w:spacing w:line="360" w:lineRule="auto"/>
        <w:ind w:left="0" w:right="-426" w:hanging="709"/>
        <w:rPr>
          <w:rFonts w:ascii="Times New Roman" w:hAnsi="Times New Roman"/>
          <w:b/>
          <w:sz w:val="24"/>
          <w:szCs w:val="24"/>
        </w:rPr>
      </w:pPr>
    </w:p>
    <w:p w:rsidR="00B24AF5" w:rsidRPr="002E55ED" w:rsidRDefault="00B24AF5" w:rsidP="00B24AF5">
      <w:pPr>
        <w:pStyle w:val="Szvegtrzsbehzssal2"/>
        <w:ind w:left="-709"/>
        <w:rPr>
          <w:rFonts w:ascii="Times New Roman" w:hAnsi="Times New Roman"/>
          <w:b/>
          <w:sz w:val="24"/>
          <w:szCs w:val="24"/>
        </w:rPr>
      </w:pPr>
    </w:p>
    <w:p w:rsidR="00B24AF5" w:rsidRPr="002E55ED" w:rsidRDefault="00B24AF5" w:rsidP="00B24AF5">
      <w:pPr>
        <w:pStyle w:val="Szvegtrzsbehzssal2"/>
        <w:ind w:left="-709"/>
        <w:rPr>
          <w:rFonts w:ascii="Times New Roman" w:hAnsi="Times New Roman"/>
          <w:b/>
          <w:sz w:val="24"/>
          <w:szCs w:val="24"/>
        </w:rPr>
      </w:pPr>
    </w:p>
    <w:p w:rsidR="00B24AF5" w:rsidRPr="002E55ED" w:rsidRDefault="00B24AF5" w:rsidP="00B24AF5">
      <w:pPr>
        <w:pStyle w:val="Szvegtrzsbehzssal2"/>
        <w:ind w:left="-709"/>
        <w:rPr>
          <w:rFonts w:ascii="Times New Roman" w:hAnsi="Times New Roman"/>
          <w:b/>
          <w:sz w:val="24"/>
          <w:szCs w:val="24"/>
        </w:rPr>
      </w:pPr>
    </w:p>
    <w:p w:rsidR="00B24AF5" w:rsidRPr="002E55ED" w:rsidRDefault="00B24AF5" w:rsidP="00B24AF5">
      <w:pPr>
        <w:pStyle w:val="NormlCharChar"/>
        <w:spacing w:line="360" w:lineRule="auto"/>
        <w:jc w:val="both"/>
        <w:rPr>
          <w:rFonts w:ascii="Times New Roman" w:hAnsi="Times New Roman"/>
        </w:rPr>
      </w:pPr>
    </w:p>
    <w:p w:rsidR="00B24AF5" w:rsidRPr="002E55ED" w:rsidRDefault="00B24AF5" w:rsidP="00B24AF5">
      <w:pPr>
        <w:jc w:val="right"/>
      </w:pPr>
    </w:p>
    <w:p w:rsidR="00B24AF5" w:rsidRPr="002E55ED" w:rsidRDefault="00B24AF5" w:rsidP="00B24AF5">
      <w:pPr>
        <w:jc w:val="right"/>
      </w:pPr>
    </w:p>
    <w:p w:rsidR="00B24AF5" w:rsidRPr="00D7756E" w:rsidRDefault="00FE41D7" w:rsidP="00D7756E">
      <w:pPr>
        <w:pBdr>
          <w:top w:val="single" w:sz="4" w:space="1" w:color="auto"/>
          <w:left w:val="single" w:sz="4" w:space="4" w:color="auto"/>
          <w:bottom w:val="single" w:sz="4" w:space="1" w:color="auto"/>
          <w:right w:val="single" w:sz="4" w:space="4" w:color="auto"/>
        </w:pBdr>
        <w:jc w:val="both"/>
        <w:rPr>
          <w:b/>
          <w:bCs/>
        </w:rPr>
      </w:pPr>
      <w:r w:rsidRPr="002E55ED">
        <w:rPr>
          <w:b/>
          <w:iCs/>
        </w:rPr>
        <w:t xml:space="preserve">Közös </w:t>
      </w:r>
      <w:r w:rsidRPr="002E55ED">
        <w:rPr>
          <w:iCs/>
        </w:rPr>
        <w:t xml:space="preserve">ajánlattétel </w:t>
      </w:r>
      <w:r w:rsidRPr="002E55ED">
        <w:rPr>
          <w:b/>
          <w:iCs/>
        </w:rPr>
        <w:t>esetén</w:t>
      </w:r>
      <w:r w:rsidRPr="002E55ED">
        <w:rPr>
          <w:iCs/>
        </w:rPr>
        <w:t xml:space="preserve"> a nyilatkozatot minden</w:t>
      </w:r>
      <w:r w:rsidRPr="002E55ED">
        <w:rPr>
          <w:b/>
          <w:iCs/>
        </w:rPr>
        <w:t xml:space="preserve"> </w:t>
      </w:r>
      <w:r w:rsidRPr="002E55ED">
        <w:rPr>
          <w:iCs/>
        </w:rPr>
        <w:t>egyes</w:t>
      </w:r>
      <w:r w:rsidRPr="002E55ED">
        <w:rPr>
          <w:b/>
          <w:iCs/>
        </w:rPr>
        <w:t xml:space="preserve"> ajánlattevő részéről </w:t>
      </w:r>
      <w:r w:rsidRPr="002E55ED">
        <w:rPr>
          <w:b/>
          <w:iCs/>
          <w:u w:val="single"/>
        </w:rPr>
        <w:t>KÜLÖN</w:t>
      </w:r>
      <w:r w:rsidRPr="002E55ED">
        <w:rPr>
          <w:b/>
          <w:iCs/>
        </w:rPr>
        <w:t xml:space="preserve"> kell csatolni </w:t>
      </w:r>
      <w:r w:rsidRPr="002E55ED">
        <w:rPr>
          <w:iCs/>
        </w:rPr>
        <w:t xml:space="preserve">az </w:t>
      </w:r>
      <w:r w:rsidR="007032FA">
        <w:rPr>
          <w:b/>
          <w:iCs/>
        </w:rPr>
        <w:t>ajánlathoz!</w:t>
      </w:r>
      <w:r w:rsidR="00B24AF5" w:rsidRPr="002E55ED">
        <w:br w:type="page"/>
      </w:r>
    </w:p>
    <w:p w:rsidR="00B24AF5" w:rsidRPr="002E55ED" w:rsidRDefault="00ED7F8A" w:rsidP="005029AB">
      <w:pPr>
        <w:ind w:left="7080" w:right="-2"/>
        <w:jc w:val="center"/>
        <w:rPr>
          <w:b/>
          <w:i/>
        </w:rPr>
      </w:pPr>
      <w:r>
        <w:rPr>
          <w:b/>
          <w:i/>
        </w:rPr>
        <w:lastRenderedPageBreak/>
        <w:t>6</w:t>
      </w:r>
      <w:r w:rsidR="00B24AF5" w:rsidRPr="002E55ED">
        <w:rPr>
          <w:b/>
          <w:i/>
        </w:rPr>
        <w:t>. számú melléklet</w:t>
      </w:r>
    </w:p>
    <w:bookmarkEnd w:id="20"/>
    <w:bookmarkEnd w:id="21"/>
    <w:p w:rsidR="005029AB" w:rsidRDefault="005029AB" w:rsidP="00B24AF5">
      <w:pPr>
        <w:jc w:val="center"/>
        <w:rPr>
          <w:b/>
          <w:caps/>
        </w:rPr>
      </w:pPr>
    </w:p>
    <w:p w:rsidR="005029AB" w:rsidRDefault="005029AB" w:rsidP="00B24AF5">
      <w:pPr>
        <w:jc w:val="center"/>
        <w:rPr>
          <w:b/>
          <w:caps/>
        </w:rPr>
      </w:pPr>
    </w:p>
    <w:p w:rsidR="00B24AF5" w:rsidRPr="002E55ED" w:rsidRDefault="00B24AF5" w:rsidP="00BF6B73">
      <w:pPr>
        <w:jc w:val="center"/>
        <w:rPr>
          <w:b/>
        </w:rPr>
      </w:pPr>
      <w:r w:rsidRPr="002E55ED">
        <w:rPr>
          <w:b/>
          <w:caps/>
        </w:rPr>
        <w:t xml:space="preserve">AJÁNLATTEVŐI  </w:t>
      </w:r>
      <w:r w:rsidRPr="002E55ED">
        <w:rPr>
          <w:b/>
        </w:rPr>
        <w:t>NYILATKOZAT</w:t>
      </w:r>
    </w:p>
    <w:p w:rsidR="00B24AF5" w:rsidRPr="00BF6B73" w:rsidRDefault="00B24AF5" w:rsidP="00B24AF5">
      <w:pPr>
        <w:jc w:val="center"/>
        <w:rPr>
          <w:spacing w:val="40"/>
        </w:rPr>
      </w:pPr>
      <w:r w:rsidRPr="00BF6B73">
        <w:rPr>
          <w:spacing w:val="40"/>
        </w:rPr>
        <w:t>a</w:t>
      </w:r>
      <w:r w:rsidRPr="00BF6B73">
        <w:rPr>
          <w:smallCaps/>
        </w:rPr>
        <w:t xml:space="preserve">   </w:t>
      </w:r>
      <w:r w:rsidRPr="00BF6B73">
        <w:rPr>
          <w:spacing w:val="40"/>
        </w:rPr>
        <w:t xml:space="preserve">Kbt. 62. § (1) bekezdésének k) pont </w:t>
      </w:r>
      <w:proofErr w:type="spellStart"/>
      <w:r w:rsidRPr="00BF6B73">
        <w:rPr>
          <w:spacing w:val="40"/>
        </w:rPr>
        <w:t>kb</w:t>
      </w:r>
      <w:proofErr w:type="spellEnd"/>
      <w:r w:rsidRPr="00BF6B73">
        <w:rPr>
          <w:spacing w:val="40"/>
        </w:rPr>
        <w:t>) alpont vonatkozásában</w:t>
      </w:r>
    </w:p>
    <w:p w:rsidR="00B24AF5" w:rsidRPr="002E55ED" w:rsidRDefault="00B24AF5" w:rsidP="005029AB">
      <w:pPr>
        <w:tabs>
          <w:tab w:val="center" w:pos="7088"/>
        </w:tabs>
        <w:rPr>
          <w:b/>
        </w:rPr>
      </w:pPr>
    </w:p>
    <w:p w:rsidR="00B24AF5" w:rsidRPr="002E55ED" w:rsidRDefault="00B24AF5" w:rsidP="00B24AF5">
      <w:pPr>
        <w:tabs>
          <w:tab w:val="center" w:pos="7088"/>
        </w:tabs>
        <w:jc w:val="center"/>
        <w:rPr>
          <w:b/>
        </w:rPr>
      </w:pPr>
    </w:p>
    <w:p w:rsidR="00B24AF5" w:rsidRPr="002E55ED" w:rsidRDefault="005029AB" w:rsidP="00B24AF5">
      <w:pPr>
        <w:ind w:left="-426" w:right="-284"/>
        <w:jc w:val="both"/>
      </w:pPr>
      <w:r w:rsidRPr="007032FA">
        <w:t>Alulírott………..............</w:t>
      </w:r>
      <w:r>
        <w:t>......</w:t>
      </w:r>
      <w:r w:rsidRPr="007032FA">
        <w:t>..., mint a(z)…………..…</w:t>
      </w:r>
      <w:r>
        <w:t>…..</w:t>
      </w:r>
      <w:r w:rsidRPr="007032FA">
        <w:t>.….. (székhely:…………………….……)</w:t>
      </w:r>
      <w:r>
        <w:t xml:space="preserve"> </w:t>
      </w:r>
      <w:r w:rsidR="00B24AF5" w:rsidRPr="002E55ED">
        <w:t xml:space="preserve">cégjegyzésre jogosult képviselője büntetőjogi felelősségem tudatában, </w:t>
      </w:r>
      <w:r w:rsidR="00B24AF5" w:rsidRPr="00D7756E">
        <w:rPr>
          <w:bCs/>
          <w:iCs/>
        </w:rPr>
        <w:t>„</w:t>
      </w:r>
      <w:r w:rsidR="006F73D2">
        <w:t>A Debreceni Sportcentrum Közhasznú Nonprofit Kft. részére biztosítási szolgáltatások beszerzése</w:t>
      </w:r>
      <w:r w:rsidR="00B24AF5" w:rsidRPr="00D7756E">
        <w:rPr>
          <w:bCs/>
          <w:iCs/>
        </w:rPr>
        <w:t>”</w:t>
      </w:r>
      <w:r w:rsidR="00B24AF5" w:rsidRPr="002E55ED">
        <w:rPr>
          <w:b/>
          <w:bCs/>
          <w:iCs/>
        </w:rPr>
        <w:t xml:space="preserve"> </w:t>
      </w:r>
      <w:r w:rsidR="00B24AF5" w:rsidRPr="002E55ED">
        <w:rPr>
          <w:rFonts w:eastAsia="Calibri"/>
        </w:rPr>
        <w:t>tárgyú közbeszerzési eljárás keretében</w:t>
      </w:r>
      <w:r w:rsidR="00B24AF5" w:rsidRPr="002E55ED">
        <w:rPr>
          <w:rFonts w:eastAsia="Calibri"/>
          <w:b/>
        </w:rPr>
        <w:t xml:space="preserve"> </w:t>
      </w:r>
    </w:p>
    <w:p w:rsidR="00B24AF5" w:rsidRPr="002E55ED" w:rsidRDefault="00B24AF5" w:rsidP="00B24AF5">
      <w:pPr>
        <w:ind w:right="-193"/>
      </w:pPr>
    </w:p>
    <w:p w:rsidR="00B24AF5" w:rsidRPr="002E55ED" w:rsidRDefault="00B24AF5" w:rsidP="00B24AF5">
      <w:pPr>
        <w:ind w:right="-193"/>
        <w:jc w:val="center"/>
        <w:rPr>
          <w:b/>
          <w:spacing w:val="30"/>
        </w:rPr>
      </w:pPr>
      <w:r w:rsidRPr="002E55ED">
        <w:rPr>
          <w:b/>
          <w:spacing w:val="30"/>
        </w:rPr>
        <w:t>az alábbi nyilatkozatot teszem</w:t>
      </w:r>
    </w:p>
    <w:p w:rsidR="009A518F" w:rsidRPr="002E55ED" w:rsidRDefault="009A518F" w:rsidP="00B24AF5"/>
    <w:p w:rsidR="00B24AF5" w:rsidRPr="002E55ED" w:rsidRDefault="00B24AF5" w:rsidP="00B24AF5">
      <w:pPr>
        <w:ind w:left="-426" w:right="-284"/>
        <w:jc w:val="both"/>
      </w:pPr>
      <w:r w:rsidRPr="002E55ED">
        <w:rPr>
          <w:b/>
        </w:rPr>
        <w:t xml:space="preserve">* 1. </w:t>
      </w:r>
      <w:r w:rsidRPr="002E55ED">
        <w:t>Társaságunk olyan társaságnak minősül, amelyet szabályozott tőzsdén jegyeznek.</w:t>
      </w:r>
    </w:p>
    <w:p w:rsidR="00B24AF5" w:rsidRPr="002E55ED" w:rsidRDefault="00B24AF5" w:rsidP="00B24AF5">
      <w:pPr>
        <w:ind w:left="-426" w:right="-284"/>
        <w:jc w:val="both"/>
        <w:rPr>
          <w:b/>
        </w:rPr>
      </w:pPr>
    </w:p>
    <w:p w:rsidR="00B24AF5" w:rsidRPr="002E55ED" w:rsidRDefault="00B24AF5" w:rsidP="00B24AF5">
      <w:pPr>
        <w:ind w:left="-426" w:right="-284"/>
        <w:jc w:val="both"/>
      </w:pPr>
      <w:r w:rsidRPr="002E55ED">
        <w:rPr>
          <w:b/>
        </w:rPr>
        <w:t xml:space="preserve">* 2. </w:t>
      </w:r>
      <w:r w:rsidRPr="002E55ED">
        <w:t xml:space="preserve">Társaságunk olyan társaságnak minősül, melyet nem jegyeznek szabályozott tőzsdén, erre tekintettel nyilatkozunk, hogy társaságunkban az alábbi – a pénzmosás és a terrorizmus finanszírozása megelőzéséről és megakadályozásáról szóló 2007. évi CXXXVI. törvény 3. § </w:t>
      </w:r>
      <w:r w:rsidRPr="002E55ED">
        <w:rPr>
          <w:i/>
          <w:iCs/>
        </w:rPr>
        <w:t xml:space="preserve">r) pont </w:t>
      </w:r>
      <w:proofErr w:type="spellStart"/>
      <w:r w:rsidRPr="002E55ED">
        <w:rPr>
          <w:i/>
          <w:iCs/>
        </w:rPr>
        <w:t>ra</w:t>
      </w:r>
      <w:proofErr w:type="spellEnd"/>
      <w:r w:rsidRPr="002E55ED">
        <w:rPr>
          <w:i/>
          <w:iCs/>
        </w:rPr>
        <w:t>)</w:t>
      </w:r>
      <w:proofErr w:type="spellStart"/>
      <w:r w:rsidRPr="002E55ED">
        <w:rPr>
          <w:i/>
          <w:iCs/>
        </w:rPr>
        <w:t>-rb</w:t>
      </w:r>
      <w:proofErr w:type="spellEnd"/>
      <w:r w:rsidRPr="002E55ED">
        <w:rPr>
          <w:i/>
          <w:iCs/>
        </w:rPr>
        <w:t xml:space="preserve">) vagy </w:t>
      </w:r>
      <w:proofErr w:type="spellStart"/>
      <w:r w:rsidRPr="002E55ED">
        <w:rPr>
          <w:i/>
          <w:iCs/>
        </w:rPr>
        <w:t>rc</w:t>
      </w:r>
      <w:proofErr w:type="spellEnd"/>
      <w:r w:rsidRPr="002E55ED">
        <w:rPr>
          <w:i/>
          <w:iCs/>
        </w:rPr>
        <w:t>)</w:t>
      </w:r>
      <w:proofErr w:type="spellStart"/>
      <w:r w:rsidRPr="002E55ED">
        <w:rPr>
          <w:i/>
          <w:iCs/>
        </w:rPr>
        <w:t>-rd</w:t>
      </w:r>
      <w:proofErr w:type="spellEnd"/>
      <w:r w:rsidRPr="002E55ED">
        <w:rPr>
          <w:i/>
          <w:iCs/>
        </w:rPr>
        <w:t xml:space="preserve">) alpontja </w:t>
      </w:r>
      <w:r w:rsidRPr="002E55ED">
        <w:rPr>
          <w:b/>
        </w:rPr>
        <w:t xml:space="preserve">** </w:t>
      </w:r>
      <w:r w:rsidRPr="002E55ED">
        <w:rPr>
          <w:i/>
          <w:iCs/>
        </w:rPr>
        <w:t xml:space="preserve">szerint definiált </w:t>
      </w:r>
      <w:r w:rsidRPr="002E55ED">
        <w:t xml:space="preserve"> – tényleges tulajdonosa(i) az alábbi személy(</w:t>
      </w:r>
      <w:proofErr w:type="spellStart"/>
      <w:r w:rsidRPr="002E55ED">
        <w:t>ek</w:t>
      </w:r>
      <w:proofErr w:type="spellEnd"/>
      <w:r w:rsidRPr="002E55ED">
        <w:t>):</w:t>
      </w:r>
    </w:p>
    <w:p w:rsidR="00B24AF5" w:rsidRPr="002E55ED" w:rsidRDefault="00B24AF5" w:rsidP="00B24AF5">
      <w:pPr>
        <w:jc w:val="both"/>
      </w:pPr>
    </w:p>
    <w:tbl>
      <w:tblPr>
        <w:tblW w:w="98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283"/>
      </w:tblGrid>
      <w:tr w:rsidR="00B24AF5" w:rsidRPr="002E55ED" w:rsidTr="00FE41D7">
        <w:tc>
          <w:tcPr>
            <w:tcW w:w="4606" w:type="dxa"/>
            <w:tcBorders>
              <w:top w:val="single" w:sz="12" w:space="0" w:color="auto"/>
              <w:left w:val="single" w:sz="12" w:space="0" w:color="auto"/>
              <w:bottom w:val="single" w:sz="12" w:space="0" w:color="auto"/>
              <w:right w:val="single" w:sz="12" w:space="0" w:color="auto"/>
            </w:tcBorders>
            <w:shd w:val="clear" w:color="auto" w:fill="BFBFBF"/>
            <w:vAlign w:val="center"/>
          </w:tcPr>
          <w:p w:rsidR="00B24AF5" w:rsidRPr="002E55ED" w:rsidRDefault="00B24AF5" w:rsidP="00FE41D7">
            <w:pPr>
              <w:jc w:val="center"/>
              <w:rPr>
                <w:b/>
              </w:rPr>
            </w:pPr>
            <w:r w:rsidRPr="002E55ED">
              <w:rPr>
                <w:b/>
              </w:rPr>
              <w:t>Név</w:t>
            </w:r>
          </w:p>
        </w:tc>
        <w:tc>
          <w:tcPr>
            <w:tcW w:w="5283" w:type="dxa"/>
            <w:tcBorders>
              <w:top w:val="single" w:sz="12" w:space="0" w:color="auto"/>
              <w:left w:val="single" w:sz="12" w:space="0" w:color="auto"/>
              <w:bottom w:val="single" w:sz="12" w:space="0" w:color="auto"/>
              <w:right w:val="single" w:sz="12" w:space="0" w:color="auto"/>
            </w:tcBorders>
            <w:shd w:val="clear" w:color="auto" w:fill="BFBFBF"/>
            <w:vAlign w:val="center"/>
          </w:tcPr>
          <w:p w:rsidR="00B24AF5" w:rsidRPr="002E55ED" w:rsidRDefault="00B24AF5" w:rsidP="00FE41D7">
            <w:pPr>
              <w:jc w:val="center"/>
              <w:rPr>
                <w:b/>
              </w:rPr>
            </w:pPr>
            <w:r w:rsidRPr="002E55ED">
              <w:rPr>
                <w:b/>
              </w:rPr>
              <w:t>Állandó lakhely</w:t>
            </w:r>
          </w:p>
        </w:tc>
      </w:tr>
      <w:tr w:rsidR="00B24AF5" w:rsidRPr="002E55ED" w:rsidTr="00FE41D7">
        <w:tc>
          <w:tcPr>
            <w:tcW w:w="4606" w:type="dxa"/>
            <w:tcBorders>
              <w:top w:val="single" w:sz="12" w:space="0" w:color="auto"/>
            </w:tcBorders>
          </w:tcPr>
          <w:p w:rsidR="00B24AF5" w:rsidRPr="002E55ED" w:rsidRDefault="00B24AF5" w:rsidP="00FE41D7">
            <w:pPr>
              <w:jc w:val="both"/>
            </w:pPr>
          </w:p>
        </w:tc>
        <w:tc>
          <w:tcPr>
            <w:tcW w:w="5283" w:type="dxa"/>
            <w:tcBorders>
              <w:top w:val="single" w:sz="12" w:space="0" w:color="auto"/>
            </w:tcBorders>
          </w:tcPr>
          <w:p w:rsidR="00B24AF5" w:rsidRPr="002E55ED" w:rsidRDefault="00B24AF5" w:rsidP="00FE41D7">
            <w:pPr>
              <w:jc w:val="both"/>
            </w:pPr>
          </w:p>
        </w:tc>
      </w:tr>
      <w:tr w:rsidR="00B24AF5" w:rsidRPr="002E55ED" w:rsidTr="00FE41D7">
        <w:tc>
          <w:tcPr>
            <w:tcW w:w="4606" w:type="dxa"/>
          </w:tcPr>
          <w:p w:rsidR="00B24AF5" w:rsidRPr="002E55ED" w:rsidRDefault="00B24AF5" w:rsidP="00FE41D7">
            <w:pPr>
              <w:jc w:val="both"/>
            </w:pPr>
          </w:p>
        </w:tc>
        <w:tc>
          <w:tcPr>
            <w:tcW w:w="5283" w:type="dxa"/>
          </w:tcPr>
          <w:p w:rsidR="00B24AF5" w:rsidRPr="002E55ED" w:rsidRDefault="00B24AF5" w:rsidP="00FE41D7">
            <w:pPr>
              <w:jc w:val="both"/>
            </w:pPr>
          </w:p>
        </w:tc>
      </w:tr>
    </w:tbl>
    <w:p w:rsidR="00B24AF5" w:rsidRDefault="00B24AF5" w:rsidP="00B24AF5">
      <w:pPr>
        <w:ind w:left="-284"/>
        <w:jc w:val="both"/>
      </w:pPr>
    </w:p>
    <w:p w:rsidR="009A518F" w:rsidRDefault="009A518F" w:rsidP="009A518F">
      <w:pPr>
        <w:ind w:left="-284"/>
        <w:jc w:val="both"/>
      </w:pPr>
      <w:r>
        <w:t xml:space="preserve">* </w:t>
      </w:r>
      <w:r w:rsidRPr="009A518F">
        <w:rPr>
          <w:b/>
        </w:rPr>
        <w:t>3.</w:t>
      </w:r>
      <w:r>
        <w:t xml:space="preserve"> </w:t>
      </w:r>
      <w:r w:rsidRPr="002E55ED">
        <w:t>Társaságunk olyan társaságnak minősül, melyet nem jegyeznek szabályozott tőzsdén</w:t>
      </w:r>
      <w:r>
        <w:t xml:space="preserve"> és </w:t>
      </w:r>
      <w:r w:rsidRPr="002E55ED">
        <w:t xml:space="preserve">a pénzmosás és a terrorizmus finanszírozása megelőzéséről és megakadályozásáról szóló 2007. évi CXXXVI. törvény 3. § </w:t>
      </w:r>
      <w:r w:rsidRPr="002E55ED">
        <w:rPr>
          <w:i/>
          <w:iCs/>
        </w:rPr>
        <w:t>r) pon</w:t>
      </w:r>
      <w:r>
        <w:rPr>
          <w:i/>
          <w:iCs/>
        </w:rPr>
        <w:t xml:space="preserve">t </w:t>
      </w:r>
      <w:proofErr w:type="spellStart"/>
      <w:r>
        <w:rPr>
          <w:i/>
          <w:iCs/>
        </w:rPr>
        <w:t>ra</w:t>
      </w:r>
      <w:proofErr w:type="spellEnd"/>
      <w:r>
        <w:rPr>
          <w:i/>
          <w:iCs/>
        </w:rPr>
        <w:t>)</w:t>
      </w:r>
      <w:proofErr w:type="spellStart"/>
      <w:r>
        <w:rPr>
          <w:i/>
          <w:iCs/>
        </w:rPr>
        <w:t>-rb</w:t>
      </w:r>
      <w:proofErr w:type="spellEnd"/>
      <w:r>
        <w:rPr>
          <w:i/>
          <w:iCs/>
        </w:rPr>
        <w:t xml:space="preserve">) vagy </w:t>
      </w:r>
      <w:proofErr w:type="spellStart"/>
      <w:r>
        <w:rPr>
          <w:i/>
          <w:iCs/>
        </w:rPr>
        <w:t>rc</w:t>
      </w:r>
      <w:proofErr w:type="spellEnd"/>
      <w:r>
        <w:rPr>
          <w:i/>
          <w:iCs/>
        </w:rPr>
        <w:t>)</w:t>
      </w:r>
      <w:proofErr w:type="spellStart"/>
      <w:r>
        <w:rPr>
          <w:i/>
          <w:iCs/>
        </w:rPr>
        <w:t>-rd</w:t>
      </w:r>
      <w:proofErr w:type="spellEnd"/>
      <w:r>
        <w:rPr>
          <w:i/>
          <w:iCs/>
        </w:rPr>
        <w:t>) alpontja</w:t>
      </w:r>
      <w:r w:rsidRPr="002E55ED">
        <w:rPr>
          <w:b/>
        </w:rPr>
        <w:t xml:space="preserve"> </w:t>
      </w:r>
      <w:r w:rsidRPr="002E55ED">
        <w:rPr>
          <w:i/>
          <w:iCs/>
        </w:rPr>
        <w:t xml:space="preserve">szerint definiált </w:t>
      </w:r>
      <w:r>
        <w:t>tényleges tulajdonosa nincsen.</w:t>
      </w:r>
    </w:p>
    <w:p w:rsidR="009A518F" w:rsidRDefault="009A518F" w:rsidP="00B24AF5">
      <w:pPr>
        <w:ind w:left="-284"/>
        <w:jc w:val="both"/>
      </w:pPr>
    </w:p>
    <w:p w:rsidR="009A518F" w:rsidRDefault="009A518F" w:rsidP="00B24AF5">
      <w:pPr>
        <w:ind w:left="-284"/>
        <w:jc w:val="both"/>
      </w:pPr>
    </w:p>
    <w:p w:rsidR="005029AB" w:rsidRPr="007B577A" w:rsidRDefault="005029AB" w:rsidP="005029AB">
      <w:pPr>
        <w:jc w:val="both"/>
      </w:pPr>
      <w:r w:rsidRPr="007B577A">
        <w:t>Kelt: ____________________, 201</w:t>
      </w:r>
      <w:r>
        <w:t>6</w:t>
      </w:r>
      <w:r w:rsidRPr="007B577A">
        <w:t>. ________ hó ___ nap</w:t>
      </w:r>
    </w:p>
    <w:p w:rsidR="005029AB" w:rsidRDefault="005029AB" w:rsidP="005029AB"/>
    <w:p w:rsidR="005029AB" w:rsidRPr="007B577A" w:rsidRDefault="005029AB" w:rsidP="005029AB"/>
    <w:p w:rsidR="005029AB" w:rsidRPr="007B577A" w:rsidRDefault="005029AB" w:rsidP="005029AB">
      <w:pPr>
        <w:jc w:val="right"/>
      </w:pPr>
      <w:r w:rsidRPr="007B577A">
        <w:t>________________________</w:t>
      </w:r>
    </w:p>
    <w:p w:rsidR="005029AB" w:rsidRDefault="005029AB" w:rsidP="005029AB">
      <w:pPr>
        <w:ind w:left="6829"/>
        <w:jc w:val="both"/>
      </w:pPr>
      <w:r>
        <w:t xml:space="preserve">     </w:t>
      </w:r>
      <w:r w:rsidRPr="007B577A">
        <w:t>Cégszerű aláírás</w:t>
      </w:r>
    </w:p>
    <w:p w:rsidR="005029AB" w:rsidRDefault="005029AB" w:rsidP="00B24AF5">
      <w:pPr>
        <w:ind w:left="-284"/>
        <w:jc w:val="both"/>
      </w:pPr>
    </w:p>
    <w:p w:rsidR="005029AB" w:rsidRDefault="005029AB" w:rsidP="005029AB">
      <w:pPr>
        <w:jc w:val="both"/>
      </w:pPr>
    </w:p>
    <w:p w:rsidR="005029AB" w:rsidRPr="002E55ED" w:rsidRDefault="005029AB" w:rsidP="00B24AF5">
      <w:pPr>
        <w:ind w:left="-284"/>
        <w:jc w:val="both"/>
      </w:pPr>
    </w:p>
    <w:p w:rsidR="005029AB" w:rsidRPr="002E55ED" w:rsidRDefault="005029AB" w:rsidP="005029AB">
      <w:pPr>
        <w:pBdr>
          <w:top w:val="single" w:sz="4" w:space="1" w:color="auto"/>
          <w:left w:val="single" w:sz="4" w:space="4" w:color="auto"/>
          <w:bottom w:val="single" w:sz="4" w:space="0" w:color="auto"/>
          <w:right w:val="single" w:sz="4" w:space="4" w:color="auto"/>
        </w:pBdr>
        <w:jc w:val="both"/>
        <w:rPr>
          <w:b/>
          <w:bCs/>
        </w:rPr>
      </w:pPr>
      <w:r w:rsidRPr="002E55ED">
        <w:rPr>
          <w:b/>
          <w:iCs/>
        </w:rPr>
        <w:t xml:space="preserve">Közös </w:t>
      </w:r>
      <w:r w:rsidRPr="002E55ED">
        <w:rPr>
          <w:iCs/>
        </w:rPr>
        <w:t xml:space="preserve">ajánlattétel </w:t>
      </w:r>
      <w:r w:rsidRPr="002E55ED">
        <w:rPr>
          <w:b/>
          <w:iCs/>
        </w:rPr>
        <w:t>esetén</w:t>
      </w:r>
      <w:r w:rsidRPr="002E55ED">
        <w:rPr>
          <w:iCs/>
        </w:rPr>
        <w:t xml:space="preserve"> a nyilatkozatot minden</w:t>
      </w:r>
      <w:r w:rsidRPr="002E55ED">
        <w:rPr>
          <w:b/>
          <w:iCs/>
        </w:rPr>
        <w:t xml:space="preserve"> </w:t>
      </w:r>
      <w:r w:rsidRPr="002E55ED">
        <w:rPr>
          <w:iCs/>
        </w:rPr>
        <w:t>egyes</w:t>
      </w:r>
      <w:r w:rsidRPr="002E55ED">
        <w:rPr>
          <w:b/>
          <w:iCs/>
        </w:rPr>
        <w:t xml:space="preserve"> ajánlattevő részéről </w:t>
      </w:r>
      <w:r w:rsidRPr="002E55ED">
        <w:rPr>
          <w:b/>
          <w:iCs/>
          <w:u w:val="single"/>
        </w:rPr>
        <w:t>KÜLÖN</w:t>
      </w:r>
      <w:r w:rsidRPr="002E55ED">
        <w:rPr>
          <w:b/>
          <w:iCs/>
        </w:rPr>
        <w:t xml:space="preserve"> kell csatolni </w:t>
      </w:r>
      <w:r w:rsidRPr="002E55ED">
        <w:rPr>
          <w:iCs/>
        </w:rPr>
        <w:t xml:space="preserve">az </w:t>
      </w:r>
      <w:r>
        <w:rPr>
          <w:b/>
          <w:iCs/>
        </w:rPr>
        <w:t>ajánlathoz!</w:t>
      </w:r>
    </w:p>
    <w:p w:rsidR="005029AB" w:rsidRDefault="005029AB" w:rsidP="00B24AF5">
      <w:pPr>
        <w:jc w:val="both"/>
      </w:pPr>
    </w:p>
    <w:p w:rsidR="005029AB" w:rsidRDefault="005029AB" w:rsidP="00B24AF5">
      <w:pPr>
        <w:jc w:val="both"/>
      </w:pPr>
    </w:p>
    <w:p w:rsidR="00B24AF5" w:rsidRDefault="00B24AF5" w:rsidP="00B24AF5">
      <w:pPr>
        <w:tabs>
          <w:tab w:val="left" w:pos="-284"/>
          <w:tab w:val="num" w:pos="142"/>
        </w:tabs>
        <w:ind w:left="-284" w:right="-284"/>
        <w:jc w:val="both"/>
        <w:rPr>
          <w:b/>
        </w:rPr>
      </w:pPr>
      <w:r w:rsidRPr="002E55ED">
        <w:rPr>
          <w:b/>
        </w:rPr>
        <w:t xml:space="preserve">* Csak a megfelelő rész (1. vagy 2. </w:t>
      </w:r>
      <w:r w:rsidR="002F0D1F">
        <w:rPr>
          <w:b/>
        </w:rPr>
        <w:t xml:space="preserve">vagy 3. </w:t>
      </w:r>
      <w:r w:rsidRPr="002E55ED">
        <w:rPr>
          <w:b/>
        </w:rPr>
        <w:t xml:space="preserve">pont) aláhúzandó/kitöltendő! </w:t>
      </w:r>
    </w:p>
    <w:p w:rsidR="005029AB" w:rsidRPr="002E55ED" w:rsidRDefault="005029AB" w:rsidP="00B24AF5">
      <w:pPr>
        <w:tabs>
          <w:tab w:val="left" w:pos="-284"/>
          <w:tab w:val="num" w:pos="142"/>
        </w:tabs>
        <w:ind w:left="-284" w:right="-284"/>
        <w:jc w:val="both"/>
        <w:rPr>
          <w:b/>
        </w:rPr>
      </w:pPr>
    </w:p>
    <w:p w:rsidR="00B24AF5" w:rsidRPr="002E55ED" w:rsidRDefault="00B24AF5" w:rsidP="00B24AF5">
      <w:pPr>
        <w:tabs>
          <w:tab w:val="left" w:pos="-284"/>
          <w:tab w:val="num" w:pos="142"/>
        </w:tabs>
        <w:ind w:left="-284" w:right="-284"/>
        <w:jc w:val="both"/>
        <w:rPr>
          <w:b/>
        </w:rPr>
      </w:pPr>
      <w:r w:rsidRPr="002E55ED">
        <w:rPr>
          <w:b/>
        </w:rPr>
        <w:t>**</w:t>
      </w:r>
      <w:r w:rsidRPr="002E55ED">
        <w:t xml:space="preserve"> A 2. pont esetében</w:t>
      </w:r>
      <w:r w:rsidRPr="002E55ED">
        <w:rPr>
          <w:b/>
        </w:rPr>
        <w:t xml:space="preserve"> </w:t>
      </w:r>
      <w:r w:rsidRPr="002E55ED">
        <w:rPr>
          <w:b/>
          <w:u w:val="single"/>
        </w:rPr>
        <w:t>csak természetes személy</w:t>
      </w:r>
      <w:r w:rsidRPr="002E55ED">
        <w:rPr>
          <w:b/>
        </w:rPr>
        <w:t xml:space="preserve"> </w:t>
      </w:r>
      <w:r w:rsidRPr="002E55ED">
        <w:t>adható meg,</w:t>
      </w:r>
      <w:r w:rsidRPr="002E55ED">
        <w:rPr>
          <w:b/>
        </w:rPr>
        <w:t xml:space="preserve"> </w:t>
      </w:r>
      <w:r w:rsidRPr="002E55ED">
        <w:rPr>
          <w:b/>
          <w:u w:val="single"/>
        </w:rPr>
        <w:t>cég (jogi személy) nem</w:t>
      </w:r>
      <w:r w:rsidRPr="002E55ED">
        <w:t>, az alábbiak szerint:</w:t>
      </w:r>
      <w:r w:rsidRPr="002E55ED">
        <w:rPr>
          <w:b/>
        </w:rPr>
        <w:t xml:space="preserve"> </w:t>
      </w:r>
    </w:p>
    <w:p w:rsidR="00B24AF5" w:rsidRPr="002E55ED" w:rsidRDefault="00B24AF5" w:rsidP="00B24AF5">
      <w:pPr>
        <w:tabs>
          <w:tab w:val="left" w:pos="-284"/>
        </w:tabs>
        <w:adjustRightInd w:val="0"/>
        <w:ind w:left="-284" w:right="-284"/>
        <w:jc w:val="both"/>
        <w:rPr>
          <w:rFonts w:eastAsia="Calibri"/>
          <w:i/>
          <w:iCs/>
        </w:rPr>
      </w:pPr>
      <w:r w:rsidRPr="002E55ED">
        <w:rPr>
          <w:rFonts w:eastAsia="Calibri"/>
          <w:i/>
          <w:iCs/>
        </w:rPr>
        <w:t xml:space="preserve">„2007. évi CXXXVI. törvény (a továbbiakban: pénzmosásról szóló törvény) 3. § r) </w:t>
      </w:r>
      <w:r w:rsidRPr="002E55ED">
        <w:rPr>
          <w:rFonts w:eastAsia="Calibri"/>
          <w:b/>
          <w:i/>
          <w:iCs/>
        </w:rPr>
        <w:t>tényleges tulajdonos</w:t>
      </w:r>
      <w:r w:rsidRPr="002E55ED">
        <w:rPr>
          <w:rFonts w:eastAsia="Calibri"/>
          <w:i/>
          <w:iCs/>
        </w:rPr>
        <w:t>:</w:t>
      </w:r>
    </w:p>
    <w:p w:rsidR="00B24AF5" w:rsidRPr="002E55ED" w:rsidRDefault="00B24AF5" w:rsidP="00B24AF5">
      <w:pPr>
        <w:tabs>
          <w:tab w:val="left" w:pos="284"/>
        </w:tabs>
        <w:autoSpaceDE w:val="0"/>
        <w:autoSpaceDN w:val="0"/>
        <w:adjustRightInd w:val="0"/>
        <w:ind w:left="284" w:right="-284" w:hanging="426"/>
        <w:jc w:val="both"/>
        <w:rPr>
          <w:i/>
        </w:rPr>
      </w:pPr>
      <w:bookmarkStart w:id="22" w:name="pr58"/>
      <w:bookmarkEnd w:id="22"/>
      <w:proofErr w:type="spellStart"/>
      <w:r w:rsidRPr="002E55ED">
        <w:rPr>
          <w:b/>
          <w:i/>
        </w:rPr>
        <w:lastRenderedPageBreak/>
        <w:t>ra</w:t>
      </w:r>
      <w:proofErr w:type="spellEnd"/>
      <w:r w:rsidRPr="002E55ED">
        <w:rPr>
          <w:b/>
          <w:i/>
        </w:rPr>
        <w:t>)</w:t>
      </w:r>
      <w:r w:rsidRPr="002E55ED">
        <w:rPr>
          <w:i/>
        </w:rPr>
        <w:t xml:space="preserve">  az a </w:t>
      </w:r>
      <w:r w:rsidRPr="002E55ED">
        <w:rPr>
          <w:b/>
          <w:i/>
        </w:rPr>
        <w:t>természetes személy</w:t>
      </w:r>
      <w:r w:rsidRPr="002E55ED">
        <w:rPr>
          <w:i/>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B24AF5" w:rsidRPr="002E55ED" w:rsidRDefault="00B24AF5" w:rsidP="00B24AF5">
      <w:pPr>
        <w:tabs>
          <w:tab w:val="left" w:pos="142"/>
        </w:tabs>
        <w:autoSpaceDE w:val="0"/>
        <w:autoSpaceDN w:val="0"/>
        <w:adjustRightInd w:val="0"/>
        <w:ind w:left="142" w:right="-284" w:hanging="284"/>
        <w:jc w:val="both"/>
        <w:rPr>
          <w:i/>
        </w:rPr>
      </w:pPr>
      <w:bookmarkStart w:id="23" w:name="pr59"/>
      <w:bookmarkEnd w:id="23"/>
      <w:proofErr w:type="spellStart"/>
      <w:r w:rsidRPr="002E55ED">
        <w:rPr>
          <w:b/>
          <w:i/>
        </w:rPr>
        <w:t>rb</w:t>
      </w:r>
      <w:proofErr w:type="spellEnd"/>
      <w:r w:rsidRPr="002E55ED">
        <w:rPr>
          <w:b/>
          <w:i/>
        </w:rPr>
        <w:t>)</w:t>
      </w:r>
      <w:r w:rsidRPr="002E55ED">
        <w:rPr>
          <w:i/>
        </w:rPr>
        <w:t xml:space="preserve"> az a </w:t>
      </w:r>
      <w:r w:rsidRPr="002E55ED">
        <w:rPr>
          <w:b/>
          <w:i/>
        </w:rPr>
        <w:t>természetes személy</w:t>
      </w:r>
      <w:r w:rsidRPr="002E55ED">
        <w:rPr>
          <w:i/>
        </w:rPr>
        <w:t>, aki jogi személyben vagy jogi személyiséggel nem rendelkező szervezetben - a Ptk. 8:2. § (2) bekezdésében meghatározott - meghatározó befolyással rendelkezik,</w:t>
      </w:r>
    </w:p>
    <w:p w:rsidR="00B24AF5" w:rsidRPr="002E55ED" w:rsidRDefault="00B24AF5" w:rsidP="00B24AF5">
      <w:pPr>
        <w:tabs>
          <w:tab w:val="left" w:pos="284"/>
        </w:tabs>
        <w:autoSpaceDE w:val="0"/>
        <w:autoSpaceDN w:val="0"/>
        <w:adjustRightInd w:val="0"/>
        <w:ind w:left="284" w:right="-284" w:hanging="426"/>
        <w:jc w:val="both"/>
        <w:rPr>
          <w:i/>
        </w:rPr>
      </w:pPr>
      <w:bookmarkStart w:id="24" w:name="pr60"/>
      <w:bookmarkEnd w:id="24"/>
      <w:proofErr w:type="spellStart"/>
      <w:r w:rsidRPr="002E55ED">
        <w:rPr>
          <w:b/>
          <w:i/>
        </w:rPr>
        <w:t>rc</w:t>
      </w:r>
      <w:proofErr w:type="spellEnd"/>
      <w:r w:rsidRPr="002E55ED">
        <w:rPr>
          <w:b/>
          <w:i/>
        </w:rPr>
        <w:t xml:space="preserve">) </w:t>
      </w:r>
      <w:r w:rsidRPr="002E55ED">
        <w:rPr>
          <w:i/>
        </w:rPr>
        <w:t xml:space="preserve">az a </w:t>
      </w:r>
      <w:r w:rsidRPr="002E55ED">
        <w:rPr>
          <w:b/>
          <w:i/>
        </w:rPr>
        <w:t>természetes személy</w:t>
      </w:r>
      <w:r w:rsidRPr="002E55ED">
        <w:rPr>
          <w:i/>
        </w:rPr>
        <w:t>, akinek megbízásából valamely ügyleti megbízást végrehajtanak,</w:t>
      </w:r>
    </w:p>
    <w:p w:rsidR="00B24AF5" w:rsidRPr="002E55ED" w:rsidRDefault="00B24AF5" w:rsidP="00B24AF5">
      <w:pPr>
        <w:tabs>
          <w:tab w:val="left" w:pos="284"/>
        </w:tabs>
        <w:autoSpaceDE w:val="0"/>
        <w:autoSpaceDN w:val="0"/>
        <w:adjustRightInd w:val="0"/>
        <w:ind w:left="284" w:right="-284" w:hanging="426"/>
        <w:jc w:val="both"/>
        <w:rPr>
          <w:i/>
        </w:rPr>
      </w:pPr>
      <w:bookmarkStart w:id="25" w:name="pr61"/>
      <w:bookmarkEnd w:id="25"/>
      <w:proofErr w:type="spellStart"/>
      <w:r w:rsidRPr="002E55ED">
        <w:rPr>
          <w:b/>
          <w:i/>
        </w:rPr>
        <w:t>rd</w:t>
      </w:r>
      <w:proofErr w:type="spellEnd"/>
      <w:r w:rsidRPr="002E55ED">
        <w:rPr>
          <w:b/>
          <w:i/>
        </w:rPr>
        <w:t>)</w:t>
      </w:r>
      <w:r w:rsidRPr="002E55ED">
        <w:rPr>
          <w:i/>
        </w:rPr>
        <w:t xml:space="preserve"> alapítványok esetében az a </w:t>
      </w:r>
      <w:r w:rsidRPr="002E55ED">
        <w:rPr>
          <w:b/>
          <w:i/>
        </w:rPr>
        <w:t>természetes személy</w:t>
      </w:r>
      <w:r w:rsidRPr="002E55ED">
        <w:rPr>
          <w:i/>
        </w:rPr>
        <w:t>,</w:t>
      </w:r>
    </w:p>
    <w:p w:rsidR="00B24AF5" w:rsidRPr="002E55ED" w:rsidRDefault="00B24AF5" w:rsidP="00B24AF5">
      <w:pPr>
        <w:pStyle w:val="NormlWeb"/>
        <w:spacing w:before="0" w:beforeAutospacing="0" w:after="0" w:afterAutospacing="0"/>
        <w:ind w:left="567" w:right="150" w:hanging="283"/>
        <w:jc w:val="both"/>
        <w:rPr>
          <w:i/>
          <w:color w:val="222222"/>
        </w:rPr>
      </w:pPr>
      <w:bookmarkStart w:id="26" w:name="pr62"/>
      <w:bookmarkEnd w:id="26"/>
      <w:r w:rsidRPr="002E55ED">
        <w:rPr>
          <w:i/>
          <w:color w:val="222222"/>
        </w:rPr>
        <w:t>1. aki az alapítvány vagyona legalább huszonöt százalékának a kedvezményezettje, ha a leendő kedvezményezetteket már meghatározták,</w:t>
      </w:r>
    </w:p>
    <w:p w:rsidR="00B24AF5" w:rsidRPr="002E55ED" w:rsidRDefault="00B24AF5" w:rsidP="00B24AF5">
      <w:pPr>
        <w:pStyle w:val="NormlWeb"/>
        <w:spacing w:before="0" w:beforeAutospacing="0" w:after="0" w:afterAutospacing="0"/>
        <w:ind w:left="567" w:right="150" w:hanging="283"/>
        <w:jc w:val="both"/>
        <w:rPr>
          <w:i/>
          <w:color w:val="222222"/>
        </w:rPr>
      </w:pPr>
      <w:bookmarkStart w:id="27" w:name="pr63"/>
      <w:bookmarkEnd w:id="27"/>
      <w:r w:rsidRPr="002E55ED">
        <w:rPr>
          <w:i/>
          <w:color w:val="222222"/>
        </w:rPr>
        <w:t>2. akinek érdekében az alapítványt létrehozták, illetve működtetik, ha a kedvezményezetteket még nem határozták meg, vagy</w:t>
      </w:r>
    </w:p>
    <w:p w:rsidR="00B24AF5" w:rsidRPr="002E55ED" w:rsidRDefault="00B24AF5" w:rsidP="00B24AF5">
      <w:pPr>
        <w:pStyle w:val="NormlWeb"/>
        <w:spacing w:before="0" w:beforeAutospacing="0" w:after="0" w:afterAutospacing="0"/>
        <w:ind w:left="567" w:right="150" w:hanging="283"/>
        <w:jc w:val="both"/>
        <w:rPr>
          <w:i/>
          <w:color w:val="222222"/>
        </w:rPr>
      </w:pPr>
      <w:bookmarkStart w:id="28" w:name="pr64"/>
      <w:bookmarkEnd w:id="28"/>
      <w:r w:rsidRPr="002E55ED">
        <w:rPr>
          <w:i/>
          <w:color w:val="222222"/>
        </w:rPr>
        <w:t>3. aki tagja az alapítvány kezelő szervének, vagy meghatározó befolyást gyakorol az alapítvány vagyonának legalább huszonöt százaléka felett, illetve az a</w:t>
      </w:r>
      <w:r w:rsidR="002C3275">
        <w:rPr>
          <w:i/>
          <w:color w:val="222222"/>
        </w:rPr>
        <w:t>lapítvány képviseletében eljár</w:t>
      </w: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5029AB" w:rsidRDefault="005029AB" w:rsidP="00B24AF5">
      <w:pPr>
        <w:jc w:val="right"/>
      </w:pPr>
    </w:p>
    <w:p w:rsidR="00BF6B73" w:rsidRDefault="00BF6B73" w:rsidP="00B24AF5">
      <w:pPr>
        <w:jc w:val="right"/>
      </w:pPr>
    </w:p>
    <w:p w:rsidR="00F50E7D" w:rsidRDefault="00F50E7D" w:rsidP="00B24AF5">
      <w:pPr>
        <w:jc w:val="right"/>
      </w:pPr>
    </w:p>
    <w:p w:rsidR="005029AB" w:rsidRDefault="005029AB" w:rsidP="00B24AF5">
      <w:pPr>
        <w:jc w:val="right"/>
      </w:pPr>
    </w:p>
    <w:p w:rsidR="005029AB" w:rsidRDefault="005029AB" w:rsidP="00316658"/>
    <w:p w:rsidR="005029AB" w:rsidRPr="002E55ED" w:rsidRDefault="00ED7F8A" w:rsidP="005029AB">
      <w:pPr>
        <w:jc w:val="right"/>
      </w:pPr>
      <w:r>
        <w:rPr>
          <w:b/>
          <w:i/>
        </w:rPr>
        <w:lastRenderedPageBreak/>
        <w:t>7</w:t>
      </w:r>
      <w:r w:rsidR="005029AB" w:rsidRPr="002E55ED">
        <w:rPr>
          <w:b/>
          <w:i/>
        </w:rPr>
        <w:t>. számú melléklet</w:t>
      </w:r>
    </w:p>
    <w:p w:rsidR="005029AB" w:rsidRPr="002E55ED" w:rsidRDefault="005029AB" w:rsidP="005029AB">
      <w:pPr>
        <w:jc w:val="right"/>
      </w:pPr>
    </w:p>
    <w:p w:rsidR="005029AB" w:rsidRPr="002E55ED" w:rsidRDefault="005029AB" w:rsidP="005029AB">
      <w:pPr>
        <w:jc w:val="center"/>
        <w:rPr>
          <w:b/>
        </w:rPr>
      </w:pPr>
      <w:r w:rsidRPr="002E55ED">
        <w:rPr>
          <w:b/>
          <w:caps/>
        </w:rPr>
        <w:t xml:space="preserve">AJÁNLATTEVŐI  </w:t>
      </w:r>
      <w:r w:rsidRPr="002E55ED">
        <w:rPr>
          <w:b/>
        </w:rPr>
        <w:t>NYILATKOZAT</w:t>
      </w:r>
    </w:p>
    <w:p w:rsidR="005029AB" w:rsidRPr="00BF6B73" w:rsidRDefault="005029AB" w:rsidP="005029AB">
      <w:pPr>
        <w:jc w:val="center"/>
      </w:pPr>
      <w:r w:rsidRPr="00BF6B73">
        <w:t xml:space="preserve">a Kbt. 67. § (4) bekezdés szerint </w:t>
      </w:r>
    </w:p>
    <w:p w:rsidR="005029AB" w:rsidRPr="002E55ED" w:rsidRDefault="005029AB" w:rsidP="005029AB">
      <w:pPr>
        <w:jc w:val="center"/>
      </w:pPr>
    </w:p>
    <w:p w:rsidR="005029AB" w:rsidRPr="002E55ED" w:rsidRDefault="005029AB" w:rsidP="005029AB">
      <w:pPr>
        <w:jc w:val="center"/>
      </w:pPr>
      <w:r w:rsidRPr="002E55ED">
        <w:t xml:space="preserve"> (Az </w:t>
      </w:r>
      <w:r w:rsidRPr="002E55ED">
        <w:rPr>
          <w:b/>
        </w:rPr>
        <w:t>ajánlattevő</w:t>
      </w:r>
      <w:r w:rsidRPr="002E55ED">
        <w:t xml:space="preserve"> részéről)</w:t>
      </w:r>
    </w:p>
    <w:p w:rsidR="005029AB" w:rsidRPr="002E55ED" w:rsidRDefault="005029AB" w:rsidP="005029AB">
      <w:pPr>
        <w:ind w:right="-2"/>
      </w:pPr>
    </w:p>
    <w:p w:rsidR="005029AB" w:rsidRPr="002E55ED" w:rsidRDefault="005029AB" w:rsidP="005029AB">
      <w:pPr>
        <w:ind w:right="-2"/>
      </w:pPr>
    </w:p>
    <w:p w:rsidR="005029AB" w:rsidRPr="002E55ED" w:rsidRDefault="005029AB" w:rsidP="005029AB">
      <w:pPr>
        <w:jc w:val="center"/>
      </w:pPr>
    </w:p>
    <w:p w:rsidR="005029AB" w:rsidRPr="002E55ED" w:rsidRDefault="00457679" w:rsidP="005029AB">
      <w:pPr>
        <w:spacing w:line="360" w:lineRule="auto"/>
        <w:ind w:left="-426" w:right="-284"/>
        <w:jc w:val="both"/>
      </w:pPr>
      <w:r w:rsidRPr="007032FA">
        <w:t>Alulírott………..............</w:t>
      </w:r>
      <w:r>
        <w:t>......</w:t>
      </w:r>
      <w:r w:rsidRPr="007032FA">
        <w:t>..., mint a(z)…………..…</w:t>
      </w:r>
      <w:r>
        <w:t>…..</w:t>
      </w:r>
      <w:r w:rsidRPr="007032FA">
        <w:t>.….. (székhely:…………………….……)</w:t>
      </w:r>
      <w:r>
        <w:t xml:space="preserve"> </w:t>
      </w:r>
      <w:r w:rsidRPr="002E55ED">
        <w:t>cégjegyzésre jogosult képviselője</w:t>
      </w:r>
      <w:r w:rsidR="00D7756E">
        <w:t xml:space="preserve"> </w:t>
      </w:r>
      <w:r w:rsidR="005029AB" w:rsidRPr="00D7756E">
        <w:rPr>
          <w:bCs/>
          <w:iCs/>
        </w:rPr>
        <w:t>„</w:t>
      </w:r>
      <w:r w:rsidR="006F73D2">
        <w:t>A Debreceni Sportcentrum Közhasznú Nonprofit Kft. részére biztosítási szolgáltatások beszerzése</w:t>
      </w:r>
      <w:r w:rsidR="005029AB" w:rsidRPr="00D7756E">
        <w:rPr>
          <w:bCs/>
          <w:iCs/>
        </w:rPr>
        <w:t>”</w:t>
      </w:r>
      <w:r w:rsidR="005029AB" w:rsidRPr="002E55ED">
        <w:rPr>
          <w:b/>
          <w:bCs/>
          <w:iCs/>
        </w:rPr>
        <w:t xml:space="preserve"> </w:t>
      </w:r>
      <w:r w:rsidR="005029AB" w:rsidRPr="002E55ED">
        <w:rPr>
          <w:rFonts w:eastAsia="Calibri"/>
          <w:lang w:eastAsia="en-US"/>
        </w:rPr>
        <w:t>tárgyú közbeszerzési eljárás keretében</w:t>
      </w:r>
      <w:r w:rsidR="005029AB" w:rsidRPr="002E55ED">
        <w:t xml:space="preserve"> büntetőjogi felelősségem tudatában    </w:t>
      </w:r>
    </w:p>
    <w:p w:rsidR="005029AB" w:rsidRPr="002E55ED" w:rsidRDefault="005029AB" w:rsidP="005029AB">
      <w:pPr>
        <w:spacing w:line="360" w:lineRule="auto"/>
        <w:ind w:left="-426" w:right="-284"/>
        <w:jc w:val="center"/>
        <w:rPr>
          <w:b/>
        </w:rPr>
      </w:pPr>
      <w:r w:rsidRPr="002E55ED">
        <w:t xml:space="preserve"> </w:t>
      </w:r>
      <w:r w:rsidRPr="002E55ED">
        <w:br/>
      </w:r>
      <w:r w:rsidRPr="002E55ED">
        <w:rPr>
          <w:b/>
        </w:rPr>
        <w:t>n y i l a t k o z o m</w:t>
      </w:r>
    </w:p>
    <w:p w:rsidR="005029AB" w:rsidRPr="002E55ED" w:rsidRDefault="005029AB" w:rsidP="005029AB">
      <w:pPr>
        <w:ind w:left="-426" w:right="-284"/>
      </w:pPr>
    </w:p>
    <w:p w:rsidR="005029AB" w:rsidRPr="002E55ED" w:rsidRDefault="005029AB" w:rsidP="005029AB">
      <w:pPr>
        <w:ind w:left="-426" w:right="-284"/>
      </w:pPr>
    </w:p>
    <w:p w:rsidR="005029AB" w:rsidRPr="002E55ED" w:rsidRDefault="005029AB" w:rsidP="005029AB">
      <w:pPr>
        <w:spacing w:line="360" w:lineRule="auto"/>
        <w:ind w:left="-426" w:right="-284"/>
        <w:jc w:val="both"/>
      </w:pPr>
      <w:r w:rsidRPr="002E55ED">
        <w:t xml:space="preserve">hogy cégünk nyertessége esetén a szerződés teljesítéséhez nem vesz igénybe a </w:t>
      </w:r>
      <w:r w:rsidR="00D57024">
        <w:rPr>
          <w:iCs/>
          <w:shd w:val="clear" w:color="auto" w:fill="FFFFFF"/>
        </w:rPr>
        <w:t>Kbt. 62. § (1) bekezdés g)</w:t>
      </w:r>
      <w:proofErr w:type="spellStart"/>
      <w:r w:rsidR="00D57024">
        <w:rPr>
          <w:iCs/>
          <w:shd w:val="clear" w:color="auto" w:fill="FFFFFF"/>
        </w:rPr>
        <w:t>-k</w:t>
      </w:r>
      <w:proofErr w:type="spellEnd"/>
      <w:r w:rsidR="00D57024">
        <w:rPr>
          <w:iCs/>
          <w:shd w:val="clear" w:color="auto" w:fill="FFFFFF"/>
        </w:rPr>
        <w:t xml:space="preserve">) és m) pontjai és a Kbt. 62. § (2) </w:t>
      </w:r>
      <w:r w:rsidRPr="002E55ED">
        <w:t>bekezdés</w:t>
      </w:r>
      <w:r w:rsidR="00D57024">
        <w:t>e</w:t>
      </w:r>
      <w:r w:rsidRPr="002E55ED">
        <w:t xml:space="preserve"> szerinti kizáró oko</w:t>
      </w:r>
      <w:r w:rsidR="00985946">
        <w:t>k hatálya alá eső alvállalkozót.</w:t>
      </w:r>
    </w:p>
    <w:p w:rsidR="005029AB" w:rsidRPr="002E55ED" w:rsidRDefault="005029AB" w:rsidP="005029AB">
      <w:pPr>
        <w:ind w:left="-426" w:right="-284"/>
        <w:jc w:val="both"/>
      </w:pPr>
    </w:p>
    <w:p w:rsidR="005029AB" w:rsidRPr="002E55ED" w:rsidRDefault="005029AB" w:rsidP="005029AB">
      <w:pPr>
        <w:ind w:left="567" w:right="-2" w:hanging="567"/>
      </w:pPr>
    </w:p>
    <w:p w:rsidR="005029AB" w:rsidRPr="002E55ED" w:rsidRDefault="005029AB" w:rsidP="005029AB">
      <w:pPr>
        <w:pStyle w:val="Szvegtrzsbehzssal2"/>
        <w:tabs>
          <w:tab w:val="left" w:pos="0"/>
          <w:tab w:val="num" w:pos="142"/>
        </w:tabs>
        <w:ind w:left="0"/>
        <w:rPr>
          <w:rFonts w:ascii="Times New Roman" w:hAnsi="Times New Roman"/>
          <w:sz w:val="24"/>
          <w:szCs w:val="24"/>
        </w:rPr>
      </w:pPr>
    </w:p>
    <w:p w:rsidR="005029AB" w:rsidRPr="007B577A" w:rsidRDefault="005029AB" w:rsidP="005029AB">
      <w:pPr>
        <w:jc w:val="both"/>
      </w:pPr>
      <w:r w:rsidRPr="007B577A">
        <w:t>Kelt: ____________________, 201</w:t>
      </w:r>
      <w:r>
        <w:t>6</w:t>
      </w:r>
      <w:r w:rsidRPr="007B577A">
        <w:t>. ________ hó ___ nap</w:t>
      </w:r>
    </w:p>
    <w:p w:rsidR="005029AB" w:rsidRDefault="005029AB" w:rsidP="005029AB"/>
    <w:p w:rsidR="005029AB" w:rsidRPr="007B577A" w:rsidRDefault="005029AB" w:rsidP="005029AB"/>
    <w:p w:rsidR="005029AB" w:rsidRPr="007B577A" w:rsidRDefault="005029AB" w:rsidP="005029AB">
      <w:pPr>
        <w:jc w:val="right"/>
      </w:pPr>
      <w:r w:rsidRPr="007B577A">
        <w:t>________________________</w:t>
      </w:r>
    </w:p>
    <w:p w:rsidR="005029AB" w:rsidRDefault="005029AB" w:rsidP="005029AB">
      <w:pPr>
        <w:ind w:left="6829"/>
        <w:jc w:val="both"/>
      </w:pPr>
      <w:r>
        <w:t xml:space="preserve">     </w:t>
      </w:r>
      <w:r w:rsidRPr="007B577A">
        <w:t>Cégszerű aláírás</w:t>
      </w:r>
    </w:p>
    <w:p w:rsidR="005029AB" w:rsidRPr="002E55ED" w:rsidRDefault="005029AB" w:rsidP="005029AB">
      <w:pPr>
        <w:pStyle w:val="Szvegtrzsbehzssal2"/>
        <w:tabs>
          <w:tab w:val="left" w:pos="0"/>
          <w:tab w:val="num" w:pos="142"/>
        </w:tabs>
        <w:ind w:left="0"/>
        <w:rPr>
          <w:rFonts w:ascii="Times New Roman" w:hAnsi="Times New Roman"/>
          <w:b/>
          <w:sz w:val="24"/>
          <w:szCs w:val="24"/>
        </w:rPr>
      </w:pPr>
    </w:p>
    <w:p w:rsidR="005029AB" w:rsidRPr="002E55ED" w:rsidRDefault="005029AB" w:rsidP="005029AB">
      <w:pPr>
        <w:pStyle w:val="Szvegtrzsbehzssal2"/>
        <w:tabs>
          <w:tab w:val="left" w:pos="0"/>
          <w:tab w:val="num" w:pos="142"/>
        </w:tabs>
        <w:ind w:left="0"/>
        <w:rPr>
          <w:rFonts w:ascii="Times New Roman" w:hAnsi="Times New Roman"/>
          <w:b/>
          <w:sz w:val="24"/>
          <w:szCs w:val="24"/>
        </w:rPr>
      </w:pPr>
    </w:p>
    <w:p w:rsidR="005029AB" w:rsidRPr="002E55ED" w:rsidRDefault="005029AB" w:rsidP="005029AB">
      <w:pPr>
        <w:pStyle w:val="Szvegtrzsbehzssal2"/>
        <w:tabs>
          <w:tab w:val="left" w:pos="0"/>
          <w:tab w:val="num" w:pos="142"/>
        </w:tabs>
        <w:ind w:left="0"/>
        <w:rPr>
          <w:rFonts w:ascii="Times New Roman" w:hAnsi="Times New Roman"/>
          <w:b/>
          <w:sz w:val="24"/>
          <w:szCs w:val="24"/>
        </w:rPr>
      </w:pPr>
    </w:p>
    <w:p w:rsidR="005029AB" w:rsidRPr="002E55ED" w:rsidRDefault="005029AB" w:rsidP="005029AB">
      <w:pPr>
        <w:pStyle w:val="Szvegtrzsbehzssal2"/>
        <w:ind w:left="-709"/>
        <w:rPr>
          <w:rFonts w:ascii="Times New Roman" w:hAnsi="Times New Roman"/>
          <w:b/>
          <w:sz w:val="24"/>
          <w:szCs w:val="24"/>
        </w:rPr>
      </w:pPr>
    </w:p>
    <w:p w:rsidR="005029AB" w:rsidRPr="002E55ED" w:rsidRDefault="005029AB" w:rsidP="005029AB">
      <w:pPr>
        <w:pStyle w:val="NormlCharChar"/>
        <w:spacing w:after="120" w:line="300" w:lineRule="atLeast"/>
        <w:ind w:left="283"/>
        <w:jc w:val="both"/>
        <w:rPr>
          <w:rFonts w:ascii="Times New Roman" w:hAnsi="Times New Roman"/>
          <w:b/>
          <w:bCs/>
          <w:i/>
        </w:rPr>
      </w:pPr>
    </w:p>
    <w:p w:rsidR="005029AB" w:rsidRPr="002E55ED" w:rsidRDefault="005029AB" w:rsidP="005029AB">
      <w:pPr>
        <w:jc w:val="right"/>
      </w:pPr>
    </w:p>
    <w:p w:rsidR="005029AB" w:rsidRPr="002E55ED" w:rsidRDefault="005029AB" w:rsidP="005029AB"/>
    <w:p w:rsidR="005029AB" w:rsidRPr="002E55ED" w:rsidRDefault="005029AB" w:rsidP="005029AB">
      <w:pPr>
        <w:ind w:right="-2"/>
      </w:pPr>
    </w:p>
    <w:p w:rsidR="005029AB" w:rsidRPr="002E55ED" w:rsidRDefault="005029AB" w:rsidP="005029AB">
      <w:pPr>
        <w:pBdr>
          <w:top w:val="single" w:sz="4" w:space="1" w:color="auto"/>
          <w:left w:val="single" w:sz="4" w:space="4" w:color="auto"/>
          <w:bottom w:val="single" w:sz="4" w:space="1" w:color="auto"/>
          <w:right w:val="single" w:sz="4" w:space="4" w:color="auto"/>
        </w:pBdr>
        <w:jc w:val="both"/>
        <w:rPr>
          <w:b/>
          <w:bCs/>
        </w:rPr>
      </w:pPr>
      <w:r w:rsidRPr="002E55ED">
        <w:rPr>
          <w:b/>
          <w:iCs/>
        </w:rPr>
        <w:t xml:space="preserve">Közös </w:t>
      </w:r>
      <w:r w:rsidRPr="002E55ED">
        <w:rPr>
          <w:iCs/>
        </w:rPr>
        <w:t xml:space="preserve">ajánlattétel </w:t>
      </w:r>
      <w:r w:rsidRPr="002E55ED">
        <w:rPr>
          <w:b/>
          <w:iCs/>
        </w:rPr>
        <w:t>esetén</w:t>
      </w:r>
      <w:r w:rsidRPr="002E55ED">
        <w:rPr>
          <w:iCs/>
        </w:rPr>
        <w:t xml:space="preserve"> a nyilatkozatot minden</w:t>
      </w:r>
      <w:r w:rsidRPr="002E55ED">
        <w:rPr>
          <w:b/>
          <w:iCs/>
        </w:rPr>
        <w:t xml:space="preserve"> </w:t>
      </w:r>
      <w:r w:rsidRPr="002E55ED">
        <w:rPr>
          <w:iCs/>
        </w:rPr>
        <w:t>egyes</w:t>
      </w:r>
      <w:r w:rsidRPr="002E55ED">
        <w:rPr>
          <w:b/>
          <w:iCs/>
        </w:rPr>
        <w:t xml:space="preserve"> ajánlattevő részéről </w:t>
      </w:r>
      <w:r w:rsidRPr="002E55ED">
        <w:rPr>
          <w:b/>
          <w:iCs/>
          <w:u w:val="single"/>
        </w:rPr>
        <w:t>KÜLÖN</w:t>
      </w:r>
      <w:r w:rsidRPr="002E55ED">
        <w:rPr>
          <w:b/>
          <w:iCs/>
        </w:rPr>
        <w:t xml:space="preserve"> kell csatolni </w:t>
      </w:r>
      <w:r w:rsidRPr="002E55ED">
        <w:rPr>
          <w:iCs/>
        </w:rPr>
        <w:t xml:space="preserve">az </w:t>
      </w:r>
      <w:r w:rsidRPr="002E55ED">
        <w:rPr>
          <w:b/>
          <w:iCs/>
        </w:rPr>
        <w:t>ajánlatho</w:t>
      </w:r>
      <w:r>
        <w:rPr>
          <w:b/>
          <w:iCs/>
        </w:rPr>
        <w:t>z!</w:t>
      </w:r>
    </w:p>
    <w:p w:rsidR="00B24AF5" w:rsidRPr="002E55ED" w:rsidRDefault="00B24AF5" w:rsidP="00E31DB9">
      <w:pPr>
        <w:jc w:val="right"/>
        <w:rPr>
          <w:b/>
        </w:rPr>
      </w:pPr>
      <w:r w:rsidRPr="002E55ED">
        <w:br w:type="page"/>
      </w:r>
    </w:p>
    <w:p w:rsidR="00225E5A" w:rsidRPr="002E55ED" w:rsidRDefault="00225E5A" w:rsidP="00225E5A">
      <w:pPr>
        <w:jc w:val="right"/>
      </w:pPr>
      <w:r>
        <w:rPr>
          <w:b/>
          <w:i/>
        </w:rPr>
        <w:lastRenderedPageBreak/>
        <w:t>8</w:t>
      </w:r>
      <w:r w:rsidRPr="002E55ED">
        <w:rPr>
          <w:b/>
          <w:i/>
        </w:rPr>
        <w:t>. számú melléklet</w:t>
      </w:r>
    </w:p>
    <w:p w:rsidR="00225E5A" w:rsidRDefault="00225E5A" w:rsidP="00225E5A">
      <w:pPr>
        <w:spacing w:line="360" w:lineRule="auto"/>
        <w:jc w:val="center"/>
        <w:rPr>
          <w:b/>
          <w:caps/>
        </w:rPr>
      </w:pPr>
    </w:p>
    <w:p w:rsidR="00225E5A" w:rsidRPr="00447EA8" w:rsidRDefault="00225E5A" w:rsidP="00225E5A">
      <w:pPr>
        <w:spacing w:line="360" w:lineRule="auto"/>
        <w:jc w:val="center"/>
        <w:rPr>
          <w:b/>
          <w:caps/>
        </w:rPr>
      </w:pPr>
      <w:r w:rsidRPr="00447EA8">
        <w:rPr>
          <w:b/>
          <w:caps/>
        </w:rPr>
        <w:t>AJÁNLATTEVŐ nyilatkozata</w:t>
      </w:r>
    </w:p>
    <w:p w:rsidR="00225E5A" w:rsidRDefault="00225E5A" w:rsidP="00225E5A">
      <w:pPr>
        <w:tabs>
          <w:tab w:val="center" w:pos="6480"/>
        </w:tabs>
        <w:spacing w:line="360" w:lineRule="auto"/>
        <w:jc w:val="center"/>
        <w:rPr>
          <w:b/>
        </w:rPr>
      </w:pPr>
      <w:r w:rsidRPr="00447EA8">
        <w:rPr>
          <w:b/>
        </w:rPr>
        <w:t>biztosítási tevékenység végzéséhez szükséges jogosultságról</w:t>
      </w:r>
    </w:p>
    <w:p w:rsidR="00225E5A" w:rsidRDefault="00225E5A" w:rsidP="00225E5A">
      <w:pPr>
        <w:tabs>
          <w:tab w:val="center" w:pos="6480"/>
        </w:tabs>
        <w:spacing w:line="360" w:lineRule="auto"/>
        <w:jc w:val="center"/>
        <w:rPr>
          <w:b/>
        </w:rPr>
      </w:pPr>
      <w:r w:rsidRPr="00F02205">
        <w:rPr>
          <w:b/>
        </w:rPr>
        <w:t>(4.rész tekintetében)</w:t>
      </w:r>
    </w:p>
    <w:p w:rsidR="00225E5A" w:rsidRPr="00447EA8" w:rsidRDefault="00225E5A" w:rsidP="00225E5A">
      <w:pPr>
        <w:tabs>
          <w:tab w:val="center" w:pos="6480"/>
        </w:tabs>
        <w:spacing w:line="360" w:lineRule="auto"/>
        <w:ind w:left="720"/>
        <w:rPr>
          <w:b/>
        </w:rPr>
      </w:pPr>
    </w:p>
    <w:p w:rsidR="00225E5A" w:rsidRDefault="00225E5A" w:rsidP="00225E5A">
      <w:pPr>
        <w:spacing w:line="360" w:lineRule="auto"/>
        <w:ind w:left="-426" w:right="-284"/>
        <w:jc w:val="both"/>
      </w:pPr>
    </w:p>
    <w:p w:rsidR="00225E5A" w:rsidRPr="002E55ED" w:rsidRDefault="00225E5A" w:rsidP="00225E5A">
      <w:pPr>
        <w:spacing w:line="360" w:lineRule="auto"/>
        <w:ind w:left="-426" w:right="-284"/>
        <w:jc w:val="both"/>
      </w:pPr>
      <w:r w:rsidRPr="007032FA">
        <w:t>Alulírott………..............</w:t>
      </w:r>
      <w:r>
        <w:t>......</w:t>
      </w:r>
      <w:r w:rsidRPr="007032FA">
        <w:t>..., mint a(z)…………..…</w:t>
      </w:r>
      <w:r>
        <w:t>…..</w:t>
      </w:r>
      <w:r w:rsidRPr="007032FA">
        <w:t>.….. (székhely:…………………….……)</w:t>
      </w:r>
      <w:r>
        <w:t xml:space="preserve"> </w:t>
      </w:r>
      <w:r w:rsidRPr="002E55ED">
        <w:t>cégjegyzésre jogosult képviselője</w:t>
      </w:r>
      <w:r>
        <w:t xml:space="preserve"> </w:t>
      </w:r>
      <w:r w:rsidRPr="00D7756E">
        <w:rPr>
          <w:bCs/>
          <w:iCs/>
        </w:rPr>
        <w:t>„</w:t>
      </w:r>
      <w:r>
        <w:t>A Debreceni Sportcentrum Közhasznú Nonprofit Kft. részére biztosítási szolgáltatások beszerzése</w:t>
      </w:r>
      <w:r w:rsidRPr="00D7756E">
        <w:rPr>
          <w:bCs/>
          <w:iCs/>
        </w:rPr>
        <w:t>”</w:t>
      </w:r>
      <w:r w:rsidRPr="002E55ED">
        <w:rPr>
          <w:b/>
          <w:bCs/>
          <w:iCs/>
        </w:rPr>
        <w:t xml:space="preserve"> </w:t>
      </w:r>
      <w:r w:rsidRPr="002E55ED">
        <w:rPr>
          <w:rFonts w:eastAsia="Calibri"/>
          <w:lang w:eastAsia="en-US"/>
        </w:rPr>
        <w:t>tárgyú közbeszerzési eljárás keretében</w:t>
      </w:r>
      <w:r w:rsidRPr="002E55ED">
        <w:t xml:space="preserve"> büntetőjogi felelősségem tudatában    </w:t>
      </w:r>
    </w:p>
    <w:p w:rsidR="00225E5A" w:rsidRDefault="00225E5A" w:rsidP="00225E5A">
      <w:pPr>
        <w:spacing w:line="360" w:lineRule="auto"/>
        <w:ind w:left="-426" w:right="-284"/>
        <w:jc w:val="center"/>
        <w:rPr>
          <w:b/>
        </w:rPr>
      </w:pPr>
      <w:r w:rsidRPr="002E55ED">
        <w:t xml:space="preserve"> </w:t>
      </w:r>
      <w:r w:rsidRPr="002E55ED">
        <w:br/>
      </w:r>
      <w:r w:rsidRPr="002E55ED">
        <w:rPr>
          <w:b/>
        </w:rPr>
        <w:t>n y i l a t k o z o m</w:t>
      </w:r>
    </w:p>
    <w:p w:rsidR="00F823BC" w:rsidRDefault="00F823BC" w:rsidP="00225E5A">
      <w:pPr>
        <w:spacing w:line="360" w:lineRule="auto"/>
        <w:ind w:left="-426" w:right="-284"/>
        <w:jc w:val="center"/>
        <w:rPr>
          <w:b/>
        </w:rPr>
      </w:pPr>
    </w:p>
    <w:p w:rsidR="00225E5A" w:rsidRPr="00225E5A" w:rsidRDefault="00225E5A" w:rsidP="00225E5A">
      <w:pPr>
        <w:spacing w:line="360" w:lineRule="auto"/>
        <w:ind w:left="-426" w:right="-284"/>
        <w:jc w:val="both"/>
        <w:rPr>
          <w:b/>
        </w:rPr>
      </w:pPr>
      <w:r w:rsidRPr="00474C2C">
        <w:t xml:space="preserve">hogy társaságunk olyan </w:t>
      </w:r>
      <w:r w:rsidRPr="0030460F">
        <w:rPr>
          <w:bCs/>
          <w:i/>
        </w:rPr>
        <w:t>a biztosítókról és biztosítási tevékenységről szóló 2003. évi LX. törvényben</w:t>
      </w:r>
      <w:r w:rsidRPr="00DD63DD">
        <w:rPr>
          <w:bCs/>
        </w:rPr>
        <w:t xml:space="preserve"> meghatározott szervezet, amely a székhely szerinti tagállamában engedélyt kapott a gépjármű-felelősségbiztosítási tevékenység végzésére, és Magyarország területén </w:t>
      </w:r>
      <w:r w:rsidRPr="00EB5A09">
        <w:rPr>
          <w:i/>
        </w:rPr>
        <w:t xml:space="preserve">a kötelező gépjármű-felelősségbiztosításról szóló 2009. évi LXII. </w:t>
      </w:r>
      <w:r w:rsidRPr="00EB5A09">
        <w:rPr>
          <w:bCs/>
          <w:i/>
        </w:rPr>
        <w:t>törvényben</w:t>
      </w:r>
      <w:r w:rsidRPr="00DD63DD">
        <w:rPr>
          <w:bCs/>
        </w:rPr>
        <w:t xml:space="preserve"> foglaltaknak megfelelően a kötelező gépjármű-felelősségbiztosítási tevékenység folytatására jogosult</w:t>
      </w:r>
      <w:r>
        <w:rPr>
          <w:bCs/>
        </w:rPr>
        <w:t>.</w:t>
      </w:r>
    </w:p>
    <w:p w:rsidR="00225E5A" w:rsidRDefault="00225E5A" w:rsidP="00225E5A">
      <w:pPr>
        <w:spacing w:line="360" w:lineRule="auto"/>
        <w:jc w:val="both"/>
      </w:pPr>
    </w:p>
    <w:p w:rsidR="00225E5A" w:rsidRDefault="00225E5A" w:rsidP="00225E5A">
      <w:pPr>
        <w:spacing w:line="360" w:lineRule="auto"/>
        <w:jc w:val="both"/>
      </w:pPr>
    </w:p>
    <w:p w:rsidR="00225E5A" w:rsidRPr="007B577A" w:rsidRDefault="00225E5A" w:rsidP="00225E5A">
      <w:pPr>
        <w:jc w:val="both"/>
      </w:pPr>
      <w:r w:rsidRPr="007B577A">
        <w:t>Kelt: ____________________, 201</w:t>
      </w:r>
      <w:r>
        <w:t>6</w:t>
      </w:r>
      <w:r w:rsidRPr="007B577A">
        <w:t>. ________ hó ___ nap</w:t>
      </w:r>
    </w:p>
    <w:p w:rsidR="00225E5A" w:rsidRDefault="00225E5A" w:rsidP="00225E5A"/>
    <w:p w:rsidR="00225E5A" w:rsidRPr="007B577A" w:rsidRDefault="00225E5A" w:rsidP="00225E5A"/>
    <w:p w:rsidR="00225E5A" w:rsidRPr="007B577A" w:rsidRDefault="00225E5A" w:rsidP="00225E5A">
      <w:pPr>
        <w:jc w:val="right"/>
      </w:pPr>
      <w:r w:rsidRPr="007B577A">
        <w:t>________________________</w:t>
      </w:r>
    </w:p>
    <w:p w:rsidR="00225E5A" w:rsidRDefault="00225E5A" w:rsidP="00225E5A">
      <w:pPr>
        <w:ind w:left="6829"/>
        <w:jc w:val="both"/>
      </w:pPr>
      <w:r>
        <w:t xml:space="preserve">     </w:t>
      </w:r>
      <w:r w:rsidRPr="007B577A">
        <w:t>Cégszerű aláírás</w:t>
      </w:r>
    </w:p>
    <w:p w:rsidR="00225E5A" w:rsidRPr="002E55ED" w:rsidRDefault="00225E5A" w:rsidP="00225E5A">
      <w:pPr>
        <w:pStyle w:val="Szvegtrzsbehzssal2"/>
        <w:tabs>
          <w:tab w:val="left" w:pos="0"/>
          <w:tab w:val="num" w:pos="142"/>
        </w:tabs>
        <w:ind w:left="0"/>
        <w:rPr>
          <w:rFonts w:ascii="Times New Roman" w:hAnsi="Times New Roman"/>
          <w:b/>
          <w:sz w:val="24"/>
          <w:szCs w:val="24"/>
        </w:rPr>
      </w:pPr>
    </w:p>
    <w:p w:rsidR="00225E5A" w:rsidRPr="002E55ED" w:rsidRDefault="00225E5A" w:rsidP="00225E5A">
      <w:pPr>
        <w:pStyle w:val="Szvegtrzsbehzssal2"/>
        <w:tabs>
          <w:tab w:val="left" w:pos="0"/>
          <w:tab w:val="num" w:pos="142"/>
        </w:tabs>
        <w:ind w:left="0"/>
        <w:rPr>
          <w:rFonts w:ascii="Times New Roman" w:hAnsi="Times New Roman"/>
          <w:b/>
          <w:sz w:val="24"/>
          <w:szCs w:val="24"/>
        </w:rPr>
      </w:pPr>
    </w:p>
    <w:p w:rsidR="00225E5A" w:rsidRPr="002E55ED" w:rsidRDefault="00225E5A" w:rsidP="00225E5A">
      <w:pPr>
        <w:pStyle w:val="Szvegtrzsbehzssal2"/>
        <w:tabs>
          <w:tab w:val="left" w:pos="0"/>
          <w:tab w:val="num" w:pos="142"/>
        </w:tabs>
        <w:ind w:left="0"/>
        <w:rPr>
          <w:rFonts w:ascii="Times New Roman" w:hAnsi="Times New Roman"/>
          <w:b/>
          <w:sz w:val="24"/>
          <w:szCs w:val="24"/>
        </w:rPr>
      </w:pPr>
    </w:p>
    <w:p w:rsidR="00225E5A" w:rsidRPr="002E55ED" w:rsidRDefault="00225E5A" w:rsidP="00225E5A">
      <w:pPr>
        <w:pStyle w:val="Szvegtrzsbehzssal2"/>
        <w:ind w:left="-709"/>
        <w:rPr>
          <w:rFonts w:ascii="Times New Roman" w:hAnsi="Times New Roman"/>
          <w:b/>
          <w:sz w:val="24"/>
          <w:szCs w:val="24"/>
        </w:rPr>
      </w:pPr>
    </w:p>
    <w:p w:rsidR="00225E5A" w:rsidRPr="002E55ED" w:rsidRDefault="00225E5A" w:rsidP="00225E5A">
      <w:pPr>
        <w:pStyle w:val="NormlCharChar"/>
        <w:spacing w:after="120" w:line="300" w:lineRule="atLeast"/>
        <w:ind w:left="283"/>
        <w:jc w:val="both"/>
        <w:rPr>
          <w:rFonts w:ascii="Times New Roman" w:hAnsi="Times New Roman"/>
          <w:b/>
          <w:bCs/>
          <w:i/>
        </w:rPr>
      </w:pPr>
    </w:p>
    <w:p w:rsidR="00225E5A" w:rsidRPr="002E55ED" w:rsidRDefault="00225E5A" w:rsidP="00225E5A">
      <w:pPr>
        <w:jc w:val="right"/>
      </w:pPr>
    </w:p>
    <w:p w:rsidR="00225E5A" w:rsidRPr="002E55ED" w:rsidRDefault="00225E5A" w:rsidP="00225E5A"/>
    <w:p w:rsidR="00225E5A" w:rsidRPr="002E55ED" w:rsidRDefault="00225E5A" w:rsidP="00225E5A">
      <w:pPr>
        <w:ind w:right="-2"/>
      </w:pPr>
    </w:p>
    <w:p w:rsidR="00225E5A" w:rsidRPr="002E55ED" w:rsidRDefault="00225E5A" w:rsidP="00225E5A">
      <w:pPr>
        <w:pBdr>
          <w:top w:val="single" w:sz="4" w:space="1" w:color="auto"/>
          <w:left w:val="single" w:sz="4" w:space="4" w:color="auto"/>
          <w:bottom w:val="single" w:sz="4" w:space="1" w:color="auto"/>
          <w:right w:val="single" w:sz="4" w:space="4" w:color="auto"/>
        </w:pBdr>
        <w:jc w:val="both"/>
        <w:rPr>
          <w:b/>
          <w:bCs/>
        </w:rPr>
      </w:pPr>
      <w:r w:rsidRPr="002E55ED">
        <w:rPr>
          <w:b/>
          <w:iCs/>
        </w:rPr>
        <w:t xml:space="preserve">Közös </w:t>
      </w:r>
      <w:r w:rsidRPr="002E55ED">
        <w:rPr>
          <w:iCs/>
        </w:rPr>
        <w:t xml:space="preserve">ajánlattétel </w:t>
      </w:r>
      <w:r w:rsidRPr="002E55ED">
        <w:rPr>
          <w:b/>
          <w:iCs/>
        </w:rPr>
        <w:t>esetén</w:t>
      </w:r>
      <w:r w:rsidRPr="002E55ED">
        <w:rPr>
          <w:iCs/>
        </w:rPr>
        <w:t xml:space="preserve"> a nyilatkozatot minden</w:t>
      </w:r>
      <w:r w:rsidRPr="002E55ED">
        <w:rPr>
          <w:b/>
          <w:iCs/>
        </w:rPr>
        <w:t xml:space="preserve"> </w:t>
      </w:r>
      <w:r w:rsidRPr="002E55ED">
        <w:rPr>
          <w:iCs/>
        </w:rPr>
        <w:t>egyes</w:t>
      </w:r>
      <w:r w:rsidRPr="002E55ED">
        <w:rPr>
          <w:b/>
          <w:iCs/>
        </w:rPr>
        <w:t xml:space="preserve"> ajánlattevő részéről </w:t>
      </w:r>
      <w:r w:rsidRPr="002E55ED">
        <w:rPr>
          <w:b/>
          <w:iCs/>
          <w:u w:val="single"/>
        </w:rPr>
        <w:t>KÜLÖN</w:t>
      </w:r>
      <w:r w:rsidRPr="002E55ED">
        <w:rPr>
          <w:b/>
          <w:iCs/>
        </w:rPr>
        <w:t xml:space="preserve"> kell csatolni </w:t>
      </w:r>
      <w:r w:rsidRPr="002E55ED">
        <w:rPr>
          <w:iCs/>
        </w:rPr>
        <w:t xml:space="preserve">az </w:t>
      </w:r>
      <w:r w:rsidRPr="002E55ED">
        <w:rPr>
          <w:b/>
          <w:iCs/>
        </w:rPr>
        <w:t>ajánlatho</w:t>
      </w:r>
      <w:r>
        <w:rPr>
          <w:b/>
          <w:iCs/>
        </w:rPr>
        <w:t>z!</w:t>
      </w:r>
    </w:p>
    <w:p w:rsidR="00225E5A" w:rsidRPr="007B577A" w:rsidRDefault="00225E5A" w:rsidP="00225E5A">
      <w:pPr>
        <w:keepLines/>
      </w:pPr>
    </w:p>
    <w:p w:rsidR="00225E5A" w:rsidRDefault="00225E5A" w:rsidP="00225E5A">
      <w:pPr>
        <w:keepLines/>
      </w:pPr>
    </w:p>
    <w:p w:rsidR="00225E5A" w:rsidRDefault="00225E5A" w:rsidP="00225E5A">
      <w:pPr>
        <w:keepLines/>
      </w:pPr>
    </w:p>
    <w:p w:rsidR="00225E5A" w:rsidRDefault="00225E5A" w:rsidP="00225E5A">
      <w:pPr>
        <w:keepLines/>
      </w:pPr>
    </w:p>
    <w:p w:rsidR="00D7756E" w:rsidRDefault="00D7756E" w:rsidP="00985EC4"/>
    <w:p w:rsidR="00316658" w:rsidRDefault="00316658" w:rsidP="00985EC4"/>
    <w:p w:rsidR="00316658" w:rsidRDefault="00316658" w:rsidP="00985EC4"/>
    <w:p w:rsidR="00316658" w:rsidRDefault="00316658" w:rsidP="00985EC4"/>
    <w:p w:rsidR="00316658" w:rsidRDefault="00316658" w:rsidP="00985EC4"/>
    <w:p w:rsidR="00316658" w:rsidRDefault="00316658" w:rsidP="00985EC4"/>
    <w:p w:rsidR="00316658" w:rsidRDefault="00316658"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2AC7" w:rsidRDefault="00FB2AC7" w:rsidP="00985EC4"/>
    <w:p w:rsidR="00FB2AC7" w:rsidRDefault="00FB2AC7" w:rsidP="00985EC4"/>
    <w:p w:rsidR="00FB0903" w:rsidRDefault="00FB0903" w:rsidP="00985EC4"/>
    <w:p w:rsidR="00FB0903" w:rsidRDefault="00FB0903" w:rsidP="00985EC4"/>
    <w:p w:rsidR="00FB0903" w:rsidRPr="00FB0903" w:rsidRDefault="004529AC" w:rsidP="00271591">
      <w:pPr>
        <w:pStyle w:val="Listaszerbekezds"/>
        <w:numPr>
          <w:ilvl w:val="0"/>
          <w:numId w:val="16"/>
        </w:numPr>
        <w:jc w:val="center"/>
        <w:rPr>
          <w:b/>
          <w:smallCaps/>
          <w:sz w:val="36"/>
          <w:szCs w:val="36"/>
        </w:rPr>
      </w:pPr>
      <w:r>
        <w:rPr>
          <w:b/>
          <w:smallCaps/>
          <w:sz w:val="36"/>
          <w:szCs w:val="36"/>
        </w:rPr>
        <w:t>Szerződéses feltételek</w:t>
      </w:r>
    </w:p>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FB0903" w:rsidRDefault="00FB0903" w:rsidP="00985EC4"/>
    <w:p w:rsidR="00415AF1" w:rsidRDefault="00415AF1" w:rsidP="00985EC4"/>
    <w:p w:rsidR="00415AF1" w:rsidRDefault="00415AF1" w:rsidP="00985EC4"/>
    <w:p w:rsidR="00415AF1" w:rsidRDefault="00415AF1" w:rsidP="00985EC4"/>
    <w:p w:rsidR="00415AF1" w:rsidRDefault="00415AF1" w:rsidP="00415AF1"/>
    <w:tbl>
      <w:tblPr>
        <w:tblpPr w:leftFromText="141" w:rightFromText="141" w:vertAnchor="text" w:horzAnchor="margin" w:tblpXSpec="center" w:tblpY="-151"/>
        <w:tblW w:w="11164" w:type="dxa"/>
        <w:tblLayout w:type="fixed"/>
        <w:tblLook w:val="01E0"/>
      </w:tblPr>
      <w:tblGrid>
        <w:gridCol w:w="1809"/>
        <w:gridCol w:w="7087"/>
        <w:gridCol w:w="2268"/>
      </w:tblGrid>
      <w:tr w:rsidR="00415AF1" w:rsidRPr="00AB3306" w:rsidTr="00654D99">
        <w:tc>
          <w:tcPr>
            <w:tcW w:w="1809" w:type="dxa"/>
          </w:tcPr>
          <w:p w:rsidR="00415AF1" w:rsidRPr="00AB3306" w:rsidRDefault="00415AF1" w:rsidP="00654D99">
            <w:pPr>
              <w:tabs>
                <w:tab w:val="left" w:pos="612"/>
                <w:tab w:val="center" w:pos="4536"/>
                <w:tab w:val="right" w:pos="9072"/>
              </w:tabs>
              <w:rPr>
                <w:i/>
                <w:iCs/>
              </w:rPr>
            </w:pPr>
            <w:r w:rsidRPr="00AB3306">
              <w:lastRenderedPageBreak/>
              <w:br/>
            </w:r>
            <w:r w:rsidRPr="00AB3306">
              <w:br/>
            </w:r>
          </w:p>
          <w:p w:rsidR="00415AF1" w:rsidRPr="00AB3306" w:rsidRDefault="00415AF1" w:rsidP="00415AF1">
            <w:pPr>
              <w:tabs>
                <w:tab w:val="left" w:pos="612"/>
                <w:tab w:val="center" w:pos="4536"/>
                <w:tab w:val="right" w:pos="9072"/>
              </w:tabs>
              <w:rPr>
                <w:i/>
                <w:iCs/>
                <w:spacing w:val="-4"/>
              </w:rPr>
            </w:pPr>
          </w:p>
        </w:tc>
        <w:tc>
          <w:tcPr>
            <w:tcW w:w="7087" w:type="dxa"/>
          </w:tcPr>
          <w:p w:rsidR="00415AF1" w:rsidRPr="00AB3306" w:rsidRDefault="00415AF1" w:rsidP="00654D99">
            <w:pPr>
              <w:tabs>
                <w:tab w:val="left" w:pos="1770"/>
                <w:tab w:val="center" w:pos="2428"/>
                <w:tab w:val="center" w:pos="4536"/>
                <w:tab w:val="right" w:pos="9072"/>
              </w:tabs>
              <w:jc w:val="center"/>
              <w:rPr>
                <w:b/>
                <w:smallCaps/>
                <w:sz w:val="28"/>
                <w:szCs w:val="28"/>
              </w:rPr>
            </w:pPr>
            <w:r w:rsidRPr="00AB3306">
              <w:rPr>
                <w:b/>
                <w:smallCaps/>
                <w:sz w:val="28"/>
                <w:szCs w:val="28"/>
              </w:rPr>
              <w:t>Biztosítási Szerződéses feltételek</w:t>
            </w:r>
          </w:p>
          <w:p w:rsidR="00415AF1" w:rsidRPr="003C3BC0" w:rsidRDefault="00415AF1" w:rsidP="00654D99">
            <w:pPr>
              <w:tabs>
                <w:tab w:val="left" w:pos="1770"/>
                <w:tab w:val="center" w:pos="2428"/>
                <w:tab w:val="center" w:pos="4536"/>
                <w:tab w:val="right" w:pos="9072"/>
              </w:tabs>
              <w:jc w:val="center"/>
            </w:pPr>
            <w:r>
              <w:rPr>
                <w:b/>
              </w:rPr>
              <w:t xml:space="preserve">1.rész: </w:t>
            </w:r>
            <w:proofErr w:type="spellStart"/>
            <w:r w:rsidRPr="00672602">
              <w:rPr>
                <w:b/>
              </w:rPr>
              <w:t>All</w:t>
            </w:r>
            <w:proofErr w:type="spellEnd"/>
            <w:r w:rsidRPr="00672602">
              <w:rPr>
                <w:b/>
              </w:rPr>
              <w:t xml:space="preserve"> </w:t>
            </w:r>
            <w:proofErr w:type="spellStart"/>
            <w:r w:rsidRPr="00672602">
              <w:rPr>
                <w:b/>
              </w:rPr>
              <w:t>Risks</w:t>
            </w:r>
            <w:proofErr w:type="spellEnd"/>
            <w:r w:rsidRPr="00672602">
              <w:rPr>
                <w:b/>
              </w:rPr>
              <w:t xml:space="preserve"> vagyonbiztosítás és</w:t>
            </w:r>
            <w:r>
              <w:rPr>
                <w:b/>
              </w:rPr>
              <w:t xml:space="preserve"> kombinált felelősségbiztosítás</w:t>
            </w:r>
            <w:r w:rsidRPr="003C3BC0">
              <w:t xml:space="preserve"> </w:t>
            </w:r>
          </w:p>
        </w:tc>
        <w:tc>
          <w:tcPr>
            <w:tcW w:w="2268" w:type="dxa"/>
          </w:tcPr>
          <w:p w:rsidR="00415AF1" w:rsidRPr="00AB3306" w:rsidRDefault="00415AF1" w:rsidP="00654D99">
            <w:pPr>
              <w:tabs>
                <w:tab w:val="center" w:pos="4536"/>
                <w:tab w:val="right" w:pos="9072"/>
              </w:tabs>
              <w:jc w:val="right"/>
              <w:rPr>
                <w:i/>
                <w:iCs/>
              </w:rPr>
            </w:pPr>
          </w:p>
        </w:tc>
      </w:tr>
    </w:tbl>
    <w:p w:rsidR="00415AF1" w:rsidRPr="00AB3306" w:rsidRDefault="00415AF1" w:rsidP="00415AF1">
      <w:pPr>
        <w:spacing w:after="120"/>
        <w:jc w:val="both"/>
        <w:rPr>
          <w:b/>
          <w:i/>
          <w:iCs/>
          <w:u w:val="single"/>
        </w:rPr>
      </w:pPr>
      <w:r>
        <w:rPr>
          <w:b/>
          <w:i/>
          <w:u w:val="single"/>
        </w:rPr>
        <w:t>Szerződő/</w:t>
      </w:r>
      <w:r w:rsidRPr="00AB3306">
        <w:rPr>
          <w:b/>
          <w:i/>
          <w:u w:val="single"/>
        </w:rPr>
        <w:t>Biztosított</w:t>
      </w:r>
    </w:p>
    <w:p w:rsidR="00415AF1" w:rsidRPr="00AB3306" w:rsidRDefault="00415AF1" w:rsidP="00415AF1">
      <w:pPr>
        <w:rPr>
          <w:b/>
          <w:i/>
          <w:iCs/>
        </w:rPr>
      </w:pPr>
      <w:r w:rsidRPr="00AB3306">
        <w:rPr>
          <w:b/>
        </w:rPr>
        <w:t>Debreceni Sportcentrum Közhasznú Nonprofit Korlátolt Felelősségű Társaság</w:t>
      </w:r>
    </w:p>
    <w:p w:rsidR="00415AF1" w:rsidRPr="00AB3306" w:rsidRDefault="00415AF1" w:rsidP="00415AF1">
      <w:pPr>
        <w:jc w:val="both"/>
        <w:rPr>
          <w:bCs/>
          <w:i/>
          <w:iCs/>
        </w:rPr>
      </w:pPr>
      <w:r w:rsidRPr="00AB3306">
        <w:t>székhely: 4032 Debrecen, Oláh Gábor utca 5.</w:t>
      </w:r>
    </w:p>
    <w:p w:rsidR="00415AF1" w:rsidRPr="00AB3306" w:rsidRDefault="00415AF1" w:rsidP="00415AF1">
      <w:pPr>
        <w:jc w:val="both"/>
        <w:rPr>
          <w:i/>
          <w:iCs/>
        </w:rPr>
      </w:pPr>
      <w:r w:rsidRPr="00AB3306">
        <w:t>adószám: 20749941-2-09</w:t>
      </w:r>
    </w:p>
    <w:p w:rsidR="00415AF1" w:rsidRPr="00AB3306" w:rsidRDefault="00415AF1" w:rsidP="00415AF1">
      <w:pPr>
        <w:jc w:val="both"/>
        <w:rPr>
          <w:i/>
          <w:iCs/>
        </w:rPr>
      </w:pPr>
      <w:r w:rsidRPr="00AB3306">
        <w:t>cégjegyzékszám: 09-09-016786</w:t>
      </w:r>
    </w:p>
    <w:p w:rsidR="00415AF1" w:rsidRPr="00AB3306" w:rsidRDefault="00415AF1" w:rsidP="00415AF1">
      <w:pPr>
        <w:jc w:val="both"/>
        <w:rPr>
          <w:i/>
          <w:iCs/>
        </w:rPr>
      </w:pPr>
      <w:r w:rsidRPr="00AB3306">
        <w:t xml:space="preserve">bankszámlaszám: </w:t>
      </w:r>
      <w:r>
        <w:rPr>
          <w:bCs/>
        </w:rPr>
        <w:t>11738008-20242509-00000000</w:t>
      </w:r>
      <w:r w:rsidRPr="00AB3306">
        <w:t xml:space="preserve"> (</w:t>
      </w:r>
      <w:r>
        <w:t xml:space="preserve">OTP Bank </w:t>
      </w:r>
      <w:proofErr w:type="spellStart"/>
      <w:r>
        <w:t>Nyrt</w:t>
      </w:r>
      <w:proofErr w:type="spellEnd"/>
      <w:r w:rsidRPr="00AB3306">
        <w:t>.)</w:t>
      </w:r>
    </w:p>
    <w:p w:rsidR="00415AF1" w:rsidRPr="00AB3306" w:rsidRDefault="00415AF1" w:rsidP="00415AF1">
      <w:pPr>
        <w:jc w:val="both"/>
        <w:rPr>
          <w:bCs/>
          <w:i/>
          <w:iCs/>
        </w:rPr>
      </w:pPr>
      <w:r w:rsidRPr="00AB3306">
        <w:t>képviseli: Becsky András, ügyvezető</w:t>
      </w:r>
    </w:p>
    <w:p w:rsidR="00415AF1" w:rsidRPr="00AB3306" w:rsidRDefault="00415AF1" w:rsidP="00415AF1">
      <w:pPr>
        <w:jc w:val="both"/>
        <w:rPr>
          <w:i/>
          <w:iCs/>
        </w:rPr>
      </w:pPr>
    </w:p>
    <w:p w:rsidR="00415AF1" w:rsidRPr="00AB3306" w:rsidRDefault="00415AF1" w:rsidP="00415AF1">
      <w:pPr>
        <w:spacing w:after="120"/>
        <w:jc w:val="both"/>
        <w:rPr>
          <w:b/>
          <w:i/>
          <w:iCs/>
          <w:u w:val="single"/>
        </w:rPr>
      </w:pPr>
      <w:r w:rsidRPr="00AB3306">
        <w:rPr>
          <w:b/>
          <w:i/>
          <w:iCs/>
          <w:u w:val="single"/>
        </w:rPr>
        <w:t>Biztosító</w:t>
      </w:r>
    </w:p>
    <w:p w:rsidR="00415AF1" w:rsidRPr="00AB3306" w:rsidRDefault="00415AF1" w:rsidP="00415AF1">
      <w:pPr>
        <w:jc w:val="both"/>
        <w:rPr>
          <w:b/>
          <w:i/>
          <w:iCs/>
        </w:rPr>
      </w:pPr>
      <w:r w:rsidRPr="00AB3306">
        <w:rPr>
          <w:b/>
        </w:rPr>
        <w:t>………………………………………………</w:t>
      </w:r>
    </w:p>
    <w:p w:rsidR="00415AF1" w:rsidRPr="00AB3306" w:rsidRDefault="00415AF1" w:rsidP="00415AF1">
      <w:pPr>
        <w:jc w:val="both"/>
        <w:rPr>
          <w:i/>
          <w:iCs/>
        </w:rPr>
      </w:pPr>
      <w:r w:rsidRPr="00AB3306">
        <w:t>székhely: ……………………………</w:t>
      </w:r>
    </w:p>
    <w:p w:rsidR="00415AF1" w:rsidRPr="00AB3306" w:rsidRDefault="00415AF1" w:rsidP="00415AF1">
      <w:pPr>
        <w:jc w:val="both"/>
        <w:rPr>
          <w:i/>
          <w:iCs/>
        </w:rPr>
      </w:pPr>
      <w:r w:rsidRPr="00AB3306">
        <w:t>adószám: …………………..</w:t>
      </w:r>
    </w:p>
    <w:p w:rsidR="00415AF1" w:rsidRPr="00AB3306" w:rsidRDefault="00415AF1" w:rsidP="00415AF1">
      <w:pPr>
        <w:jc w:val="both"/>
        <w:rPr>
          <w:i/>
          <w:iCs/>
        </w:rPr>
      </w:pPr>
      <w:r w:rsidRPr="00AB3306">
        <w:t>cégjegyzékszám: ……………………………</w:t>
      </w:r>
    </w:p>
    <w:p w:rsidR="00415AF1" w:rsidRPr="00AB3306" w:rsidRDefault="00415AF1" w:rsidP="00415AF1">
      <w:pPr>
        <w:jc w:val="both"/>
        <w:rPr>
          <w:i/>
          <w:iCs/>
        </w:rPr>
      </w:pPr>
      <w:r w:rsidRPr="00AB3306">
        <w:t>bankszámlaszám: ……………………………. (………………………..)</w:t>
      </w:r>
    </w:p>
    <w:p w:rsidR="00415AF1" w:rsidRPr="00AB3306" w:rsidRDefault="00415AF1" w:rsidP="00415AF1">
      <w:pPr>
        <w:jc w:val="both"/>
        <w:rPr>
          <w:i/>
          <w:iCs/>
        </w:rPr>
      </w:pPr>
      <w:r w:rsidRPr="00AB3306">
        <w:t>képviseli: …………………</w:t>
      </w:r>
    </w:p>
    <w:p w:rsidR="00415AF1" w:rsidRDefault="00415AF1" w:rsidP="00415AF1">
      <w:pPr>
        <w:pStyle w:val="Cmsor4"/>
        <w:numPr>
          <w:ilvl w:val="3"/>
          <w:numId w:val="0"/>
        </w:numPr>
        <w:tabs>
          <w:tab w:val="num" w:pos="0"/>
        </w:tabs>
        <w:spacing w:line="100" w:lineRule="atLeast"/>
        <w:jc w:val="both"/>
        <w:rPr>
          <w:rFonts w:ascii="Times New Roman" w:hAnsi="Times New Roman"/>
          <w:b w:val="0"/>
          <w:bCs w:val="0"/>
          <w:i/>
          <w:iCs/>
          <w:sz w:val="24"/>
          <w:szCs w:val="24"/>
          <w:lang w:eastAsia="hu-HU"/>
        </w:rPr>
      </w:pPr>
    </w:p>
    <w:p w:rsidR="00415AF1" w:rsidRPr="00415AF1" w:rsidRDefault="00415AF1" w:rsidP="00415AF1"/>
    <w:p w:rsidR="00415AF1" w:rsidRPr="00672602" w:rsidRDefault="00415AF1" w:rsidP="00E75AF2">
      <w:pPr>
        <w:tabs>
          <w:tab w:val="left" w:pos="4111"/>
        </w:tabs>
        <w:ind w:left="4253" w:hanging="4253"/>
        <w:jc w:val="both"/>
      </w:pPr>
      <w:r>
        <w:rPr>
          <w:b/>
        </w:rPr>
        <w:t>Szerződés tárgya</w:t>
      </w:r>
      <w:r w:rsidRPr="00672602">
        <w:rPr>
          <w:b/>
        </w:rPr>
        <w:t>:</w:t>
      </w:r>
      <w:r w:rsidRPr="00672602">
        <w:rPr>
          <w:b/>
        </w:rPr>
        <w:tab/>
      </w:r>
      <w:r w:rsidR="00E75AF2">
        <w:rPr>
          <w:b/>
        </w:rPr>
        <w:tab/>
      </w:r>
      <w:proofErr w:type="spellStart"/>
      <w:r w:rsidR="00E75AF2" w:rsidRPr="00E75AF2">
        <w:t>All</w:t>
      </w:r>
      <w:proofErr w:type="spellEnd"/>
      <w:r w:rsidR="00E75AF2" w:rsidRPr="00E75AF2">
        <w:t xml:space="preserve"> </w:t>
      </w:r>
      <w:proofErr w:type="spellStart"/>
      <w:r w:rsidR="00E75AF2" w:rsidRPr="00E75AF2">
        <w:t>Risks</w:t>
      </w:r>
      <w:proofErr w:type="spellEnd"/>
      <w:r w:rsidR="00E75AF2" w:rsidRPr="00E75AF2">
        <w:t xml:space="preserve"> vagyonbiztosítás és kombinált felelősségbiztosítás a szerződés elválaszthatatlan részét képező műszaki leírás </w:t>
      </w:r>
      <w:r w:rsidR="002452C3">
        <w:t xml:space="preserve">és annak mellékletei </w:t>
      </w:r>
      <w:r w:rsidR="00E75AF2" w:rsidRPr="00E75AF2">
        <w:t>szerint.</w:t>
      </w:r>
    </w:p>
    <w:p w:rsidR="00415AF1" w:rsidRPr="00672602" w:rsidRDefault="00415AF1" w:rsidP="00415AF1">
      <w:pPr>
        <w:jc w:val="both"/>
      </w:pPr>
    </w:p>
    <w:p w:rsidR="00415AF1" w:rsidRPr="00672602" w:rsidRDefault="00415AF1" w:rsidP="00415AF1">
      <w:pPr>
        <w:spacing w:line="100" w:lineRule="atLeast"/>
        <w:rPr>
          <w:b/>
          <w:bCs/>
        </w:rPr>
      </w:pPr>
    </w:p>
    <w:p w:rsidR="00415AF1" w:rsidRPr="00672602" w:rsidRDefault="00415AF1" w:rsidP="00415AF1">
      <w:pPr>
        <w:spacing w:line="100" w:lineRule="atLeast"/>
      </w:pPr>
      <w:r w:rsidRPr="00672602">
        <w:rPr>
          <w:b/>
          <w:bCs/>
        </w:rPr>
        <w:t xml:space="preserve">Biztosítások tartama: </w:t>
      </w:r>
      <w:r w:rsidRPr="00672602">
        <w:rPr>
          <w:b/>
          <w:bCs/>
        </w:rPr>
        <w:tab/>
      </w:r>
      <w:r>
        <w:rPr>
          <w:b/>
          <w:bCs/>
        </w:rPr>
        <w:tab/>
      </w:r>
      <w:r>
        <w:rPr>
          <w:b/>
          <w:bCs/>
        </w:rPr>
        <w:tab/>
      </w:r>
      <w:r w:rsidRPr="00672602">
        <w:t>határozott</w:t>
      </w:r>
    </w:p>
    <w:p w:rsidR="00415AF1" w:rsidRPr="00672602" w:rsidRDefault="00415AF1" w:rsidP="00415AF1">
      <w:pPr>
        <w:spacing w:line="100" w:lineRule="atLeast"/>
        <w:rPr>
          <w:b/>
          <w:bCs/>
        </w:rPr>
      </w:pPr>
    </w:p>
    <w:p w:rsidR="00415AF1" w:rsidRPr="00672602" w:rsidRDefault="00415AF1" w:rsidP="00415AF1">
      <w:pPr>
        <w:spacing w:line="100" w:lineRule="atLeast"/>
        <w:ind w:left="4245" w:hanging="4245"/>
        <w:rPr>
          <w:bCs/>
        </w:rPr>
      </w:pPr>
      <w:r w:rsidRPr="00672602">
        <w:rPr>
          <w:b/>
          <w:bCs/>
        </w:rPr>
        <w:t xml:space="preserve">Kockázatviselés kezdete: </w:t>
      </w:r>
      <w:r w:rsidRPr="00672602">
        <w:rPr>
          <w:b/>
          <w:bCs/>
        </w:rPr>
        <w:tab/>
      </w:r>
      <w:r>
        <w:rPr>
          <w:b/>
          <w:bCs/>
        </w:rPr>
        <w:tab/>
      </w:r>
      <w:r w:rsidR="005D4941" w:rsidRPr="00B9334D">
        <w:rPr>
          <w:bCs/>
        </w:rPr>
        <w:t xml:space="preserve">2017. január 1. </w:t>
      </w:r>
      <w:r w:rsidRPr="00B9334D">
        <w:rPr>
          <w:bCs/>
        </w:rPr>
        <w:t xml:space="preserve"> 00:00 óra</w:t>
      </w:r>
      <w:r w:rsidR="00E75AF2">
        <w:rPr>
          <w:bCs/>
        </w:rPr>
        <w:t xml:space="preserve"> </w:t>
      </w:r>
    </w:p>
    <w:p w:rsidR="00415AF1" w:rsidRPr="00672602" w:rsidRDefault="00415AF1" w:rsidP="00415AF1">
      <w:pPr>
        <w:spacing w:line="100" w:lineRule="atLeast"/>
        <w:rPr>
          <w:b/>
          <w:bCs/>
        </w:rPr>
      </w:pPr>
    </w:p>
    <w:p w:rsidR="00415AF1" w:rsidRPr="00672602" w:rsidRDefault="00415AF1" w:rsidP="00415AF1">
      <w:pPr>
        <w:spacing w:line="100" w:lineRule="atLeast"/>
        <w:ind w:left="4245" w:hanging="4245"/>
        <w:rPr>
          <w:bCs/>
        </w:rPr>
      </w:pPr>
      <w:r w:rsidRPr="00672602">
        <w:rPr>
          <w:b/>
          <w:bCs/>
        </w:rPr>
        <w:t xml:space="preserve">Kockázatviselés lejárata: </w:t>
      </w:r>
      <w:r w:rsidRPr="00672602">
        <w:rPr>
          <w:b/>
          <w:bCs/>
        </w:rPr>
        <w:tab/>
      </w:r>
      <w:r>
        <w:rPr>
          <w:b/>
          <w:bCs/>
        </w:rPr>
        <w:tab/>
      </w:r>
      <w:r w:rsidRPr="00B9334D">
        <w:rPr>
          <w:bCs/>
        </w:rPr>
        <w:t xml:space="preserve">a kockázatviselés kezdetétől számított 12 hónap, vagyis </w:t>
      </w:r>
      <w:r w:rsidR="00E75AF2" w:rsidRPr="00B9334D">
        <w:rPr>
          <w:bCs/>
        </w:rPr>
        <w:t>2017. december 31. 24:00</w:t>
      </w:r>
      <w:r w:rsidRPr="00B9334D">
        <w:rPr>
          <w:bCs/>
        </w:rPr>
        <w:t xml:space="preserve"> óra</w:t>
      </w:r>
    </w:p>
    <w:p w:rsidR="00415AF1" w:rsidRPr="00672602" w:rsidRDefault="00415AF1" w:rsidP="00415AF1">
      <w:pPr>
        <w:spacing w:line="100" w:lineRule="atLeast"/>
        <w:rPr>
          <w:b/>
          <w:bCs/>
        </w:rPr>
      </w:pPr>
    </w:p>
    <w:p w:rsidR="00415AF1" w:rsidRPr="00672602" w:rsidRDefault="00415AF1" w:rsidP="00415AF1">
      <w:pPr>
        <w:spacing w:line="100" w:lineRule="atLeast"/>
      </w:pPr>
      <w:r w:rsidRPr="00672602">
        <w:rPr>
          <w:b/>
          <w:bCs/>
        </w:rPr>
        <w:t xml:space="preserve">Biztosítási időszak: </w:t>
      </w:r>
      <w:r w:rsidRPr="00672602">
        <w:rPr>
          <w:b/>
          <w:bCs/>
        </w:rPr>
        <w:tab/>
      </w:r>
      <w:r w:rsidRPr="00672602">
        <w:rPr>
          <w:b/>
          <w:bCs/>
        </w:rPr>
        <w:tab/>
      </w:r>
      <w:r>
        <w:rPr>
          <w:b/>
          <w:bCs/>
        </w:rPr>
        <w:tab/>
      </w:r>
      <w:r>
        <w:rPr>
          <w:b/>
          <w:bCs/>
        </w:rPr>
        <w:tab/>
      </w:r>
      <w:r>
        <w:t>12</w:t>
      </w:r>
      <w:r w:rsidRPr="00A60504">
        <w:t xml:space="preserve"> hónap</w:t>
      </w:r>
      <w:r>
        <w:t xml:space="preserve"> </w:t>
      </w:r>
    </w:p>
    <w:p w:rsidR="00415AF1" w:rsidRPr="00672602" w:rsidRDefault="00415AF1" w:rsidP="00415AF1">
      <w:pPr>
        <w:spacing w:line="100" w:lineRule="atLeast"/>
      </w:pPr>
    </w:p>
    <w:p w:rsidR="00415AF1" w:rsidRPr="00672602" w:rsidRDefault="00415AF1" w:rsidP="00415AF1">
      <w:pPr>
        <w:spacing w:line="100" w:lineRule="atLeast"/>
        <w:rPr>
          <w:bCs/>
        </w:rPr>
      </w:pPr>
      <w:r w:rsidRPr="00672602">
        <w:rPr>
          <w:b/>
          <w:bCs/>
        </w:rPr>
        <w:t xml:space="preserve">Díjfizetési ütem:                          </w:t>
      </w:r>
      <w:r>
        <w:rPr>
          <w:b/>
          <w:bCs/>
        </w:rPr>
        <w:tab/>
      </w:r>
      <w:r>
        <w:rPr>
          <w:b/>
          <w:bCs/>
        </w:rPr>
        <w:tab/>
      </w:r>
      <w:r w:rsidRPr="009A4889">
        <w:rPr>
          <w:b/>
          <w:bCs/>
        </w:rPr>
        <w:t>Éves</w:t>
      </w:r>
    </w:p>
    <w:p w:rsidR="00415AF1" w:rsidRPr="00672602" w:rsidRDefault="00415AF1" w:rsidP="00415AF1">
      <w:pPr>
        <w:spacing w:line="100" w:lineRule="atLeast"/>
        <w:rPr>
          <w:b/>
          <w:bCs/>
        </w:rPr>
      </w:pPr>
    </w:p>
    <w:p w:rsidR="00415AF1" w:rsidRPr="00AD6BB6" w:rsidRDefault="00415AF1" w:rsidP="00B9334D">
      <w:pPr>
        <w:spacing w:line="100" w:lineRule="atLeast"/>
        <w:ind w:left="4245" w:right="-142" w:hanging="4245"/>
        <w:jc w:val="both"/>
      </w:pPr>
      <w:r w:rsidRPr="00672602">
        <w:rPr>
          <w:b/>
        </w:rPr>
        <w:t>Díjfizetés módja:</w:t>
      </w:r>
      <w:r w:rsidR="00AD6BB6">
        <w:t xml:space="preserve">                  </w:t>
      </w:r>
      <w:r w:rsidR="00AD6BB6">
        <w:tab/>
      </w:r>
      <w:r w:rsidR="00AD6BB6" w:rsidRPr="00B97959">
        <w:rPr>
          <w:color w:val="FF0000"/>
        </w:rPr>
        <w:tab/>
      </w:r>
      <w:r w:rsidR="00B97959" w:rsidRPr="00B97959">
        <w:rPr>
          <w:bCs/>
          <w:color w:val="FF0000"/>
        </w:rPr>
        <w:t>Szerződő</w:t>
      </w:r>
      <w:r w:rsidR="00AD6BB6" w:rsidRPr="00AB3306">
        <w:rPr>
          <w:bCs/>
        </w:rPr>
        <w:t xml:space="preserve"> a Biztosító teljesítésigazolással ellátott</w:t>
      </w:r>
      <w:r w:rsidR="00AD6BB6">
        <w:rPr>
          <w:bCs/>
        </w:rPr>
        <w:t xml:space="preserve"> </w:t>
      </w:r>
      <w:r w:rsidR="00AD6BB6" w:rsidRPr="004408DD">
        <w:rPr>
          <w:bCs/>
        </w:rPr>
        <w:t>számlájának</w:t>
      </w:r>
      <w:r w:rsidR="00F02205" w:rsidRPr="004408DD">
        <w:rPr>
          <w:bCs/>
        </w:rPr>
        <w:t xml:space="preserve"> (díjbekérő)</w:t>
      </w:r>
      <w:r w:rsidR="00AD6BB6">
        <w:rPr>
          <w:bCs/>
        </w:rPr>
        <w:t xml:space="preserve"> ellenértékét a </w:t>
      </w:r>
      <w:r w:rsidR="00AD6BB6" w:rsidRPr="00B857B9">
        <w:rPr>
          <w:bCs/>
        </w:rPr>
        <w:t xml:space="preserve">számla </w:t>
      </w:r>
      <w:r w:rsidR="00B97959" w:rsidRPr="00B97959">
        <w:rPr>
          <w:bCs/>
          <w:color w:val="FF0000"/>
        </w:rPr>
        <w:t>Szerződő</w:t>
      </w:r>
      <w:r w:rsidR="00AD6BB6" w:rsidRPr="00B857B9">
        <w:rPr>
          <w:bCs/>
        </w:rPr>
        <w:t xml:space="preserve"> általi kézhezvételét követő 30 napon belül átutalással </w:t>
      </w:r>
      <w:r w:rsidR="00AD6BB6">
        <w:rPr>
          <w:bCs/>
        </w:rPr>
        <w:t>egyenlíti ki</w:t>
      </w:r>
      <w:r w:rsidR="00AD6BB6" w:rsidRPr="00B857B9">
        <w:rPr>
          <w:bCs/>
        </w:rPr>
        <w:t xml:space="preserve"> a Polgári Törvénykönyvről szóló 2013. évi V. törvényben (a továbbiakban: Ptk.) 6:130. § (1)</w:t>
      </w:r>
      <w:r w:rsidR="00AD6BB6">
        <w:rPr>
          <w:bCs/>
        </w:rPr>
        <w:t>-(2)</w:t>
      </w:r>
      <w:r w:rsidR="00AD6BB6" w:rsidRPr="00B857B9">
        <w:rPr>
          <w:bCs/>
        </w:rPr>
        <w:t xml:space="preserve"> bekezdésében fogla</w:t>
      </w:r>
      <w:r w:rsidR="00AD6BB6">
        <w:rPr>
          <w:bCs/>
        </w:rPr>
        <w:t xml:space="preserve">ltak figyelembe vétele mellett. </w:t>
      </w:r>
    </w:p>
    <w:p w:rsidR="00AD6BB6" w:rsidRDefault="00AD6BB6" w:rsidP="00415AF1">
      <w:pPr>
        <w:spacing w:line="100" w:lineRule="atLeast"/>
        <w:rPr>
          <w:b/>
          <w:bCs/>
        </w:rPr>
      </w:pPr>
    </w:p>
    <w:p w:rsidR="00AD6BB6" w:rsidRPr="00672602" w:rsidRDefault="00AD6BB6" w:rsidP="00415AF1">
      <w:pPr>
        <w:spacing w:line="100" w:lineRule="atLeast"/>
        <w:rPr>
          <w:b/>
          <w:bCs/>
        </w:rPr>
      </w:pPr>
    </w:p>
    <w:p w:rsidR="00415AF1" w:rsidRPr="00672602" w:rsidRDefault="00415AF1" w:rsidP="00415AF1">
      <w:pPr>
        <w:spacing w:line="100" w:lineRule="atLeast"/>
        <w:rPr>
          <w:b/>
          <w:bCs/>
        </w:rPr>
      </w:pPr>
      <w:r w:rsidRPr="00672602">
        <w:rPr>
          <w:b/>
          <w:bCs/>
        </w:rPr>
        <w:t>Kockázatviselési helyek:</w:t>
      </w:r>
      <w:r w:rsidRPr="00672602">
        <w:rPr>
          <w:b/>
        </w:rPr>
        <w:t xml:space="preserve"> </w:t>
      </w:r>
      <w:r w:rsidR="006D414F">
        <w:rPr>
          <w:b/>
        </w:rPr>
        <w:tab/>
      </w:r>
      <w:r w:rsidR="006D414F">
        <w:rPr>
          <w:b/>
        </w:rPr>
        <w:tab/>
      </w:r>
      <w:r w:rsidR="006D414F">
        <w:rPr>
          <w:b/>
        </w:rPr>
        <w:tab/>
      </w:r>
      <w:r w:rsidRPr="006D414F">
        <w:t>1.</w:t>
      </w:r>
      <w:r w:rsidR="006D414F" w:rsidRPr="006D414F">
        <w:t xml:space="preserve"> </w:t>
      </w:r>
      <w:r w:rsidRPr="006D414F">
        <w:t xml:space="preserve">számú </w:t>
      </w:r>
      <w:r w:rsidR="006D414F" w:rsidRPr="006D414F">
        <w:t xml:space="preserve">mellékletben </w:t>
      </w:r>
      <w:r w:rsidRPr="006D414F">
        <w:t>részletezve</w:t>
      </w:r>
    </w:p>
    <w:p w:rsidR="00B9334D" w:rsidRPr="00AD6BB6" w:rsidRDefault="00B9334D" w:rsidP="00415AF1">
      <w:pPr>
        <w:spacing w:line="100" w:lineRule="atLeast"/>
        <w:rPr>
          <w:b/>
          <w:bCs/>
          <w:color w:val="000000"/>
        </w:rPr>
      </w:pPr>
    </w:p>
    <w:p w:rsidR="00415AF1" w:rsidRPr="005905E8" w:rsidRDefault="005905E8" w:rsidP="0007530E">
      <w:pPr>
        <w:pStyle w:val="Listaszerbekezds"/>
        <w:numPr>
          <w:ilvl w:val="0"/>
          <w:numId w:val="21"/>
        </w:numPr>
        <w:ind w:left="284" w:hanging="284"/>
        <w:rPr>
          <w:b/>
        </w:rPr>
      </w:pPr>
      <w:r w:rsidRPr="005905E8">
        <w:rPr>
          <w:b/>
        </w:rPr>
        <w:lastRenderedPageBreak/>
        <w:t>Biztosítási díj</w:t>
      </w:r>
      <w:r>
        <w:rPr>
          <w:b/>
        </w:rPr>
        <w:t>:</w:t>
      </w:r>
    </w:p>
    <w:p w:rsidR="00415AF1" w:rsidRDefault="00415AF1" w:rsidP="00415AF1">
      <w:pPr>
        <w:pStyle w:val="Standarduser"/>
        <w:autoSpaceDN w:val="0"/>
        <w:jc w:val="both"/>
        <w:rPr>
          <w:rFonts w:cs="Times New Roman"/>
          <w:color w:val="000000"/>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8"/>
        <w:gridCol w:w="2126"/>
      </w:tblGrid>
      <w:tr w:rsidR="009A4889" w:rsidRPr="002E55ED" w:rsidTr="00B9334D">
        <w:trPr>
          <w:trHeight w:val="381"/>
        </w:trPr>
        <w:tc>
          <w:tcPr>
            <w:tcW w:w="7088" w:type="dxa"/>
            <w:vAlign w:val="center"/>
          </w:tcPr>
          <w:p w:rsidR="009A4889" w:rsidRPr="002E55ED" w:rsidRDefault="009A4889" w:rsidP="00654D99">
            <w:pPr>
              <w:tabs>
                <w:tab w:val="num" w:pos="-790"/>
                <w:tab w:val="left" w:pos="-250"/>
                <w:tab w:val="left" w:pos="4820"/>
                <w:tab w:val="center" w:pos="8931"/>
              </w:tabs>
              <w:jc w:val="both"/>
              <w:rPr>
                <w:b/>
              </w:rPr>
            </w:pPr>
            <w:r>
              <w:t xml:space="preserve">1. </w:t>
            </w:r>
            <w:r w:rsidRPr="00E17CD8">
              <w:rPr>
                <w:b/>
              </w:rPr>
              <w:t>Ajánlati ár</w:t>
            </w:r>
            <w:r w:rsidRPr="00E17CD8">
              <w:t xml:space="preserve"> - </w:t>
            </w:r>
            <w:r w:rsidRPr="00E17CD8">
              <w:rPr>
                <w:b/>
              </w:rPr>
              <w:t>Ajánlatkérő által fizetendő biztosítási díj összege a teljes biztosítási időtartamra vetítve</w:t>
            </w:r>
            <w:r w:rsidRPr="00E17CD8">
              <w:t xml:space="preserve"> (valamennyi biztosítási kategória vonatkozásában összevontan HUF-ban megadva)</w:t>
            </w:r>
          </w:p>
        </w:tc>
        <w:tc>
          <w:tcPr>
            <w:tcW w:w="2126" w:type="dxa"/>
            <w:vAlign w:val="center"/>
          </w:tcPr>
          <w:p w:rsidR="009A4889" w:rsidRPr="002E55ED" w:rsidRDefault="009A4889" w:rsidP="00654D99">
            <w:pPr>
              <w:numPr>
                <w:ilvl w:val="12"/>
                <w:numId w:val="0"/>
              </w:numPr>
              <w:tabs>
                <w:tab w:val="center" w:pos="6804"/>
              </w:tabs>
              <w:ind w:right="-2"/>
              <w:jc w:val="center"/>
            </w:pPr>
            <w:r>
              <w:t>……….. Ft</w:t>
            </w:r>
          </w:p>
        </w:tc>
      </w:tr>
      <w:tr w:rsidR="009A4889" w:rsidRPr="00F50E7D" w:rsidTr="00B9334D">
        <w:trPr>
          <w:trHeight w:val="381"/>
        </w:trPr>
        <w:tc>
          <w:tcPr>
            <w:tcW w:w="7088" w:type="dxa"/>
            <w:vAlign w:val="center"/>
          </w:tcPr>
          <w:p w:rsidR="009A4889" w:rsidRPr="00E17CD8" w:rsidRDefault="009A4889" w:rsidP="00654D99">
            <w:pPr>
              <w:autoSpaceDE w:val="0"/>
              <w:autoSpaceDN w:val="0"/>
              <w:adjustRightInd w:val="0"/>
              <w:rPr>
                <w:b/>
              </w:rPr>
            </w:pPr>
            <w:r>
              <w:t>2</w:t>
            </w:r>
            <w:r w:rsidRPr="005437EC">
              <w:t xml:space="preserve">. </w:t>
            </w:r>
            <w:r w:rsidRPr="006D3703">
              <w:rPr>
                <w:b/>
              </w:rPr>
              <w:t>Kártérítés esetén a biztosító által meghatározott aránylagos</w:t>
            </w:r>
            <w:r>
              <w:rPr>
                <w:b/>
              </w:rPr>
              <w:t xml:space="preserve"> </w:t>
            </w:r>
            <w:r w:rsidRPr="006D3703">
              <w:rPr>
                <w:b/>
              </w:rPr>
              <w:t>kártérítésre vonatkozó kártérítési limit, ameddig a biztosító eltekint a biztosítottság arányának vizsgálatától</w:t>
            </w:r>
            <w:r w:rsidRPr="006D3703">
              <w:t xml:space="preserve"> (vagyonbiztosítás)</w:t>
            </w:r>
          </w:p>
          <w:p w:rsidR="009A4889" w:rsidRPr="008909CF" w:rsidRDefault="009A4889" w:rsidP="00654D99">
            <w:pPr>
              <w:autoSpaceDE w:val="0"/>
              <w:autoSpaceDN w:val="0"/>
              <w:adjustRightInd w:val="0"/>
            </w:pPr>
            <w:r>
              <w:t xml:space="preserve">(min. 20 millió Ft, </w:t>
            </w:r>
            <w:proofErr w:type="spellStart"/>
            <w:r>
              <w:t>max</w:t>
            </w:r>
            <w:proofErr w:type="spellEnd"/>
            <w:r>
              <w:t>. 50</w:t>
            </w:r>
            <w:r w:rsidRPr="006D3703">
              <w:t xml:space="preserve"> millió Ft)</w:t>
            </w:r>
          </w:p>
        </w:tc>
        <w:tc>
          <w:tcPr>
            <w:tcW w:w="2126" w:type="dxa"/>
            <w:vAlign w:val="center"/>
          </w:tcPr>
          <w:p w:rsidR="009A4889" w:rsidRPr="00F50E7D" w:rsidRDefault="009A4889" w:rsidP="00654D99">
            <w:pPr>
              <w:numPr>
                <w:ilvl w:val="12"/>
                <w:numId w:val="0"/>
              </w:numPr>
              <w:tabs>
                <w:tab w:val="center" w:pos="6804"/>
              </w:tabs>
              <w:ind w:right="-2"/>
              <w:jc w:val="center"/>
            </w:pPr>
            <w:r>
              <w:t>……….. Ft</w:t>
            </w:r>
          </w:p>
        </w:tc>
      </w:tr>
      <w:tr w:rsidR="009A4889" w:rsidRPr="00F50E7D" w:rsidTr="00B9334D">
        <w:trPr>
          <w:trHeight w:val="381"/>
        </w:trPr>
        <w:tc>
          <w:tcPr>
            <w:tcW w:w="7088" w:type="dxa"/>
            <w:vAlign w:val="center"/>
          </w:tcPr>
          <w:p w:rsidR="009A4889" w:rsidRDefault="009A4889" w:rsidP="00654D99">
            <w:pPr>
              <w:autoSpaceDE w:val="0"/>
              <w:autoSpaceDN w:val="0"/>
              <w:adjustRightInd w:val="0"/>
              <w:rPr>
                <w:b/>
              </w:rPr>
            </w:pPr>
            <w:r>
              <w:t>3</w:t>
            </w:r>
            <w:r w:rsidRPr="005437EC">
              <w:t xml:space="preserve">. </w:t>
            </w:r>
            <w:r w:rsidRPr="006D3703">
              <w:rPr>
                <w:b/>
              </w:rPr>
              <w:t>Kártérítés esetén a biztosító által meghatározott a károsodott vagyontárgyak műszaki avultságának a figyelembe vételének eltekintésétől való mértéke</w:t>
            </w:r>
            <w:r>
              <w:rPr>
                <w:b/>
              </w:rPr>
              <w:t xml:space="preserve"> </w:t>
            </w:r>
            <w:r w:rsidRPr="006D3703">
              <w:t>(vagyonbiztosítás)</w:t>
            </w:r>
          </w:p>
          <w:p w:rsidR="009A4889" w:rsidRPr="00E17CD8" w:rsidRDefault="009A4889" w:rsidP="00654D99">
            <w:pPr>
              <w:autoSpaceDE w:val="0"/>
              <w:autoSpaceDN w:val="0"/>
              <w:adjustRightInd w:val="0"/>
              <w:rPr>
                <w:b/>
              </w:rPr>
            </w:pPr>
            <w:r>
              <w:t xml:space="preserve">(min. 20 millió Ft, </w:t>
            </w:r>
            <w:proofErr w:type="spellStart"/>
            <w:r>
              <w:t>max</w:t>
            </w:r>
            <w:proofErr w:type="spellEnd"/>
            <w:r>
              <w:t>. 50</w:t>
            </w:r>
            <w:r w:rsidRPr="006D3703">
              <w:t xml:space="preserve"> millió Ft)</w:t>
            </w:r>
            <w:r>
              <w:tab/>
            </w:r>
            <w:r>
              <w:tab/>
            </w:r>
          </w:p>
        </w:tc>
        <w:tc>
          <w:tcPr>
            <w:tcW w:w="2126" w:type="dxa"/>
            <w:vAlign w:val="center"/>
          </w:tcPr>
          <w:p w:rsidR="009A4889" w:rsidRPr="00F50E7D" w:rsidRDefault="009A4889" w:rsidP="00654D99">
            <w:pPr>
              <w:numPr>
                <w:ilvl w:val="12"/>
                <w:numId w:val="0"/>
              </w:numPr>
              <w:tabs>
                <w:tab w:val="center" w:pos="6804"/>
              </w:tabs>
              <w:ind w:right="-2"/>
              <w:jc w:val="center"/>
            </w:pPr>
            <w:r>
              <w:t>……….. Ft</w:t>
            </w:r>
          </w:p>
        </w:tc>
      </w:tr>
    </w:tbl>
    <w:p w:rsidR="00415AF1" w:rsidRDefault="00415AF1" w:rsidP="00415AF1">
      <w:pPr>
        <w:rPr>
          <w:b/>
          <w:bCs/>
          <w:color w:val="000000"/>
        </w:rPr>
      </w:pPr>
    </w:p>
    <w:p w:rsidR="00FE564F" w:rsidRDefault="00FE564F" w:rsidP="00415AF1">
      <w:pPr>
        <w:rPr>
          <w:b/>
          <w:bCs/>
          <w:color w:val="000000"/>
        </w:rPr>
      </w:pPr>
      <w:r>
        <w:rPr>
          <w:b/>
          <w:bCs/>
          <w:color w:val="000000"/>
        </w:rPr>
        <w:t>A biztosítási díj részletezését a Biztosító ajánlata tartalmazza.</w:t>
      </w:r>
    </w:p>
    <w:p w:rsidR="00FE564F" w:rsidRDefault="00FE564F" w:rsidP="00415AF1">
      <w:pPr>
        <w:rPr>
          <w:b/>
          <w:bCs/>
          <w:color w:val="000000"/>
        </w:rPr>
      </w:pPr>
    </w:p>
    <w:p w:rsidR="009A4889" w:rsidRPr="00BF76B5" w:rsidRDefault="009A4889" w:rsidP="009A4889">
      <w:pPr>
        <w:autoSpaceDE w:val="0"/>
        <w:autoSpaceDN w:val="0"/>
        <w:adjustRightInd w:val="0"/>
        <w:jc w:val="both"/>
        <w:rPr>
          <w:bCs/>
          <w:color w:val="FF0000"/>
        </w:rPr>
      </w:pPr>
      <w:r>
        <w:rPr>
          <w:bCs/>
        </w:rPr>
        <w:t>2</w:t>
      </w:r>
      <w:r w:rsidRPr="00BF76B5">
        <w:rPr>
          <w:bCs/>
        </w:rPr>
        <w:t xml:space="preserve">. Biztosító </w:t>
      </w:r>
      <w:r w:rsidRPr="00BF76B5">
        <w:rPr>
          <w:bCs/>
          <w:iCs/>
          <w:lang w:eastAsia="en-US" w:bidi="en-US"/>
        </w:rPr>
        <w:t>a</w:t>
      </w:r>
      <w:r w:rsidRPr="00B47744">
        <w:rPr>
          <w:bCs/>
          <w:iCs/>
          <w:lang w:eastAsia="en-US" w:bidi="en-US"/>
        </w:rPr>
        <w:t xml:space="preserve"> Kbt. 136. § (1) bekezdése alapján kötelezettséget vállal arra, hogy: </w:t>
      </w:r>
    </w:p>
    <w:p w:rsidR="009A4889" w:rsidRPr="002E26D6" w:rsidRDefault="009A4889" w:rsidP="009A4889">
      <w:pPr>
        <w:widowControl w:val="0"/>
        <w:autoSpaceDE w:val="0"/>
        <w:jc w:val="both"/>
        <w:rPr>
          <w:bCs/>
          <w:iCs/>
          <w:lang w:eastAsia="en-US" w:bidi="en-US"/>
        </w:rPr>
      </w:pPr>
      <w:r w:rsidRPr="002E26D6">
        <w:rPr>
          <w:bCs/>
          <w:iCs/>
          <w:lang w:eastAsia="en-US" w:bidi="en-US"/>
        </w:rPr>
        <w:t xml:space="preserve">a) nem fizethet, illetve számolhat el a szerződés teljesítésével összefüggésben olyan költségeket, amelyek a </w:t>
      </w:r>
      <w:r>
        <w:rPr>
          <w:bCs/>
          <w:iCs/>
          <w:lang w:eastAsia="en-US" w:bidi="en-US"/>
        </w:rPr>
        <w:t xml:space="preserve">Kbt. </w:t>
      </w:r>
      <w:r w:rsidRPr="002E26D6">
        <w:rPr>
          <w:bCs/>
          <w:iCs/>
          <w:lang w:eastAsia="en-US" w:bidi="en-US"/>
        </w:rPr>
        <w:t xml:space="preserve">62. § (1) bekezdés k) pont </w:t>
      </w:r>
      <w:proofErr w:type="spellStart"/>
      <w:r w:rsidRPr="002E26D6">
        <w:rPr>
          <w:bCs/>
          <w:iCs/>
          <w:lang w:eastAsia="en-US" w:bidi="en-US"/>
        </w:rPr>
        <w:t>ka</w:t>
      </w:r>
      <w:proofErr w:type="spellEnd"/>
      <w:r w:rsidRPr="002E26D6">
        <w:rPr>
          <w:bCs/>
          <w:iCs/>
          <w:lang w:eastAsia="en-US" w:bidi="en-US"/>
        </w:rPr>
        <w:t>)</w:t>
      </w:r>
      <w:proofErr w:type="spellStart"/>
      <w:r w:rsidRPr="002E26D6">
        <w:rPr>
          <w:bCs/>
          <w:iCs/>
          <w:lang w:eastAsia="en-US" w:bidi="en-US"/>
        </w:rPr>
        <w:t>-kb</w:t>
      </w:r>
      <w:proofErr w:type="spellEnd"/>
      <w:r w:rsidRPr="002E26D6">
        <w:rPr>
          <w:bCs/>
          <w:iCs/>
          <w:lang w:eastAsia="en-US" w:bidi="en-US"/>
        </w:rPr>
        <w:t xml:space="preserve">) alpontja szerinti feltételeknek nem megfelelő társaság tekintetében merülnek fel, és amelyek a </w:t>
      </w:r>
      <w:r>
        <w:rPr>
          <w:bCs/>
          <w:iCs/>
          <w:lang w:eastAsia="en-US" w:bidi="en-US"/>
        </w:rPr>
        <w:t xml:space="preserve">Biztosító </w:t>
      </w:r>
      <w:r w:rsidRPr="002E26D6">
        <w:rPr>
          <w:bCs/>
          <w:iCs/>
          <w:lang w:eastAsia="en-US" w:bidi="en-US"/>
        </w:rPr>
        <w:t>adóköteles jövedelmének csökkentésére alkalmasak;</w:t>
      </w:r>
    </w:p>
    <w:p w:rsidR="009A4889" w:rsidRPr="002E26D6" w:rsidRDefault="009A4889" w:rsidP="009A4889">
      <w:pPr>
        <w:widowControl w:val="0"/>
        <w:autoSpaceDE w:val="0"/>
        <w:jc w:val="both"/>
        <w:rPr>
          <w:bCs/>
          <w:iCs/>
          <w:lang w:eastAsia="en-US" w:bidi="en-US"/>
        </w:rPr>
      </w:pPr>
      <w:r w:rsidRPr="002E26D6">
        <w:rPr>
          <w:bCs/>
          <w:iCs/>
          <w:lang w:eastAsia="en-US" w:bidi="en-US"/>
        </w:rPr>
        <w:t>b) a szerződés teljesítésének teljes időtartama a</w:t>
      </w:r>
      <w:r>
        <w:rPr>
          <w:bCs/>
          <w:iCs/>
          <w:lang w:eastAsia="en-US" w:bidi="en-US"/>
        </w:rPr>
        <w:t xml:space="preserve">latt tulajdonosi szerkezetét a </w:t>
      </w:r>
      <w:r w:rsidR="00B97959" w:rsidRPr="00B97959">
        <w:rPr>
          <w:bCs/>
          <w:color w:val="FF0000"/>
        </w:rPr>
        <w:t>Szerződő</w:t>
      </w:r>
      <w:r>
        <w:rPr>
          <w:bCs/>
          <w:iCs/>
          <w:lang w:eastAsia="en-US" w:bidi="en-US"/>
        </w:rPr>
        <w:t xml:space="preserve"> </w:t>
      </w:r>
      <w:r w:rsidRPr="002E26D6">
        <w:rPr>
          <w:bCs/>
          <w:iCs/>
          <w:lang w:eastAsia="en-US" w:bidi="en-US"/>
        </w:rPr>
        <w:t xml:space="preserve">számára megismerhetővé teszi és a </w:t>
      </w:r>
      <w:r>
        <w:rPr>
          <w:bCs/>
          <w:iCs/>
          <w:lang w:eastAsia="en-US" w:bidi="en-US"/>
        </w:rPr>
        <w:t xml:space="preserve">Kbt. </w:t>
      </w:r>
      <w:r w:rsidRPr="002E26D6">
        <w:rPr>
          <w:bCs/>
          <w:iCs/>
          <w:lang w:eastAsia="en-US" w:bidi="en-US"/>
        </w:rPr>
        <w:t>143. § (3) be</w:t>
      </w:r>
      <w:r>
        <w:rPr>
          <w:bCs/>
          <w:iCs/>
          <w:lang w:eastAsia="en-US" w:bidi="en-US"/>
        </w:rPr>
        <w:t xml:space="preserve">kezdése szerinti ügyletekről a </w:t>
      </w:r>
      <w:r w:rsidR="00B97959" w:rsidRPr="00B97959">
        <w:rPr>
          <w:bCs/>
          <w:color w:val="FF0000"/>
        </w:rPr>
        <w:t>Szerződő</w:t>
      </w:r>
      <w:r w:rsidR="00B97959">
        <w:rPr>
          <w:bCs/>
          <w:color w:val="FF0000"/>
        </w:rPr>
        <w:t>t</w:t>
      </w:r>
      <w:r>
        <w:rPr>
          <w:bCs/>
          <w:iCs/>
          <w:lang w:eastAsia="en-US" w:bidi="en-US"/>
        </w:rPr>
        <w:t xml:space="preserve"> </w:t>
      </w:r>
      <w:r w:rsidRPr="002E26D6">
        <w:rPr>
          <w:bCs/>
          <w:iCs/>
          <w:lang w:eastAsia="en-US" w:bidi="en-US"/>
        </w:rPr>
        <w:t>haladéktalanul értesíti.</w:t>
      </w:r>
    </w:p>
    <w:p w:rsidR="009A4889" w:rsidRDefault="009A4889" w:rsidP="009A4889">
      <w:pPr>
        <w:widowControl w:val="0"/>
        <w:autoSpaceDE w:val="0"/>
        <w:spacing w:before="120"/>
        <w:jc w:val="both"/>
        <w:rPr>
          <w:bCs/>
          <w:iCs/>
          <w:lang w:eastAsia="en-US" w:bidi="en-US"/>
        </w:rPr>
      </w:pPr>
      <w:r w:rsidRPr="002E26D6">
        <w:rPr>
          <w:bCs/>
          <w:iCs/>
          <w:lang w:eastAsia="en-US" w:bidi="en-US"/>
        </w:rPr>
        <w:t xml:space="preserve">A külföldi adóilletőségű </w:t>
      </w:r>
      <w:r>
        <w:rPr>
          <w:bCs/>
          <w:iCs/>
          <w:lang w:eastAsia="en-US" w:bidi="en-US"/>
        </w:rPr>
        <w:t xml:space="preserve">Biztosító </w:t>
      </w:r>
      <w:r w:rsidRPr="002E26D6">
        <w:rPr>
          <w:bCs/>
          <w:iCs/>
          <w:lang w:eastAsia="en-US" w:bidi="en-US"/>
        </w:rPr>
        <w:t>köteles a szerződéshez arra vonatkozó meghatalmazást csatolni, hogy az illetősége szerinti adóhatóságtól a magyar adóha</w:t>
      </w:r>
      <w:r>
        <w:rPr>
          <w:bCs/>
          <w:iCs/>
          <w:lang w:eastAsia="en-US" w:bidi="en-US"/>
        </w:rPr>
        <w:t xml:space="preserve">tóság közvetlenül beszerezhet a Biztosítóra </w:t>
      </w:r>
      <w:r w:rsidRPr="002E26D6">
        <w:rPr>
          <w:bCs/>
          <w:iCs/>
          <w:lang w:eastAsia="en-US" w:bidi="en-US"/>
        </w:rPr>
        <w:t>vonatkozó adatokat az országok közötti jogsegély igénybevétele nélkül.</w:t>
      </w:r>
    </w:p>
    <w:p w:rsidR="009A4889" w:rsidRDefault="009A4889" w:rsidP="00415AF1">
      <w:pPr>
        <w:rPr>
          <w:b/>
          <w:bCs/>
          <w:color w:val="000000"/>
        </w:rPr>
      </w:pPr>
    </w:p>
    <w:p w:rsidR="009A4889" w:rsidRPr="00AB3306" w:rsidRDefault="009A4889" w:rsidP="009A4889">
      <w:pPr>
        <w:autoSpaceDE w:val="0"/>
        <w:autoSpaceDN w:val="0"/>
        <w:adjustRightInd w:val="0"/>
        <w:rPr>
          <w:b/>
        </w:rPr>
      </w:pPr>
      <w:r>
        <w:rPr>
          <w:b/>
        </w:rPr>
        <w:t>3</w:t>
      </w:r>
      <w:r w:rsidRPr="00AB3306">
        <w:rPr>
          <w:b/>
        </w:rPr>
        <w:t>. A Szerződés módosítása és megszűnése</w:t>
      </w:r>
    </w:p>
    <w:p w:rsidR="009A4889" w:rsidRPr="001F6747" w:rsidRDefault="009A4889" w:rsidP="009A4889">
      <w:pPr>
        <w:autoSpaceDE w:val="0"/>
        <w:autoSpaceDN w:val="0"/>
        <w:adjustRightInd w:val="0"/>
        <w:jc w:val="both"/>
      </w:pPr>
      <w:r>
        <w:rPr>
          <w:bCs/>
        </w:rPr>
        <w:t>3</w:t>
      </w:r>
      <w:r w:rsidRPr="00AB3306">
        <w:rPr>
          <w:bCs/>
        </w:rPr>
        <w:t xml:space="preserve">.1. </w:t>
      </w:r>
      <w:r w:rsidRPr="001C264E">
        <w:rPr>
          <w:color w:val="000000"/>
        </w:rPr>
        <w:t>A szerződést mindkét Fél belegyezésével kizárólag a Kbt. 141. §</w:t>
      </w:r>
      <w:proofErr w:type="spellStart"/>
      <w:r w:rsidRPr="001C264E">
        <w:rPr>
          <w:color w:val="000000"/>
        </w:rPr>
        <w:t>-ában</w:t>
      </w:r>
      <w:proofErr w:type="spellEnd"/>
      <w:r w:rsidRPr="001C264E">
        <w:rPr>
          <w:color w:val="000000"/>
        </w:rPr>
        <w:t xml:space="preserve"> foglaltak alapján írásban lehet módosítani. 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 Az említett változásokról az érintett Fél a másik Felet – az eset körülményeitől függően – vagy előzetesen írásban 10 napos határidővel vagy a változás bekövetkezését (bejegyzését) </w:t>
      </w:r>
      <w:r w:rsidRPr="001F6747">
        <w:t>követő 10 napon belül köteles értesíteni.</w:t>
      </w:r>
    </w:p>
    <w:p w:rsidR="002452C3" w:rsidRPr="001F6747" w:rsidRDefault="002452C3" w:rsidP="009A4889">
      <w:pPr>
        <w:autoSpaceDE w:val="0"/>
        <w:autoSpaceDN w:val="0"/>
        <w:adjustRightInd w:val="0"/>
        <w:jc w:val="both"/>
      </w:pPr>
      <w:r w:rsidRPr="001F6747">
        <w:t xml:space="preserve">3.2. </w:t>
      </w:r>
      <w:r w:rsidR="00B97959" w:rsidRPr="00B97959">
        <w:rPr>
          <w:bCs/>
          <w:color w:val="FF0000"/>
        </w:rPr>
        <w:t>Szerződő</w:t>
      </w:r>
      <w:r w:rsidRPr="001F6747">
        <w:t xml:space="preserve"> a rendezvényszervezői felelősségbiztosítás tekintetében </w:t>
      </w:r>
      <w:r w:rsidR="00042E0E" w:rsidRPr="001F6747">
        <w:t xml:space="preserve">megadott </w:t>
      </w:r>
      <w:r w:rsidRPr="001F6747">
        <w:t>rendezvények mennyiségi adatai vonatkozásában a Kbt. 58. § (1) bekezdés alapján +25 %-ban kiköti a megadott adatoktól való eltérés lehetőségét (opcionális mennyiség).</w:t>
      </w:r>
      <w:r w:rsidR="00042E0E" w:rsidRPr="001F6747">
        <w:t xml:space="preserve"> </w:t>
      </w:r>
    </w:p>
    <w:p w:rsidR="00182699" w:rsidRPr="001F6747" w:rsidRDefault="00182699" w:rsidP="009A4889">
      <w:pPr>
        <w:autoSpaceDE w:val="0"/>
        <w:autoSpaceDN w:val="0"/>
        <w:adjustRightInd w:val="0"/>
        <w:jc w:val="both"/>
        <w:rPr>
          <w:bCs/>
        </w:rPr>
      </w:pPr>
      <w:r w:rsidRPr="001F6747">
        <w:rPr>
          <w:bCs/>
        </w:rPr>
        <w:t xml:space="preserve">A teljes mennyiség </w:t>
      </w:r>
      <w:proofErr w:type="spellStart"/>
      <w:r w:rsidRPr="001F6747">
        <w:rPr>
          <w:bCs/>
        </w:rPr>
        <w:t>ekkénti</w:t>
      </w:r>
      <w:proofErr w:type="spellEnd"/>
      <w:r w:rsidRPr="001F6747">
        <w:rPr>
          <w:bCs/>
        </w:rPr>
        <w:t xml:space="preserve"> emelése nem minősül a Szerződés módosításának,</w:t>
      </w:r>
      <w:r w:rsidRPr="001F6747">
        <w:t xml:space="preserve"> </w:t>
      </w:r>
      <w:r w:rsidRPr="001F6747">
        <w:rPr>
          <w:bCs/>
        </w:rPr>
        <w:t>a Felek külön jegyzőkönyvben rögzítik a teljes mennyiség emelésének tényét. Az újonnan fedezetbe vont rendezvények díjszabása tekintetében Felek egyedileg állapodnak meg azzal, hogy a biztosítási díj meghatározása a Biztosító hatályos Biztosítási Szabályzata(i)/Általános Szerződéses Feltételei (ÁSZF) rendelkezései</w:t>
      </w:r>
      <w:r w:rsidR="00A8670E" w:rsidRPr="001F6747">
        <w:rPr>
          <w:bCs/>
        </w:rPr>
        <w:t>nek alapulvételével</w:t>
      </w:r>
      <w:r w:rsidRPr="001F6747">
        <w:rPr>
          <w:bCs/>
        </w:rPr>
        <w:t xml:space="preserve"> történik.</w:t>
      </w:r>
    </w:p>
    <w:p w:rsidR="009A4889" w:rsidRPr="00AB3306" w:rsidRDefault="009A4889" w:rsidP="009A4889">
      <w:pPr>
        <w:autoSpaceDE w:val="0"/>
        <w:autoSpaceDN w:val="0"/>
        <w:adjustRightInd w:val="0"/>
        <w:jc w:val="both"/>
        <w:rPr>
          <w:bCs/>
        </w:rPr>
      </w:pPr>
      <w:r w:rsidRPr="001F6747">
        <w:rPr>
          <w:bCs/>
        </w:rPr>
        <w:t>3</w:t>
      </w:r>
      <w:r w:rsidR="00F71ACE" w:rsidRPr="001F6747">
        <w:rPr>
          <w:bCs/>
        </w:rPr>
        <w:t>.3</w:t>
      </w:r>
      <w:r w:rsidRPr="001F6747">
        <w:rPr>
          <w:bCs/>
        </w:rPr>
        <w:t>. A Szerződő felek megállapodnak abban, hogy a Szerződés rendes felmondására</w:t>
      </w:r>
      <w:r w:rsidRPr="00AB3306">
        <w:rPr>
          <w:bCs/>
        </w:rPr>
        <w:t xml:space="preserve"> sem a</w:t>
      </w:r>
      <w:r>
        <w:rPr>
          <w:bCs/>
        </w:rPr>
        <w:t xml:space="preserve"> </w:t>
      </w:r>
      <w:r w:rsidRPr="00AB3306">
        <w:rPr>
          <w:bCs/>
        </w:rPr>
        <w:t xml:space="preserve">Biztosító, sem a </w:t>
      </w:r>
      <w:r w:rsidR="00B97959" w:rsidRPr="00B97959">
        <w:rPr>
          <w:bCs/>
          <w:color w:val="FF0000"/>
        </w:rPr>
        <w:t>Szerződő</w:t>
      </w:r>
      <w:r w:rsidRPr="00AB3306">
        <w:rPr>
          <w:bCs/>
        </w:rPr>
        <w:t xml:space="preserve"> nem jogosult.</w:t>
      </w:r>
    </w:p>
    <w:p w:rsidR="009A4889" w:rsidRPr="00AB3306" w:rsidRDefault="009A4889" w:rsidP="009A4889">
      <w:pPr>
        <w:autoSpaceDE w:val="0"/>
        <w:autoSpaceDN w:val="0"/>
        <w:adjustRightInd w:val="0"/>
        <w:jc w:val="both"/>
        <w:rPr>
          <w:bCs/>
        </w:rPr>
      </w:pPr>
      <w:r>
        <w:rPr>
          <w:bCs/>
        </w:rPr>
        <w:t>3</w:t>
      </w:r>
      <w:r w:rsidR="00F71ACE">
        <w:rPr>
          <w:bCs/>
        </w:rPr>
        <w:t>.4</w:t>
      </w:r>
      <w:r w:rsidRPr="00AB3306">
        <w:rPr>
          <w:bCs/>
        </w:rPr>
        <w:t>. A Szerződő felek megállapodnak abban, hogy amennyiben valamely Fél a jelen</w:t>
      </w:r>
      <w:r>
        <w:rPr>
          <w:bCs/>
        </w:rPr>
        <w:t xml:space="preserve"> </w:t>
      </w:r>
      <w:r w:rsidRPr="00AB3306">
        <w:rPr>
          <w:bCs/>
        </w:rPr>
        <w:t>Szerződésben foglalt és a hatályos jogszabályokban előírt feltételeket súlyosan</w:t>
      </w:r>
      <w:r>
        <w:rPr>
          <w:bCs/>
        </w:rPr>
        <w:t xml:space="preserve"> </w:t>
      </w:r>
      <w:r w:rsidRPr="00AB3306">
        <w:rPr>
          <w:bCs/>
        </w:rPr>
        <w:t>megszegi, a másik Fél jogosult a Szerződést azonnali hatállyal felmondani. Lényeges</w:t>
      </w:r>
      <w:r>
        <w:rPr>
          <w:bCs/>
        </w:rPr>
        <w:t xml:space="preserve"> </w:t>
      </w:r>
      <w:r w:rsidRPr="00AB3306">
        <w:rPr>
          <w:bCs/>
        </w:rPr>
        <w:t xml:space="preserve">kötelezettségszegés </w:t>
      </w:r>
      <w:r w:rsidRPr="00AB3306">
        <w:rPr>
          <w:bCs/>
        </w:rPr>
        <w:lastRenderedPageBreak/>
        <w:t>minden olyan tevékenység vagy mulasztás, amely a jelen</w:t>
      </w:r>
      <w:r>
        <w:rPr>
          <w:bCs/>
        </w:rPr>
        <w:t xml:space="preserve"> </w:t>
      </w:r>
      <w:r w:rsidRPr="00AB3306">
        <w:rPr>
          <w:bCs/>
        </w:rPr>
        <w:t>Szerződés céljának elérését meghiúsítja, meghiúsíthatja, jelentős mértékben</w:t>
      </w:r>
      <w:r>
        <w:rPr>
          <w:bCs/>
        </w:rPr>
        <w:t xml:space="preserve"> </w:t>
      </w:r>
      <w:r w:rsidRPr="00AB3306">
        <w:rPr>
          <w:bCs/>
        </w:rPr>
        <w:t>veszélyezteti, vagy veszélyeztetheti</w:t>
      </w:r>
      <w:r>
        <w:rPr>
          <w:bCs/>
        </w:rPr>
        <w:t>.</w:t>
      </w:r>
    </w:p>
    <w:p w:rsidR="009A4889" w:rsidRPr="00AB3306" w:rsidRDefault="009A4889" w:rsidP="009A4889">
      <w:pPr>
        <w:autoSpaceDE w:val="0"/>
        <w:autoSpaceDN w:val="0"/>
        <w:adjustRightInd w:val="0"/>
        <w:jc w:val="both"/>
        <w:rPr>
          <w:bCs/>
        </w:rPr>
      </w:pPr>
      <w:r>
        <w:rPr>
          <w:bCs/>
        </w:rPr>
        <w:t>3</w:t>
      </w:r>
      <w:r w:rsidR="00F71ACE">
        <w:rPr>
          <w:bCs/>
        </w:rPr>
        <w:t>.5</w:t>
      </w:r>
      <w:r w:rsidRPr="00AB3306">
        <w:rPr>
          <w:bCs/>
        </w:rPr>
        <w:t>. A Szerződő felek megállapodnak, hogy súlyos szerződésszegés esetén az arról való</w:t>
      </w:r>
      <w:r>
        <w:rPr>
          <w:bCs/>
        </w:rPr>
        <w:t xml:space="preserve"> </w:t>
      </w:r>
      <w:r w:rsidRPr="00AB3306">
        <w:rPr>
          <w:bCs/>
        </w:rPr>
        <w:t>tudomásszerzést követő 3 (három) munkanapon belül (jogvesztő határidő) ésszerű, de</w:t>
      </w:r>
      <w:r>
        <w:rPr>
          <w:bCs/>
        </w:rPr>
        <w:t xml:space="preserve"> </w:t>
      </w:r>
      <w:r w:rsidRPr="00AB3306">
        <w:rPr>
          <w:bCs/>
        </w:rPr>
        <w:t>legalább 5 (öt) munkanapos határidő tűzésével a szerződésszegő másik Felet írásban</w:t>
      </w:r>
      <w:r>
        <w:rPr>
          <w:bCs/>
        </w:rPr>
        <w:t xml:space="preserve"> </w:t>
      </w:r>
      <w:r w:rsidRPr="00AB3306">
        <w:rPr>
          <w:bCs/>
        </w:rPr>
        <w:t>felszólítják a szerződésszegés orvoslására és tájékoztatják az annak elmaradása esetén</w:t>
      </w:r>
      <w:r>
        <w:rPr>
          <w:bCs/>
        </w:rPr>
        <w:t xml:space="preserve"> </w:t>
      </w:r>
      <w:r w:rsidRPr="00AB3306">
        <w:rPr>
          <w:bCs/>
        </w:rPr>
        <w:t>alkalmazandó jogkövetkezményről (pl. rendkívüli felmondás).</w:t>
      </w:r>
    </w:p>
    <w:p w:rsidR="009A4889" w:rsidRPr="00AB3306" w:rsidRDefault="009A4889" w:rsidP="009A4889">
      <w:pPr>
        <w:autoSpaceDE w:val="0"/>
        <w:autoSpaceDN w:val="0"/>
        <w:adjustRightInd w:val="0"/>
        <w:jc w:val="both"/>
        <w:rPr>
          <w:bCs/>
        </w:rPr>
      </w:pPr>
      <w:r>
        <w:rPr>
          <w:bCs/>
        </w:rPr>
        <w:t>3</w:t>
      </w:r>
      <w:r w:rsidR="00F71ACE">
        <w:rPr>
          <w:bCs/>
        </w:rPr>
        <w:t>.6</w:t>
      </w:r>
      <w:r w:rsidRPr="00AB3306">
        <w:rPr>
          <w:bCs/>
        </w:rPr>
        <w:t>. A szerződésszegés orvoslására tett kísérlet eredménytelensége esetén jogosult a</w:t>
      </w:r>
      <w:r>
        <w:rPr>
          <w:bCs/>
        </w:rPr>
        <w:t xml:space="preserve"> </w:t>
      </w:r>
      <w:r w:rsidRPr="00AB3306">
        <w:rPr>
          <w:bCs/>
        </w:rPr>
        <w:t>sérelmet szenvedő Fél a rendkívüli felmondás jogával élni.</w:t>
      </w:r>
    </w:p>
    <w:p w:rsidR="009A4889" w:rsidRPr="00AB3306" w:rsidRDefault="009A4889" w:rsidP="009A4889">
      <w:pPr>
        <w:autoSpaceDE w:val="0"/>
        <w:autoSpaceDN w:val="0"/>
        <w:adjustRightInd w:val="0"/>
        <w:jc w:val="both"/>
        <w:rPr>
          <w:bCs/>
        </w:rPr>
      </w:pPr>
      <w:r>
        <w:rPr>
          <w:bCs/>
        </w:rPr>
        <w:t>3</w:t>
      </w:r>
      <w:r w:rsidR="00F71ACE">
        <w:rPr>
          <w:bCs/>
        </w:rPr>
        <w:t>.7</w:t>
      </w:r>
      <w:r w:rsidRPr="00AB3306">
        <w:rPr>
          <w:bCs/>
        </w:rPr>
        <w:t>. A Szerződő felek megállapodnak, hogy a rendkívüli felmondás tényét a másik Félhez</w:t>
      </w:r>
      <w:r w:rsidR="002452C3">
        <w:rPr>
          <w:bCs/>
        </w:rPr>
        <w:t xml:space="preserve"> </w:t>
      </w:r>
      <w:r w:rsidRPr="00AB3306">
        <w:rPr>
          <w:bCs/>
        </w:rPr>
        <w:t>intézett, cégszerű aláírással ellátott, egyoldalú, a felmondás okát világosan megjelölő,</w:t>
      </w:r>
      <w:r>
        <w:rPr>
          <w:bCs/>
        </w:rPr>
        <w:t xml:space="preserve"> </w:t>
      </w:r>
      <w:r w:rsidRPr="00AB3306">
        <w:rPr>
          <w:bCs/>
        </w:rPr>
        <w:t>írásbeli nyilatkozattal, tértivevényes ajánlott postai küldemény vagy átvételi</w:t>
      </w:r>
      <w:r>
        <w:rPr>
          <w:bCs/>
        </w:rPr>
        <w:t xml:space="preserve"> </w:t>
      </w:r>
      <w:r w:rsidRPr="00AB3306">
        <w:rPr>
          <w:bCs/>
        </w:rPr>
        <w:t>elismervénnyel igazolt közvetlen kézbesítés útján kell közölni. A rendkívüli</w:t>
      </w:r>
      <w:r>
        <w:rPr>
          <w:bCs/>
        </w:rPr>
        <w:t xml:space="preserve"> </w:t>
      </w:r>
      <w:r w:rsidRPr="00AB3306">
        <w:rPr>
          <w:bCs/>
        </w:rPr>
        <w:t>felmondás a másik Fél általi átvétel napján válik hatályossá.</w:t>
      </w:r>
    </w:p>
    <w:p w:rsidR="009A4889" w:rsidRPr="00BF76B5" w:rsidRDefault="009A4889" w:rsidP="009A4889">
      <w:pPr>
        <w:autoSpaceDE w:val="0"/>
        <w:autoSpaceDN w:val="0"/>
        <w:adjustRightInd w:val="0"/>
        <w:jc w:val="both"/>
        <w:rPr>
          <w:bCs/>
          <w:color w:val="000000"/>
        </w:rPr>
      </w:pPr>
      <w:r>
        <w:rPr>
          <w:bCs/>
        </w:rPr>
        <w:t>3</w:t>
      </w:r>
      <w:r w:rsidR="00F71ACE">
        <w:rPr>
          <w:bCs/>
        </w:rPr>
        <w:t>.8</w:t>
      </w:r>
      <w:r w:rsidRPr="001E569C">
        <w:rPr>
          <w:bCs/>
        </w:rPr>
        <w:t xml:space="preserve">. A fentiekben meghatározott eseteken felül </w:t>
      </w:r>
      <w:r w:rsidR="00B97959" w:rsidRPr="00B97959">
        <w:rPr>
          <w:bCs/>
          <w:color w:val="FF0000"/>
        </w:rPr>
        <w:t>Szerződő</w:t>
      </w:r>
      <w:r w:rsidRPr="001E569C">
        <w:rPr>
          <w:bCs/>
          <w:color w:val="000000"/>
        </w:rPr>
        <w:t xml:space="preserve"> a</w:t>
      </w:r>
      <w:r w:rsidRPr="001E569C">
        <w:rPr>
          <w:bCs/>
          <w:iCs/>
          <w:lang w:eastAsia="en-US" w:bidi="en-US"/>
        </w:rPr>
        <w:t xml:space="preserve"> Kbt. 143. § (1) bekezdése alapján a szerződést felmondhatja, vagy - a </w:t>
      </w:r>
      <w:proofErr w:type="spellStart"/>
      <w:r w:rsidRPr="001E569C">
        <w:rPr>
          <w:bCs/>
          <w:iCs/>
          <w:lang w:eastAsia="en-US" w:bidi="en-US"/>
        </w:rPr>
        <w:t>Ptk.-</w:t>
      </w:r>
      <w:r w:rsidRPr="00B47744">
        <w:rPr>
          <w:bCs/>
          <w:iCs/>
          <w:lang w:eastAsia="en-US" w:bidi="en-US"/>
        </w:rPr>
        <w:t>ban</w:t>
      </w:r>
      <w:proofErr w:type="spellEnd"/>
      <w:r w:rsidRPr="00B47744">
        <w:rPr>
          <w:bCs/>
          <w:iCs/>
          <w:lang w:eastAsia="en-US" w:bidi="en-US"/>
        </w:rPr>
        <w:t xml:space="preserve"> foglaltak szerint - a szerződéstől elállhat, ha:</w:t>
      </w:r>
    </w:p>
    <w:p w:rsidR="009A4889" w:rsidRPr="00264A70" w:rsidRDefault="009A4889" w:rsidP="009A4889">
      <w:pPr>
        <w:tabs>
          <w:tab w:val="left" w:pos="720"/>
        </w:tabs>
        <w:jc w:val="both"/>
        <w:rPr>
          <w:bCs/>
          <w:iCs/>
          <w:lang w:eastAsia="en-US" w:bidi="en-US"/>
        </w:rPr>
      </w:pPr>
      <w:r w:rsidRPr="00264A70">
        <w:rPr>
          <w:bCs/>
          <w:iCs/>
          <w:lang w:eastAsia="en-US" w:bidi="en-US"/>
        </w:rPr>
        <w:t xml:space="preserve">a) feltétlenül szükséges a szerződés olyan lényeges módosítása, amely esetében a </w:t>
      </w:r>
      <w:r>
        <w:rPr>
          <w:bCs/>
          <w:iCs/>
          <w:lang w:eastAsia="en-US" w:bidi="en-US"/>
        </w:rPr>
        <w:t xml:space="preserve">Kbt. </w:t>
      </w:r>
      <w:r w:rsidRPr="00264A70">
        <w:rPr>
          <w:bCs/>
          <w:iCs/>
          <w:lang w:eastAsia="en-US" w:bidi="en-US"/>
        </w:rPr>
        <w:t>141. § alapján új közbeszerzési eljárást kell lefolytatni;</w:t>
      </w:r>
    </w:p>
    <w:p w:rsidR="009A4889" w:rsidRPr="00264A70" w:rsidRDefault="009A4889" w:rsidP="009A4889">
      <w:pPr>
        <w:tabs>
          <w:tab w:val="left" w:pos="720"/>
        </w:tabs>
        <w:jc w:val="both"/>
        <w:rPr>
          <w:bCs/>
          <w:iCs/>
          <w:lang w:eastAsia="en-US" w:bidi="en-US"/>
        </w:rPr>
      </w:pPr>
      <w:r>
        <w:rPr>
          <w:bCs/>
          <w:iCs/>
          <w:lang w:eastAsia="en-US" w:bidi="en-US"/>
        </w:rPr>
        <w:t xml:space="preserve">b) a Biztosító </w:t>
      </w:r>
      <w:r w:rsidRPr="00264A70">
        <w:rPr>
          <w:bCs/>
          <w:iCs/>
          <w:lang w:eastAsia="en-US" w:bidi="en-US"/>
        </w:rPr>
        <w:t xml:space="preserve">nem biztosítja a </w:t>
      </w:r>
      <w:r>
        <w:rPr>
          <w:bCs/>
          <w:iCs/>
          <w:lang w:eastAsia="en-US" w:bidi="en-US"/>
        </w:rPr>
        <w:t xml:space="preserve">Kbt. </w:t>
      </w:r>
      <w:r w:rsidRPr="00264A70">
        <w:rPr>
          <w:bCs/>
          <w:iCs/>
          <w:lang w:eastAsia="en-US" w:bidi="en-US"/>
        </w:rPr>
        <w:t>138. §</w:t>
      </w:r>
      <w:proofErr w:type="spellStart"/>
      <w:r w:rsidRPr="00264A70">
        <w:rPr>
          <w:bCs/>
          <w:iCs/>
          <w:lang w:eastAsia="en-US" w:bidi="en-US"/>
        </w:rPr>
        <w:t>-b</w:t>
      </w:r>
      <w:r>
        <w:rPr>
          <w:bCs/>
          <w:iCs/>
          <w:lang w:eastAsia="en-US" w:bidi="en-US"/>
        </w:rPr>
        <w:t>an</w:t>
      </w:r>
      <w:proofErr w:type="spellEnd"/>
      <w:r>
        <w:rPr>
          <w:bCs/>
          <w:iCs/>
          <w:lang w:eastAsia="en-US" w:bidi="en-US"/>
        </w:rPr>
        <w:t xml:space="preserve"> foglaltak betartását, vagy a</w:t>
      </w:r>
      <w:r w:rsidRPr="00264A70">
        <w:rPr>
          <w:bCs/>
          <w:iCs/>
          <w:lang w:eastAsia="en-US" w:bidi="en-US"/>
        </w:rPr>
        <w:t xml:space="preserve"> </w:t>
      </w:r>
      <w:r>
        <w:rPr>
          <w:bCs/>
          <w:iCs/>
          <w:lang w:eastAsia="en-US" w:bidi="en-US"/>
        </w:rPr>
        <w:t xml:space="preserve">Biztosító </w:t>
      </w:r>
      <w:r w:rsidRPr="00264A70">
        <w:rPr>
          <w:bCs/>
          <w:iCs/>
          <w:lang w:eastAsia="en-US" w:bidi="en-US"/>
        </w:rPr>
        <w:t xml:space="preserve">személyében érvényesen olyan jogutódlás következett be, amely nem felel meg a </w:t>
      </w:r>
      <w:r>
        <w:rPr>
          <w:bCs/>
          <w:iCs/>
          <w:lang w:eastAsia="en-US" w:bidi="en-US"/>
        </w:rPr>
        <w:t xml:space="preserve">Kbt. </w:t>
      </w:r>
      <w:r w:rsidRPr="00264A70">
        <w:rPr>
          <w:bCs/>
          <w:iCs/>
          <w:lang w:eastAsia="en-US" w:bidi="en-US"/>
        </w:rPr>
        <w:t>139. §</w:t>
      </w:r>
      <w:proofErr w:type="spellStart"/>
      <w:r w:rsidRPr="00264A70">
        <w:rPr>
          <w:bCs/>
          <w:iCs/>
          <w:lang w:eastAsia="en-US" w:bidi="en-US"/>
        </w:rPr>
        <w:t>-ban</w:t>
      </w:r>
      <w:proofErr w:type="spellEnd"/>
      <w:r w:rsidRPr="00264A70">
        <w:rPr>
          <w:bCs/>
          <w:iCs/>
          <w:lang w:eastAsia="en-US" w:bidi="en-US"/>
        </w:rPr>
        <w:t xml:space="preserve"> foglaltaknak; vagy</w:t>
      </w:r>
    </w:p>
    <w:p w:rsidR="009A4889" w:rsidRDefault="009A4889" w:rsidP="009A4889">
      <w:pPr>
        <w:tabs>
          <w:tab w:val="left" w:pos="720"/>
        </w:tabs>
        <w:jc w:val="both"/>
        <w:rPr>
          <w:bCs/>
          <w:iCs/>
          <w:lang w:eastAsia="en-US" w:bidi="en-US"/>
        </w:rPr>
      </w:pPr>
      <w:r w:rsidRPr="00264A70">
        <w:rPr>
          <w:bCs/>
          <w:iCs/>
          <w:lang w:eastAsia="en-US" w:bidi="en-US"/>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9A4889" w:rsidRDefault="00F71ACE" w:rsidP="009A4889">
      <w:pPr>
        <w:tabs>
          <w:tab w:val="left" w:pos="364"/>
          <w:tab w:val="left" w:pos="644"/>
        </w:tabs>
        <w:jc w:val="both"/>
        <w:rPr>
          <w:bCs/>
          <w:iCs/>
          <w:lang w:eastAsia="en-US" w:bidi="en-US"/>
        </w:rPr>
      </w:pPr>
      <w:r>
        <w:rPr>
          <w:bCs/>
          <w:iCs/>
          <w:lang w:eastAsia="en-US" w:bidi="en-US"/>
        </w:rPr>
        <w:t>3.9</w:t>
      </w:r>
      <w:r w:rsidR="009A4889">
        <w:rPr>
          <w:bCs/>
          <w:iCs/>
          <w:lang w:eastAsia="en-US" w:bidi="en-US"/>
        </w:rPr>
        <w:t xml:space="preserve">. </w:t>
      </w:r>
      <w:r w:rsidR="00B97959" w:rsidRPr="00B97959">
        <w:rPr>
          <w:bCs/>
          <w:color w:val="FF0000"/>
        </w:rPr>
        <w:t>Szerződő</w:t>
      </w:r>
      <w:r w:rsidR="009A4889" w:rsidRPr="00264A70">
        <w:rPr>
          <w:bCs/>
          <w:iCs/>
          <w:lang w:eastAsia="en-US" w:bidi="en-US"/>
        </w:rPr>
        <w:t xml:space="preserve"> </w:t>
      </w:r>
      <w:r w:rsidR="009A4889">
        <w:rPr>
          <w:bCs/>
          <w:iCs/>
          <w:lang w:eastAsia="en-US" w:bidi="en-US"/>
        </w:rPr>
        <w:t xml:space="preserve">a Kbt. 143. § (2) bekezdése alapján </w:t>
      </w:r>
      <w:r w:rsidR="009A4889" w:rsidRPr="00264A70">
        <w:rPr>
          <w:bCs/>
          <w:iCs/>
          <w:lang w:eastAsia="en-US" w:bidi="en-US"/>
        </w:rPr>
        <w:t xml:space="preserve">köteles a szerződést felmondani, vagy - a </w:t>
      </w:r>
      <w:proofErr w:type="spellStart"/>
      <w:r w:rsidR="009A4889" w:rsidRPr="00264A70">
        <w:rPr>
          <w:bCs/>
          <w:iCs/>
          <w:lang w:eastAsia="en-US" w:bidi="en-US"/>
        </w:rPr>
        <w:t>Ptk.-ban</w:t>
      </w:r>
      <w:proofErr w:type="spellEnd"/>
      <w:r w:rsidR="009A4889" w:rsidRPr="00264A70">
        <w:rPr>
          <w:bCs/>
          <w:iCs/>
          <w:lang w:eastAsia="en-US" w:bidi="en-US"/>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9A4889" w:rsidRPr="00264A70" w:rsidRDefault="00F71ACE" w:rsidP="009A4889">
      <w:pPr>
        <w:tabs>
          <w:tab w:val="left" w:pos="364"/>
          <w:tab w:val="left" w:pos="644"/>
        </w:tabs>
        <w:jc w:val="both"/>
        <w:rPr>
          <w:bCs/>
          <w:iCs/>
          <w:lang w:eastAsia="en-US" w:bidi="en-US"/>
        </w:rPr>
      </w:pPr>
      <w:r>
        <w:rPr>
          <w:bCs/>
          <w:iCs/>
          <w:lang w:eastAsia="en-US" w:bidi="en-US"/>
        </w:rPr>
        <w:t>3.10</w:t>
      </w:r>
      <w:r w:rsidR="009A4889">
        <w:rPr>
          <w:bCs/>
          <w:iCs/>
          <w:lang w:eastAsia="en-US" w:bidi="en-US"/>
        </w:rPr>
        <w:t xml:space="preserve">. </w:t>
      </w:r>
      <w:r w:rsidR="00B97959" w:rsidRPr="00B97959">
        <w:rPr>
          <w:bCs/>
          <w:color w:val="FF0000"/>
        </w:rPr>
        <w:t>Szerződő</w:t>
      </w:r>
      <w:r w:rsidR="009A4889" w:rsidRPr="007472FD">
        <w:rPr>
          <w:bCs/>
          <w:iCs/>
          <w:lang w:eastAsia="en-US" w:bidi="en-US"/>
        </w:rPr>
        <w:t xml:space="preserve"> </w:t>
      </w:r>
      <w:r w:rsidR="009A4889">
        <w:rPr>
          <w:bCs/>
          <w:iCs/>
          <w:lang w:eastAsia="en-US" w:bidi="en-US"/>
        </w:rPr>
        <w:t>a Kbt. 143. § (3) bekezdése alapján</w:t>
      </w:r>
      <w:r w:rsidR="009A4889" w:rsidRPr="00264A70">
        <w:rPr>
          <w:bCs/>
          <w:iCs/>
          <w:lang w:eastAsia="en-US" w:bidi="en-US"/>
        </w:rPr>
        <w:t xml:space="preserve"> jogosult és egyben köteles a szerződést felmondani - ha szükséges olyan határidővel, amely lehetővé teszi, hogy a szerződéssel érintett feladata ellátásáról gondoskodni tudjon -, ha</w:t>
      </w:r>
    </w:p>
    <w:p w:rsidR="009A4889" w:rsidRPr="00264A70" w:rsidRDefault="009A4889" w:rsidP="009A4889">
      <w:pPr>
        <w:tabs>
          <w:tab w:val="left" w:pos="720"/>
        </w:tabs>
        <w:jc w:val="both"/>
        <w:rPr>
          <w:bCs/>
          <w:iCs/>
          <w:lang w:eastAsia="en-US" w:bidi="en-US"/>
        </w:rPr>
      </w:pPr>
      <w:r w:rsidRPr="00264A70">
        <w:rPr>
          <w:bCs/>
          <w:iCs/>
          <w:lang w:eastAsia="en-US" w:bidi="en-US"/>
        </w:rPr>
        <w:t xml:space="preserve">a) a </w:t>
      </w:r>
      <w:r>
        <w:rPr>
          <w:bCs/>
          <w:iCs/>
          <w:lang w:eastAsia="en-US" w:bidi="en-US"/>
        </w:rPr>
        <w:t>Biztosítóban</w:t>
      </w:r>
      <w:r w:rsidRPr="00264A70">
        <w:rPr>
          <w:bCs/>
          <w:iCs/>
          <w:lang w:eastAsia="en-US" w:bidi="en-US"/>
        </w:rPr>
        <w:t xml:space="preserve"> közvetetten vagy közvetlenül 25%-ot meghaladó tulajdoni részesedést szerez valamely olyan jogi személy vagy személyes joga szerint jogképes szervezet, amely tekintetében fennáll a </w:t>
      </w:r>
      <w:r>
        <w:rPr>
          <w:bCs/>
          <w:iCs/>
          <w:lang w:eastAsia="en-US" w:bidi="en-US"/>
        </w:rPr>
        <w:t xml:space="preserve">Kbt. </w:t>
      </w:r>
      <w:r w:rsidRPr="00264A70">
        <w:rPr>
          <w:bCs/>
          <w:iCs/>
          <w:lang w:eastAsia="en-US" w:bidi="en-US"/>
        </w:rPr>
        <w:t xml:space="preserve">62. § (1) bekezdés k) pont </w:t>
      </w:r>
      <w:proofErr w:type="spellStart"/>
      <w:r w:rsidRPr="00264A70">
        <w:rPr>
          <w:bCs/>
          <w:iCs/>
          <w:lang w:eastAsia="en-US" w:bidi="en-US"/>
        </w:rPr>
        <w:t>kb</w:t>
      </w:r>
      <w:proofErr w:type="spellEnd"/>
      <w:r w:rsidRPr="00264A70">
        <w:rPr>
          <w:bCs/>
          <w:iCs/>
          <w:lang w:eastAsia="en-US" w:bidi="en-US"/>
        </w:rPr>
        <w:t>) alpontjában meghatározott feltétel;</w:t>
      </w:r>
    </w:p>
    <w:p w:rsidR="009A4889" w:rsidRPr="00935270" w:rsidRDefault="009A4889" w:rsidP="009A4889">
      <w:pPr>
        <w:tabs>
          <w:tab w:val="left" w:pos="720"/>
        </w:tabs>
        <w:jc w:val="both"/>
        <w:rPr>
          <w:bCs/>
          <w:iCs/>
          <w:lang w:eastAsia="en-US" w:bidi="en-US"/>
        </w:rPr>
      </w:pPr>
      <w:r w:rsidRPr="00264A70">
        <w:rPr>
          <w:bCs/>
          <w:iCs/>
          <w:lang w:eastAsia="en-US" w:bidi="en-US"/>
        </w:rPr>
        <w:t xml:space="preserve">b) a </w:t>
      </w:r>
      <w:r>
        <w:rPr>
          <w:bCs/>
          <w:iCs/>
          <w:lang w:eastAsia="en-US" w:bidi="en-US"/>
        </w:rPr>
        <w:t>Biztosító</w:t>
      </w:r>
      <w:r w:rsidRPr="00264A70">
        <w:rPr>
          <w:bCs/>
          <w:iCs/>
          <w:lang w:eastAsia="en-US" w:bidi="en-US"/>
        </w:rPr>
        <w:t xml:space="preserve"> közvetetten vagy közvetlenül 25%-ot meghaladó tulajdoni részesedést szerez valamely olyan jogi személyben vagy személyes joga szerint jogképes szervezetben, amely tekintetében fennáll a 62. § (1) bekezdés k) pont </w:t>
      </w:r>
      <w:proofErr w:type="spellStart"/>
      <w:r w:rsidRPr="00264A70">
        <w:rPr>
          <w:bCs/>
          <w:iCs/>
          <w:lang w:eastAsia="en-US" w:bidi="en-US"/>
        </w:rPr>
        <w:t>kb</w:t>
      </w:r>
      <w:proofErr w:type="spellEnd"/>
      <w:r w:rsidRPr="00264A70">
        <w:rPr>
          <w:bCs/>
          <w:iCs/>
          <w:lang w:eastAsia="en-US" w:bidi="en-US"/>
        </w:rPr>
        <w:t>) alpontjában meghatározott feltétel.</w:t>
      </w:r>
    </w:p>
    <w:p w:rsidR="009A4889" w:rsidRDefault="009A4889" w:rsidP="009A4889">
      <w:pPr>
        <w:autoSpaceDE w:val="0"/>
        <w:autoSpaceDN w:val="0"/>
        <w:adjustRightInd w:val="0"/>
        <w:jc w:val="both"/>
        <w:rPr>
          <w:bCs/>
          <w:color w:val="000000"/>
        </w:rPr>
      </w:pPr>
    </w:p>
    <w:p w:rsidR="009A4889" w:rsidRPr="00BF76B5" w:rsidRDefault="009A4889" w:rsidP="009A4889">
      <w:pPr>
        <w:autoSpaceDE w:val="0"/>
        <w:autoSpaceDN w:val="0"/>
        <w:adjustRightInd w:val="0"/>
        <w:rPr>
          <w:b/>
        </w:rPr>
      </w:pPr>
      <w:r>
        <w:rPr>
          <w:b/>
        </w:rPr>
        <w:t>4. A Szerződést megerősítő kötbérek:</w:t>
      </w:r>
    </w:p>
    <w:p w:rsidR="009A4889" w:rsidRPr="00CD54F9" w:rsidRDefault="009A4889" w:rsidP="009A4889">
      <w:pPr>
        <w:jc w:val="both"/>
        <w:rPr>
          <w:rStyle w:val="apple-converted-space"/>
          <w:color w:val="000000"/>
          <w:shd w:val="clear" w:color="auto" w:fill="FFFFFF"/>
        </w:rPr>
      </w:pPr>
      <w:r w:rsidRPr="00CD54F9">
        <w:rPr>
          <w:color w:val="000000"/>
          <w:shd w:val="clear" w:color="auto" w:fill="FFFFFF"/>
        </w:rPr>
        <w:t xml:space="preserve">A szerződésben vállalt feladat késedelmes vagy hibás teljesítése, avagy a </w:t>
      </w:r>
      <w:r>
        <w:rPr>
          <w:color w:val="000000"/>
          <w:shd w:val="clear" w:color="auto" w:fill="FFFFFF"/>
        </w:rPr>
        <w:t>Biztosítónak</w:t>
      </w:r>
      <w:r w:rsidRPr="00CD54F9">
        <w:rPr>
          <w:color w:val="000000"/>
          <w:shd w:val="clear" w:color="auto" w:fill="FFFFFF"/>
        </w:rPr>
        <w:t xml:space="preserve"> felróható okból a feladat elvégzésének meghiúsulása és/vagy</w:t>
      </w:r>
      <w:r>
        <w:rPr>
          <w:color w:val="000000"/>
          <w:shd w:val="clear" w:color="auto" w:fill="FFFFFF"/>
        </w:rPr>
        <w:t xml:space="preserve"> ellehetetlenülése esetén a Biztosító</w:t>
      </w:r>
      <w:r w:rsidRPr="00CD54F9">
        <w:rPr>
          <w:color w:val="000000"/>
          <w:shd w:val="clear" w:color="auto" w:fill="FFFFFF"/>
        </w:rPr>
        <w:t xml:space="preserve"> kötbér fizetésére köteles, az alábbiak szerint:</w:t>
      </w:r>
    </w:p>
    <w:p w:rsidR="009A4889" w:rsidRPr="00CD54F9" w:rsidRDefault="009A4889" w:rsidP="009A4889">
      <w:pPr>
        <w:jc w:val="both"/>
        <w:rPr>
          <w:color w:val="000000"/>
          <w:shd w:val="clear" w:color="auto" w:fill="FFFFFF"/>
        </w:rPr>
      </w:pPr>
      <w:r>
        <w:rPr>
          <w:rStyle w:val="apple-converted-space"/>
          <w:b/>
          <w:color w:val="000000"/>
          <w:u w:val="single"/>
          <w:shd w:val="clear" w:color="auto" w:fill="FFFFFF"/>
        </w:rPr>
        <w:t xml:space="preserve">4.1. </w:t>
      </w:r>
      <w:r w:rsidRPr="00CD54F9">
        <w:rPr>
          <w:rStyle w:val="apple-converted-space"/>
          <w:b/>
          <w:color w:val="000000"/>
          <w:u w:val="single"/>
          <w:shd w:val="clear" w:color="auto" w:fill="FFFFFF"/>
        </w:rPr>
        <w:t>Késedelmi kötbér:</w:t>
      </w:r>
      <w:r w:rsidRPr="00CD54F9">
        <w:rPr>
          <w:rStyle w:val="apple-converted-space"/>
          <w:color w:val="000000"/>
          <w:shd w:val="clear" w:color="auto" w:fill="FFFFFF"/>
        </w:rPr>
        <w:t xml:space="preserve"> A</w:t>
      </w:r>
      <w:r w:rsidRPr="00CD54F9">
        <w:rPr>
          <w:color w:val="000000"/>
          <w:shd w:val="clear" w:color="auto" w:fill="FFFFFF"/>
        </w:rPr>
        <w:t xml:space="preserve"> szerződésben körülírt feladat teljesítésével kapcsolatos késedelem </w:t>
      </w:r>
      <w:r>
        <w:rPr>
          <w:color w:val="000000"/>
          <w:shd w:val="clear" w:color="auto" w:fill="FFFFFF"/>
        </w:rPr>
        <w:t>esetén, a kötbér naponta a teljes biztosítási időszakra vetített</w:t>
      </w:r>
      <w:r w:rsidRPr="00CD54F9">
        <w:rPr>
          <w:color w:val="000000"/>
          <w:shd w:val="clear" w:color="auto" w:fill="FFFFFF"/>
        </w:rPr>
        <w:t xml:space="preserve"> díj 0,5 %-a a késedelembe esés időpontjától a tényleges teljesítés napjáig.</w:t>
      </w:r>
    </w:p>
    <w:p w:rsidR="009A4889" w:rsidRPr="00BF76B5" w:rsidRDefault="009A4889" w:rsidP="009A4889">
      <w:pPr>
        <w:shd w:val="clear" w:color="auto" w:fill="FFFFFF"/>
        <w:jc w:val="both"/>
        <w:textAlignment w:val="baseline"/>
        <w:rPr>
          <w:color w:val="000000"/>
          <w:bdr w:val="none" w:sz="0" w:space="0" w:color="auto" w:frame="1"/>
        </w:rPr>
      </w:pPr>
      <w:r w:rsidRPr="00CD54F9">
        <w:rPr>
          <w:color w:val="000000"/>
          <w:bdr w:val="none" w:sz="0" w:space="0" w:color="auto" w:frame="1"/>
        </w:rPr>
        <w:t xml:space="preserve">A késedelmi kötbér maximuma késedelmenként 30 naptári nap, az ezt meghaladó késedelmet </w:t>
      </w:r>
      <w:r w:rsidR="00524740" w:rsidRPr="00B97959">
        <w:rPr>
          <w:bCs/>
          <w:color w:val="FF0000"/>
        </w:rPr>
        <w:t>Szerződő</w:t>
      </w:r>
      <w:r w:rsidRPr="00CD54F9">
        <w:rPr>
          <w:color w:val="000000"/>
          <w:bdr w:val="none" w:sz="0" w:space="0" w:color="auto" w:frame="1"/>
        </w:rPr>
        <w:t xml:space="preserve"> súlyos szerződésszegésnek tekinti, amely megnyitja számára az azonnali felmondás és a meghiúsulási kötbér érvényesítéséhez fűződő jogát.</w:t>
      </w:r>
    </w:p>
    <w:p w:rsidR="009A4889" w:rsidRPr="00CD54F9" w:rsidRDefault="009A4889" w:rsidP="009A4889">
      <w:pPr>
        <w:jc w:val="both"/>
        <w:rPr>
          <w:b/>
          <w:color w:val="000000"/>
          <w:u w:val="single"/>
          <w:shd w:val="clear" w:color="auto" w:fill="FFFFFF"/>
        </w:rPr>
      </w:pPr>
      <w:r>
        <w:rPr>
          <w:b/>
          <w:color w:val="000000"/>
          <w:u w:val="single"/>
          <w:shd w:val="clear" w:color="auto" w:fill="FFFFFF"/>
        </w:rPr>
        <w:lastRenderedPageBreak/>
        <w:t xml:space="preserve">4.2. </w:t>
      </w:r>
      <w:r w:rsidRPr="00CD54F9">
        <w:rPr>
          <w:b/>
          <w:color w:val="000000"/>
          <w:u w:val="single"/>
          <w:shd w:val="clear" w:color="auto" w:fill="FFFFFF"/>
        </w:rPr>
        <w:t xml:space="preserve">Hibás teljesítési kötbér: </w:t>
      </w:r>
    </w:p>
    <w:p w:rsidR="009A4889" w:rsidRPr="001E569C" w:rsidRDefault="009A4889" w:rsidP="009A4889">
      <w:pPr>
        <w:jc w:val="both"/>
        <w:rPr>
          <w:shd w:val="clear" w:color="auto" w:fill="FFFFFF"/>
        </w:rPr>
      </w:pPr>
      <w:r w:rsidRPr="001E569C">
        <w:rPr>
          <w:shd w:val="clear" w:color="auto" w:fill="FFFFFF"/>
        </w:rPr>
        <w:t xml:space="preserve">A hibás teljesítési (minőségi) kötbért </w:t>
      </w:r>
      <w:r w:rsidR="00524740" w:rsidRPr="00B97959">
        <w:rPr>
          <w:bCs/>
          <w:color w:val="FF0000"/>
        </w:rPr>
        <w:t>Szerződő</w:t>
      </w:r>
      <w:r>
        <w:rPr>
          <w:shd w:val="clear" w:color="auto" w:fill="FFFFFF"/>
        </w:rPr>
        <w:t xml:space="preserve"> a Biztosító</w:t>
      </w:r>
      <w:r w:rsidRPr="001E569C">
        <w:rPr>
          <w:shd w:val="clear" w:color="auto" w:fill="FFFFFF"/>
        </w:rPr>
        <w:t xml:space="preserve"> nem szerződésszerű teljesítése esetén érvényesíti, amennyiben a hibás teljesítésért a </w:t>
      </w:r>
      <w:r>
        <w:rPr>
          <w:shd w:val="clear" w:color="auto" w:fill="FFFFFF"/>
        </w:rPr>
        <w:t>Biztosító</w:t>
      </w:r>
      <w:r w:rsidRPr="001E569C">
        <w:rPr>
          <w:shd w:val="clear" w:color="auto" w:fill="FFFFFF"/>
        </w:rPr>
        <w:t xml:space="preserve">, vagy az általa a teljesítésbe szabályszerűen bevont közreműködő felelős. A hibás teljesítési (minőségi) kötbér összege a </w:t>
      </w:r>
      <w:r w:rsidRPr="001E569C">
        <w:rPr>
          <w:color w:val="000000"/>
          <w:shd w:val="clear" w:color="auto" w:fill="FFFFFF"/>
        </w:rPr>
        <w:t xml:space="preserve">teljes biztosítási időszakra vetített </w:t>
      </w:r>
      <w:r w:rsidRPr="001E569C">
        <w:rPr>
          <w:shd w:val="clear" w:color="auto" w:fill="FFFFFF"/>
        </w:rPr>
        <w:t>díj 1%-a/alkalom.</w:t>
      </w:r>
    </w:p>
    <w:p w:rsidR="009A4889" w:rsidRPr="00BF76B5" w:rsidRDefault="009A4889" w:rsidP="009A4889">
      <w:pPr>
        <w:spacing w:line="295" w:lineRule="atLeast"/>
        <w:jc w:val="both"/>
        <w:rPr>
          <w:rFonts w:eastAsia="Calibri"/>
          <w:lang w:eastAsia="zh-CN"/>
        </w:rPr>
      </w:pPr>
      <w:r w:rsidRPr="00CD54F9">
        <w:rPr>
          <w:rFonts w:eastAsia="Calibri"/>
          <w:lang w:eastAsia="zh-CN"/>
        </w:rPr>
        <w:t xml:space="preserve">Hibás teljesítésnek minősül különösen, de nem kizárólagosan, amennyiben a </w:t>
      </w:r>
      <w:r>
        <w:rPr>
          <w:rFonts w:eastAsia="Calibri"/>
          <w:lang w:eastAsia="zh-CN"/>
        </w:rPr>
        <w:t>biztosítási</w:t>
      </w:r>
      <w:r w:rsidRPr="00CD54F9">
        <w:rPr>
          <w:rFonts w:eastAsia="Calibri"/>
          <w:lang w:eastAsia="zh-CN"/>
        </w:rPr>
        <w:t xml:space="preserve"> szolgáltatások a teljesítés időpontjában nem felelnek meg a vonatkozó jogszabályokban, a biztosítási szerződésben, és </w:t>
      </w:r>
      <w:r w:rsidR="00696C3F">
        <w:rPr>
          <w:rFonts w:eastAsia="Calibri"/>
          <w:lang w:eastAsia="zh-CN"/>
        </w:rPr>
        <w:t xml:space="preserve">a </w:t>
      </w:r>
      <w:r w:rsidRPr="00CD54F9">
        <w:rPr>
          <w:rFonts w:eastAsia="Calibri"/>
          <w:lang w:eastAsia="zh-CN"/>
        </w:rPr>
        <w:t>közbeszerzési dokumentumban foglaltaknak.</w:t>
      </w:r>
    </w:p>
    <w:p w:rsidR="009A4889" w:rsidRPr="00BF76B5" w:rsidRDefault="00524740" w:rsidP="009A4889">
      <w:pPr>
        <w:spacing w:line="295" w:lineRule="atLeast"/>
        <w:jc w:val="both"/>
      </w:pPr>
      <w:r w:rsidRPr="00B97959">
        <w:rPr>
          <w:bCs/>
          <w:color w:val="FF0000"/>
        </w:rPr>
        <w:t>Szerződő</w:t>
      </w:r>
      <w:r w:rsidR="009A4889" w:rsidRPr="00CD54F9">
        <w:t xml:space="preserve"> - választása szerint- vagy hibás teljesítési kötbért vagy szavatossági igényt érvényesít.</w:t>
      </w:r>
    </w:p>
    <w:p w:rsidR="009A4889" w:rsidRPr="00CD54F9" w:rsidRDefault="009A4889" w:rsidP="009A4889">
      <w:pPr>
        <w:jc w:val="both"/>
        <w:rPr>
          <w:b/>
          <w:color w:val="000000"/>
          <w:u w:val="single"/>
          <w:shd w:val="clear" w:color="auto" w:fill="FFFFFF"/>
        </w:rPr>
      </w:pPr>
      <w:r>
        <w:rPr>
          <w:b/>
          <w:color w:val="000000"/>
          <w:u w:val="single"/>
          <w:shd w:val="clear" w:color="auto" w:fill="FFFFFF"/>
        </w:rPr>
        <w:t xml:space="preserve">4.3. </w:t>
      </w:r>
      <w:r w:rsidRPr="00CD54F9">
        <w:rPr>
          <w:b/>
          <w:color w:val="000000"/>
          <w:u w:val="single"/>
          <w:shd w:val="clear" w:color="auto" w:fill="FFFFFF"/>
        </w:rPr>
        <w:t>Meghiúsulási kötbér:</w:t>
      </w:r>
      <w:r w:rsidRPr="00CD54F9">
        <w:rPr>
          <w:b/>
          <w:color w:val="000000"/>
          <w:shd w:val="clear" w:color="auto" w:fill="FFFFFF"/>
        </w:rPr>
        <w:t xml:space="preserve"> </w:t>
      </w:r>
      <w:r w:rsidRPr="00CD54F9">
        <w:rPr>
          <w:color w:val="000000"/>
          <w:bdr w:val="none" w:sz="0" w:space="0" w:color="auto" w:frame="1"/>
        </w:rPr>
        <w:t xml:space="preserve">A meghiúsulási kötbért </w:t>
      </w:r>
      <w:r w:rsidR="00524740" w:rsidRPr="00B97959">
        <w:rPr>
          <w:bCs/>
          <w:color w:val="FF0000"/>
        </w:rPr>
        <w:t>Szerződő</w:t>
      </w:r>
      <w:r w:rsidRPr="00CD54F9">
        <w:rPr>
          <w:color w:val="000000"/>
          <w:bdr w:val="none" w:sz="0" w:space="0" w:color="auto" w:frame="1"/>
        </w:rPr>
        <w:t xml:space="preserve"> abban az esetben érvényesíti, ha a </w:t>
      </w:r>
      <w:r w:rsidR="00524740" w:rsidRPr="00524740">
        <w:rPr>
          <w:color w:val="FF0000"/>
          <w:bdr w:val="none" w:sz="0" w:space="0" w:color="auto" w:frame="1"/>
        </w:rPr>
        <w:t>Biztosító</w:t>
      </w:r>
      <w:r w:rsidRPr="00CD54F9">
        <w:rPr>
          <w:color w:val="000000"/>
          <w:bdr w:val="none" w:sz="0" w:space="0" w:color="auto" w:frame="1"/>
        </w:rPr>
        <w:t xml:space="preserve"> olyan okból, amelyért felelős nem teljesít, illetve a késedelem meghaladja a 30. naptári napot és </w:t>
      </w:r>
      <w:r w:rsidR="00524740" w:rsidRPr="00B97959">
        <w:rPr>
          <w:bCs/>
          <w:color w:val="FF0000"/>
        </w:rPr>
        <w:t>Szerződő</w:t>
      </w:r>
      <w:r>
        <w:rPr>
          <w:color w:val="000000"/>
          <w:bdr w:val="none" w:sz="0" w:space="0" w:color="auto" w:frame="1"/>
        </w:rPr>
        <w:t xml:space="preserve"> </w:t>
      </w:r>
      <w:r w:rsidRPr="00CD54F9">
        <w:rPr>
          <w:color w:val="000000"/>
          <w:bdr w:val="none" w:sz="0" w:space="0" w:color="auto" w:frame="1"/>
        </w:rPr>
        <w:t xml:space="preserve">a szerződést </w:t>
      </w:r>
      <w:r w:rsidRPr="00C20B14">
        <w:rPr>
          <w:color w:val="000000"/>
          <w:bdr w:val="none" w:sz="0" w:space="0" w:color="auto" w:frame="1"/>
        </w:rPr>
        <w:t xml:space="preserve">azonnali hatályú felmondással megszünteti. A meghiúsulási kötbér mértéke </w:t>
      </w:r>
      <w:r>
        <w:rPr>
          <w:color w:val="000000"/>
          <w:bdr w:val="none" w:sz="0" w:space="0" w:color="auto" w:frame="1"/>
        </w:rPr>
        <w:t xml:space="preserve">a </w:t>
      </w:r>
      <w:r>
        <w:rPr>
          <w:color w:val="000000"/>
          <w:shd w:val="clear" w:color="auto" w:fill="FFFFFF"/>
        </w:rPr>
        <w:t>teljes biztosítási időszakra vetített</w:t>
      </w:r>
      <w:r w:rsidRPr="00CD54F9">
        <w:rPr>
          <w:color w:val="000000"/>
          <w:shd w:val="clear" w:color="auto" w:fill="FFFFFF"/>
        </w:rPr>
        <w:t xml:space="preserve"> </w:t>
      </w:r>
      <w:r w:rsidRPr="00C20B14">
        <w:rPr>
          <w:color w:val="000000"/>
          <w:bdr w:val="none" w:sz="0" w:space="0" w:color="auto" w:frame="1"/>
        </w:rPr>
        <w:t>díj 15%-a.</w:t>
      </w:r>
    </w:p>
    <w:p w:rsidR="009A4889" w:rsidRPr="00CD54F9" w:rsidRDefault="00524740" w:rsidP="009A4889">
      <w:pPr>
        <w:shd w:val="clear" w:color="auto" w:fill="FFFFFF"/>
        <w:jc w:val="both"/>
        <w:textAlignment w:val="baseline"/>
        <w:rPr>
          <w:color w:val="000000"/>
        </w:rPr>
      </w:pPr>
      <w:r w:rsidRPr="00B97959">
        <w:rPr>
          <w:bCs/>
          <w:color w:val="FF0000"/>
        </w:rPr>
        <w:t>Szerződő</w:t>
      </w:r>
      <w:r w:rsidR="009A4889" w:rsidRPr="00CD54F9">
        <w:rPr>
          <w:color w:val="000000"/>
        </w:rPr>
        <w:t xml:space="preserve"> felmondási jogát a </w:t>
      </w:r>
      <w:r w:rsidR="009A4889">
        <w:rPr>
          <w:color w:val="000000"/>
        </w:rPr>
        <w:t xml:space="preserve">Biztosítóhoz </w:t>
      </w:r>
      <w:r w:rsidR="009A4889" w:rsidRPr="00CD54F9">
        <w:rPr>
          <w:color w:val="000000"/>
        </w:rPr>
        <w:t xml:space="preserve"> intézett írásbeli nyilatkozattal gyakorolhatja. </w:t>
      </w:r>
    </w:p>
    <w:p w:rsidR="009A4889" w:rsidRPr="00CD54F9" w:rsidRDefault="009A4889" w:rsidP="009A4889">
      <w:pPr>
        <w:shd w:val="clear" w:color="auto" w:fill="FFFFFF"/>
        <w:jc w:val="both"/>
        <w:textAlignment w:val="baseline"/>
        <w:rPr>
          <w:color w:val="000000"/>
        </w:rPr>
      </w:pPr>
      <w:r w:rsidRPr="00CD54F9">
        <w:rPr>
          <w:color w:val="000000"/>
        </w:rPr>
        <w:t>A köt</w:t>
      </w:r>
      <w:r>
        <w:rPr>
          <w:color w:val="000000"/>
        </w:rPr>
        <w:t xml:space="preserve">bér esedékessé válik, amikor a </w:t>
      </w:r>
      <w:r w:rsidR="00524740" w:rsidRPr="00B97959">
        <w:rPr>
          <w:bCs/>
          <w:color w:val="FF0000"/>
        </w:rPr>
        <w:t>Szerződő</w:t>
      </w:r>
      <w:r>
        <w:rPr>
          <w:color w:val="000000"/>
        </w:rPr>
        <w:t xml:space="preserve"> </w:t>
      </w:r>
      <w:r w:rsidRPr="00CD54F9">
        <w:rPr>
          <w:color w:val="000000"/>
        </w:rPr>
        <w:t>(jogosult) a szerződésszegésről tudomást szerez.</w:t>
      </w:r>
    </w:p>
    <w:p w:rsidR="009A4889" w:rsidRDefault="009A4889" w:rsidP="009A4889">
      <w:pPr>
        <w:tabs>
          <w:tab w:val="left" w:pos="426"/>
        </w:tabs>
        <w:jc w:val="both"/>
      </w:pPr>
      <w:r w:rsidRPr="001E569C">
        <w:rPr>
          <w:color w:val="000000"/>
          <w:shd w:val="clear" w:color="auto" w:fill="FFFFFF"/>
        </w:rPr>
        <w:t xml:space="preserve">A </w:t>
      </w:r>
      <w:r>
        <w:rPr>
          <w:color w:val="000000"/>
          <w:shd w:val="clear" w:color="auto" w:fill="FFFFFF"/>
        </w:rPr>
        <w:t>Biztosítónak</w:t>
      </w:r>
      <w:r w:rsidRPr="001E569C">
        <w:rPr>
          <w:color w:val="000000"/>
          <w:shd w:val="clear" w:color="auto" w:fill="FFFFFF"/>
        </w:rPr>
        <w:t xml:space="preserve"> felróhatóan késedelmes vagy hibás teljesítés esetére kikötött kötbér megfizetése nem mentesít </w:t>
      </w:r>
      <w:r>
        <w:rPr>
          <w:color w:val="000000"/>
          <w:shd w:val="clear" w:color="auto" w:fill="FFFFFF"/>
        </w:rPr>
        <w:t xml:space="preserve">a teljesítés alól. A kötbért a </w:t>
      </w:r>
      <w:r w:rsidR="00524740" w:rsidRPr="00B97959">
        <w:rPr>
          <w:bCs/>
          <w:color w:val="FF0000"/>
        </w:rPr>
        <w:t>Szerződő</w:t>
      </w:r>
      <w:r>
        <w:rPr>
          <w:color w:val="000000"/>
          <w:shd w:val="clear" w:color="auto" w:fill="FFFFFF"/>
        </w:rPr>
        <w:t xml:space="preserve"> </w:t>
      </w:r>
      <w:r w:rsidRPr="001E569C">
        <w:rPr>
          <w:color w:val="000000"/>
          <w:shd w:val="clear" w:color="auto" w:fill="FFFFFF"/>
        </w:rPr>
        <w:t>akkor is követelh</w:t>
      </w:r>
      <w:r>
        <w:rPr>
          <w:color w:val="000000"/>
          <w:shd w:val="clear" w:color="auto" w:fill="FFFFFF"/>
        </w:rPr>
        <w:t xml:space="preserve">eti, ha kára nem merült fel. A </w:t>
      </w:r>
      <w:r w:rsidR="00524740" w:rsidRPr="00B97959">
        <w:rPr>
          <w:bCs/>
          <w:color w:val="FF0000"/>
        </w:rPr>
        <w:t>Szerződő</w:t>
      </w:r>
      <w:r>
        <w:rPr>
          <w:color w:val="000000"/>
          <w:shd w:val="clear" w:color="auto" w:fill="FFFFFF"/>
        </w:rPr>
        <w:t xml:space="preserve"> </w:t>
      </w:r>
      <w:r w:rsidRPr="001E569C">
        <w:rPr>
          <w:color w:val="000000"/>
          <w:shd w:val="clear" w:color="auto" w:fill="FFFFFF"/>
        </w:rPr>
        <w:t>érvényesítheti a kötbért meghaladó kárát, és a szerződésszegésből eredő egyéb jogait is.</w:t>
      </w:r>
    </w:p>
    <w:p w:rsidR="00415AF1" w:rsidRPr="001C264E" w:rsidRDefault="00415AF1" w:rsidP="00415AF1">
      <w:pPr>
        <w:pStyle w:val="Standarduser"/>
        <w:jc w:val="both"/>
        <w:rPr>
          <w:rFonts w:cs="Times New Roman"/>
          <w:color w:val="000000"/>
        </w:rPr>
      </w:pPr>
    </w:p>
    <w:p w:rsidR="00415AF1" w:rsidRPr="001C264E" w:rsidRDefault="009A4889" w:rsidP="00415AF1">
      <w:pPr>
        <w:pStyle w:val="Standarduser"/>
        <w:jc w:val="both"/>
        <w:rPr>
          <w:rFonts w:cs="Times New Roman"/>
          <w:color w:val="000000"/>
          <w:spacing w:val="-3"/>
        </w:rPr>
      </w:pPr>
      <w:r>
        <w:rPr>
          <w:rFonts w:cs="Times New Roman"/>
          <w:b/>
          <w:color w:val="000000"/>
          <w:lang w:eastAsia="ar-SA"/>
        </w:rPr>
        <w:t>5</w:t>
      </w:r>
      <w:r w:rsidR="00415AF1" w:rsidRPr="001C264E">
        <w:rPr>
          <w:rFonts w:cs="Times New Roman"/>
          <w:b/>
          <w:color w:val="000000"/>
          <w:lang w:eastAsia="ar-SA"/>
        </w:rPr>
        <w:t>.</w:t>
      </w:r>
      <w:r w:rsidR="00415AF1" w:rsidRPr="001C264E">
        <w:rPr>
          <w:rFonts w:cs="Times New Roman"/>
          <w:color w:val="000000"/>
          <w:lang w:eastAsia="ar-SA"/>
        </w:rPr>
        <w:t xml:space="preserve"> </w:t>
      </w:r>
      <w:r w:rsidR="00415AF1" w:rsidRPr="001C264E">
        <w:rPr>
          <w:rFonts w:cs="Times New Roman"/>
          <w:color w:val="000000"/>
          <w:spacing w:val="-3"/>
        </w:rPr>
        <w:t>A Biztosító jogosult a Kbt. szerinti alvállalkozók igénybevételére, amennyiben ajánlatában jelezte, az alvállalkozók tevékenységéért azonban sajátjaként felel.</w:t>
      </w:r>
      <w:r w:rsidR="00415AF1" w:rsidRPr="001C264E">
        <w:rPr>
          <w:rFonts w:cs="Times New Roman"/>
          <w:bCs/>
          <w:color w:val="000000"/>
        </w:rPr>
        <w:t xml:space="preserve"> A Biztosító az ajánlatában megnevezett alvállalkozó(k) személyé</w:t>
      </w:r>
      <w:r w:rsidR="005D4941">
        <w:rPr>
          <w:rFonts w:cs="Times New Roman"/>
          <w:bCs/>
          <w:color w:val="000000"/>
        </w:rPr>
        <w:t xml:space="preserve">t csak a </w:t>
      </w:r>
      <w:r w:rsidR="00524740" w:rsidRPr="00B97959">
        <w:rPr>
          <w:bCs/>
          <w:color w:val="FF0000"/>
        </w:rPr>
        <w:t>Szerződő</w:t>
      </w:r>
      <w:r w:rsidR="00415AF1" w:rsidRPr="001C264E">
        <w:rPr>
          <w:rFonts w:cs="Times New Roman"/>
          <w:bCs/>
          <w:color w:val="000000"/>
        </w:rPr>
        <w:t xml:space="preserve"> egyetértésével, továbbá a </w:t>
      </w:r>
      <w:proofErr w:type="spellStart"/>
      <w:r w:rsidR="00415AF1" w:rsidRPr="001C264E">
        <w:rPr>
          <w:rFonts w:cs="Times New Roman"/>
          <w:bCs/>
          <w:color w:val="000000"/>
        </w:rPr>
        <w:t>Kbt-ben</w:t>
      </w:r>
      <w:proofErr w:type="spellEnd"/>
      <w:r w:rsidR="00415AF1" w:rsidRPr="001C264E">
        <w:rPr>
          <w:rFonts w:cs="Times New Roman"/>
          <w:bCs/>
          <w:color w:val="000000"/>
        </w:rPr>
        <w:t xml:space="preserve"> foglalt korlátozásokkal változtathatja meg.</w:t>
      </w:r>
      <w:r w:rsidR="00415AF1" w:rsidRPr="001C264E">
        <w:rPr>
          <w:rFonts w:cs="Times New Roman"/>
          <w:color w:val="000000"/>
        </w:rPr>
        <w:t xml:space="preserve"> </w:t>
      </w:r>
      <w:r w:rsidR="00524740" w:rsidRPr="00B97959">
        <w:rPr>
          <w:bCs/>
          <w:color w:val="FF0000"/>
        </w:rPr>
        <w:t>Szerződő</w:t>
      </w:r>
      <w:r w:rsidR="005D4941">
        <w:rPr>
          <w:rFonts w:cs="Times New Roman"/>
          <w:color w:val="000000"/>
          <w:spacing w:val="-3"/>
        </w:rPr>
        <w:t xml:space="preserve"> csak a B</w:t>
      </w:r>
      <w:r w:rsidR="00415AF1" w:rsidRPr="001C264E">
        <w:rPr>
          <w:rFonts w:cs="Times New Roman"/>
          <w:color w:val="000000"/>
          <w:spacing w:val="-3"/>
        </w:rPr>
        <w:t>iztosítóval áll szerződéses kapcsolatban, az alvállalkozókkal nem.</w:t>
      </w:r>
    </w:p>
    <w:p w:rsidR="00415AF1" w:rsidRPr="001C264E" w:rsidRDefault="00415AF1" w:rsidP="00415AF1">
      <w:pPr>
        <w:pStyle w:val="Standarduser"/>
        <w:jc w:val="both"/>
        <w:rPr>
          <w:rFonts w:cs="Times New Roman"/>
          <w:color w:val="000000"/>
        </w:rPr>
      </w:pPr>
    </w:p>
    <w:p w:rsidR="00415AF1" w:rsidRPr="00C41CD2" w:rsidRDefault="005D4941" w:rsidP="00415AF1">
      <w:pPr>
        <w:pStyle w:val="Standarduser"/>
        <w:jc w:val="both"/>
        <w:rPr>
          <w:rFonts w:cs="Times New Roman"/>
          <w:color w:val="000000"/>
        </w:rPr>
      </w:pPr>
      <w:r>
        <w:rPr>
          <w:rFonts w:cs="Times New Roman"/>
          <w:b/>
          <w:color w:val="000000"/>
        </w:rPr>
        <w:t>6</w:t>
      </w:r>
      <w:r w:rsidR="00415AF1" w:rsidRPr="001C264E">
        <w:rPr>
          <w:rFonts w:cs="Times New Roman"/>
          <w:b/>
          <w:color w:val="000000"/>
        </w:rPr>
        <w:t>.</w:t>
      </w:r>
      <w:r w:rsidR="00415AF1" w:rsidRPr="001C264E">
        <w:rPr>
          <w:rFonts w:cs="Times New Roman"/>
          <w:color w:val="000000"/>
        </w:rPr>
        <w:t xml:space="preserve"> A jelen szerződésből eredő teljesítési kötelezettséget teljesítheti a biztosító vagy a nem természetes személy alvállalkozó jogutódja, figyelemmel a Kbt. 139.§ (1) bekezdés b) pontjában foglaltakra.</w:t>
      </w:r>
    </w:p>
    <w:p w:rsidR="00E75AF2" w:rsidRDefault="00E75AF2" w:rsidP="00E75AF2">
      <w:pPr>
        <w:autoSpaceDE w:val="0"/>
        <w:autoSpaceDN w:val="0"/>
        <w:adjustRightInd w:val="0"/>
        <w:rPr>
          <w:bCs/>
        </w:rPr>
      </w:pPr>
    </w:p>
    <w:p w:rsidR="00E75AF2" w:rsidRPr="00AB3306" w:rsidRDefault="005D4941" w:rsidP="00E75AF2">
      <w:pPr>
        <w:autoSpaceDE w:val="0"/>
        <w:autoSpaceDN w:val="0"/>
        <w:adjustRightInd w:val="0"/>
        <w:rPr>
          <w:b/>
        </w:rPr>
      </w:pPr>
      <w:r>
        <w:rPr>
          <w:b/>
        </w:rPr>
        <w:t>7</w:t>
      </w:r>
      <w:r w:rsidR="00E75AF2" w:rsidRPr="00AB3306">
        <w:rPr>
          <w:b/>
        </w:rPr>
        <w:t>. Központi kapcsolattartó kijelölése</w:t>
      </w:r>
    </w:p>
    <w:p w:rsidR="00E75AF2" w:rsidRPr="003C3BC0" w:rsidRDefault="00E75AF2" w:rsidP="00E75AF2">
      <w:pPr>
        <w:autoSpaceDE w:val="0"/>
        <w:autoSpaceDN w:val="0"/>
        <w:adjustRightInd w:val="0"/>
        <w:rPr>
          <w:bCs/>
        </w:rPr>
      </w:pPr>
      <w:r w:rsidRPr="003C3BC0">
        <w:rPr>
          <w:bCs/>
        </w:rPr>
        <w:t xml:space="preserve">A Szerződés tekintetében a </w:t>
      </w:r>
      <w:r w:rsidR="00524740" w:rsidRPr="00B97959">
        <w:rPr>
          <w:bCs/>
          <w:color w:val="FF0000"/>
        </w:rPr>
        <w:t>Szerződő</w:t>
      </w:r>
      <w:r w:rsidRPr="003C3BC0">
        <w:rPr>
          <w:bCs/>
        </w:rPr>
        <w:t xml:space="preserve"> részéről kijelölt központi kapcsolattartó:</w:t>
      </w:r>
    </w:p>
    <w:p w:rsidR="00E75AF2" w:rsidRPr="003C3BC0" w:rsidRDefault="00E75AF2" w:rsidP="00E75AF2">
      <w:pPr>
        <w:pStyle w:val="Listaszerbekezds"/>
        <w:tabs>
          <w:tab w:val="left" w:pos="426"/>
        </w:tabs>
        <w:ind w:left="0"/>
        <w:jc w:val="both"/>
        <w:rPr>
          <w:b/>
        </w:rPr>
      </w:pPr>
    </w:p>
    <w:p w:rsidR="00E75AF2" w:rsidRPr="00F02205" w:rsidRDefault="00E75AF2" w:rsidP="00E75AF2">
      <w:pPr>
        <w:pStyle w:val="Listaszerbekezds"/>
        <w:tabs>
          <w:tab w:val="left" w:pos="426"/>
        </w:tabs>
        <w:ind w:left="0"/>
        <w:jc w:val="both"/>
        <w:rPr>
          <w:b/>
        </w:rPr>
      </w:pPr>
      <w:r w:rsidRPr="003C3BC0">
        <w:rPr>
          <w:b/>
        </w:rPr>
        <w:tab/>
      </w:r>
      <w:r w:rsidRPr="00BF76B5">
        <w:rPr>
          <w:b/>
          <w:color w:val="FF0000"/>
        </w:rPr>
        <w:tab/>
      </w:r>
      <w:r w:rsidRPr="00F02205">
        <w:rPr>
          <w:b/>
        </w:rPr>
        <w:t>Regionális Biztosítási Alkusz Kft.</w:t>
      </w:r>
    </w:p>
    <w:p w:rsidR="00E75AF2" w:rsidRPr="00F02205" w:rsidRDefault="00E75AF2" w:rsidP="00E75AF2">
      <w:pPr>
        <w:pStyle w:val="Listaszerbekezds"/>
        <w:tabs>
          <w:tab w:val="left" w:pos="426"/>
        </w:tabs>
        <w:ind w:left="0"/>
        <w:jc w:val="both"/>
        <w:rPr>
          <w:b/>
        </w:rPr>
      </w:pPr>
      <w:r w:rsidRPr="00F02205">
        <w:rPr>
          <w:b/>
        </w:rPr>
        <w:t xml:space="preserve">            Felügyeleti engedély száma: </w:t>
      </w:r>
      <w:r w:rsidR="00F02205" w:rsidRPr="00F02205">
        <w:t>H-EN-II-12/2014</w:t>
      </w:r>
    </w:p>
    <w:p w:rsidR="00E75AF2" w:rsidRPr="00F02205" w:rsidRDefault="00E75AF2" w:rsidP="00E75AF2">
      <w:pPr>
        <w:pStyle w:val="Listaszerbekezds"/>
        <w:tabs>
          <w:tab w:val="left" w:pos="426"/>
        </w:tabs>
        <w:jc w:val="both"/>
        <w:rPr>
          <w:b/>
        </w:rPr>
      </w:pPr>
      <w:r w:rsidRPr="00F02205">
        <w:rPr>
          <w:b/>
        </w:rPr>
        <w:t xml:space="preserve">Felügyeleti regisztrációs száma: </w:t>
      </w:r>
      <w:r w:rsidR="00F02205" w:rsidRPr="00F02205">
        <w:t>214022581465</w:t>
      </w:r>
    </w:p>
    <w:p w:rsidR="00E75AF2" w:rsidRPr="00F02205" w:rsidRDefault="00E75AF2" w:rsidP="00E75AF2">
      <w:pPr>
        <w:pStyle w:val="Listaszerbekezds"/>
        <w:tabs>
          <w:tab w:val="left" w:pos="426"/>
        </w:tabs>
        <w:jc w:val="both"/>
        <w:rPr>
          <w:b/>
        </w:rPr>
      </w:pPr>
      <w:r w:rsidRPr="00F02205">
        <w:rPr>
          <w:b/>
        </w:rPr>
        <w:t xml:space="preserve">Székhelye: </w:t>
      </w:r>
      <w:r w:rsidR="00F02205" w:rsidRPr="00F02205">
        <w:t>2120 Dunakeszi, Ábrahám Pál utca 49.</w:t>
      </w:r>
    </w:p>
    <w:p w:rsidR="00E75AF2" w:rsidRPr="00F02205" w:rsidRDefault="00E75AF2" w:rsidP="00E75AF2">
      <w:pPr>
        <w:pStyle w:val="Listaszerbekezds"/>
        <w:tabs>
          <w:tab w:val="left" w:pos="426"/>
        </w:tabs>
        <w:jc w:val="both"/>
        <w:rPr>
          <w:b/>
        </w:rPr>
      </w:pPr>
      <w:r w:rsidRPr="00F02205">
        <w:rPr>
          <w:b/>
        </w:rPr>
        <w:t xml:space="preserve">Levelezési címe: </w:t>
      </w:r>
      <w:r w:rsidR="00F02205" w:rsidRPr="00F02205">
        <w:t>2120 Dunakeszi, Ábrahám Pál utca 49</w:t>
      </w:r>
      <w:r w:rsidR="00F02205">
        <w:t>.</w:t>
      </w:r>
    </w:p>
    <w:p w:rsidR="00E75AF2" w:rsidRPr="00F02205" w:rsidRDefault="00E75AF2" w:rsidP="00E75AF2">
      <w:pPr>
        <w:pStyle w:val="Listaszerbekezds"/>
        <w:tabs>
          <w:tab w:val="left" w:pos="426"/>
        </w:tabs>
        <w:jc w:val="both"/>
        <w:rPr>
          <w:b/>
        </w:rPr>
      </w:pPr>
      <w:r w:rsidRPr="00F02205">
        <w:rPr>
          <w:b/>
        </w:rPr>
        <w:t xml:space="preserve">Adószám: </w:t>
      </w:r>
      <w:r w:rsidR="00F02205" w:rsidRPr="00F02205">
        <w:t>24749967-2-13</w:t>
      </w:r>
    </w:p>
    <w:p w:rsidR="00E75AF2" w:rsidRPr="00F02205" w:rsidRDefault="00E75AF2" w:rsidP="00E75AF2">
      <w:pPr>
        <w:pStyle w:val="Listaszerbekezds"/>
        <w:tabs>
          <w:tab w:val="left" w:pos="426"/>
        </w:tabs>
        <w:jc w:val="both"/>
        <w:rPr>
          <w:b/>
        </w:rPr>
      </w:pPr>
      <w:r w:rsidRPr="00F02205">
        <w:rPr>
          <w:b/>
        </w:rPr>
        <w:t xml:space="preserve">Telefonszáma: </w:t>
      </w:r>
      <w:r w:rsidR="00F02205">
        <w:t>+36</w:t>
      </w:r>
      <w:r w:rsidRPr="00F02205">
        <w:t>-30-680-68-62</w:t>
      </w:r>
    </w:p>
    <w:p w:rsidR="00E75AF2" w:rsidRPr="00F02205" w:rsidRDefault="00E75AF2" w:rsidP="00E75AF2">
      <w:pPr>
        <w:pStyle w:val="Listaszerbekezds"/>
        <w:tabs>
          <w:tab w:val="left" w:pos="426"/>
        </w:tabs>
        <w:jc w:val="both"/>
        <w:rPr>
          <w:b/>
        </w:rPr>
      </w:pPr>
      <w:r w:rsidRPr="00F02205">
        <w:rPr>
          <w:b/>
        </w:rPr>
        <w:t xml:space="preserve">Fax száma: </w:t>
      </w:r>
      <w:hyperlink r:id="rId13" w:tgtFrame="_blank" w:history="1">
        <w:r w:rsidR="00F02205" w:rsidRPr="00F02205">
          <w:t>+36-27-341-575</w:t>
        </w:r>
      </w:hyperlink>
    </w:p>
    <w:p w:rsidR="00E75AF2" w:rsidRPr="00F02205" w:rsidRDefault="00E75AF2" w:rsidP="00E75AF2">
      <w:pPr>
        <w:pStyle w:val="Listaszerbekezds"/>
        <w:tabs>
          <w:tab w:val="left" w:pos="426"/>
        </w:tabs>
        <w:jc w:val="both"/>
        <w:rPr>
          <w:b/>
        </w:rPr>
      </w:pPr>
      <w:r w:rsidRPr="00F02205">
        <w:rPr>
          <w:b/>
        </w:rPr>
        <w:t xml:space="preserve">Email címe: </w:t>
      </w:r>
      <w:hyperlink r:id="rId14" w:history="1">
        <w:r w:rsidRPr="00F02205">
          <w:rPr>
            <w:rStyle w:val="Hiperhivatkozs"/>
            <w:color w:val="auto"/>
          </w:rPr>
          <w:t>drexlerlaszlo@regionalisalkusz.hu</w:t>
        </w:r>
      </w:hyperlink>
    </w:p>
    <w:p w:rsidR="00E75AF2" w:rsidRPr="00B9334D" w:rsidRDefault="00E75AF2" w:rsidP="00B9334D">
      <w:pPr>
        <w:pStyle w:val="Listaszerbekezds"/>
        <w:tabs>
          <w:tab w:val="left" w:pos="426"/>
        </w:tabs>
        <w:jc w:val="both"/>
        <w:rPr>
          <w:b/>
        </w:rPr>
      </w:pPr>
      <w:r w:rsidRPr="00F02205">
        <w:rPr>
          <w:b/>
        </w:rPr>
        <w:t xml:space="preserve">Kapcsolattartó neve: </w:t>
      </w:r>
      <w:r w:rsidRPr="00F02205">
        <w:t>Drexler László</w:t>
      </w:r>
    </w:p>
    <w:p w:rsidR="00E75AF2" w:rsidRPr="00F547FA" w:rsidRDefault="00E75AF2" w:rsidP="00E75AF2">
      <w:pPr>
        <w:autoSpaceDE w:val="0"/>
        <w:autoSpaceDN w:val="0"/>
        <w:adjustRightInd w:val="0"/>
        <w:rPr>
          <w:rFonts w:eastAsia="MS Mincho"/>
          <w:b/>
        </w:rPr>
      </w:pPr>
      <w:r w:rsidRPr="00F547FA">
        <w:rPr>
          <w:rFonts w:eastAsia="MS Mincho"/>
          <w:b/>
        </w:rPr>
        <w:t>A Biztosító tudomásul vesz a Regionális Biztosítási Alkusz Kft. közreműködését jelen szerződés teljesítése során.</w:t>
      </w:r>
    </w:p>
    <w:p w:rsidR="00B9334D" w:rsidRDefault="00B9334D" w:rsidP="00E75AF2">
      <w:pPr>
        <w:autoSpaceDE w:val="0"/>
        <w:autoSpaceDN w:val="0"/>
        <w:adjustRightInd w:val="0"/>
        <w:rPr>
          <w:bCs/>
        </w:rPr>
      </w:pPr>
    </w:p>
    <w:p w:rsidR="00182699" w:rsidRDefault="00182699" w:rsidP="00E75AF2">
      <w:pPr>
        <w:autoSpaceDE w:val="0"/>
        <w:autoSpaceDN w:val="0"/>
        <w:adjustRightInd w:val="0"/>
        <w:rPr>
          <w:bCs/>
        </w:rPr>
      </w:pPr>
    </w:p>
    <w:p w:rsidR="00182699" w:rsidRPr="00AB3306" w:rsidRDefault="00182699" w:rsidP="00E75AF2">
      <w:pPr>
        <w:autoSpaceDE w:val="0"/>
        <w:autoSpaceDN w:val="0"/>
        <w:adjustRightInd w:val="0"/>
        <w:rPr>
          <w:bCs/>
        </w:rPr>
      </w:pPr>
    </w:p>
    <w:p w:rsidR="00E75AF2" w:rsidRPr="00AB3306" w:rsidRDefault="00E75AF2" w:rsidP="00E75AF2">
      <w:pPr>
        <w:jc w:val="both"/>
        <w:rPr>
          <w:bCs/>
        </w:rPr>
      </w:pPr>
      <w:r>
        <w:rPr>
          <w:bCs/>
        </w:rPr>
        <w:lastRenderedPageBreak/>
        <w:t>Mellékletek</w:t>
      </w:r>
    </w:p>
    <w:p w:rsidR="00E75AF2" w:rsidRPr="006D414F" w:rsidRDefault="00E75AF2" w:rsidP="0007530E">
      <w:pPr>
        <w:pStyle w:val="Listaszerbekezds"/>
        <w:numPr>
          <w:ilvl w:val="0"/>
          <w:numId w:val="19"/>
        </w:numPr>
        <w:autoSpaceDE w:val="0"/>
        <w:autoSpaceDN w:val="0"/>
        <w:adjustRightInd w:val="0"/>
        <w:rPr>
          <w:bCs/>
          <w:i/>
          <w:iCs/>
        </w:rPr>
      </w:pPr>
      <w:r w:rsidRPr="006D414F">
        <w:rPr>
          <w:bCs/>
          <w:i/>
          <w:iCs/>
        </w:rPr>
        <w:t xml:space="preserve">sz. melléklet – </w:t>
      </w:r>
      <w:r w:rsidR="006D414F">
        <w:rPr>
          <w:bCs/>
          <w:i/>
          <w:iCs/>
        </w:rPr>
        <w:t>Kockázatviselési helyek</w:t>
      </w:r>
    </w:p>
    <w:p w:rsidR="006D414F" w:rsidRDefault="006D414F" w:rsidP="0007530E">
      <w:pPr>
        <w:pStyle w:val="Listaszerbekezds"/>
        <w:numPr>
          <w:ilvl w:val="0"/>
          <w:numId w:val="19"/>
        </w:numPr>
        <w:autoSpaceDE w:val="0"/>
        <w:autoSpaceDN w:val="0"/>
        <w:adjustRightInd w:val="0"/>
        <w:rPr>
          <w:bCs/>
          <w:i/>
          <w:iCs/>
        </w:rPr>
      </w:pPr>
      <w:r>
        <w:rPr>
          <w:bCs/>
          <w:i/>
          <w:iCs/>
        </w:rPr>
        <w:t xml:space="preserve">sz. melléklet – </w:t>
      </w:r>
      <w:r w:rsidR="00F71ACE">
        <w:rPr>
          <w:bCs/>
          <w:i/>
          <w:iCs/>
        </w:rPr>
        <w:t xml:space="preserve">Rendezvények </w:t>
      </w:r>
      <w:r w:rsidR="00C37911">
        <w:rPr>
          <w:bCs/>
          <w:i/>
          <w:iCs/>
        </w:rPr>
        <w:t>listája</w:t>
      </w:r>
    </w:p>
    <w:p w:rsidR="00C37911" w:rsidRDefault="00F71ACE" w:rsidP="0007530E">
      <w:pPr>
        <w:pStyle w:val="Listaszerbekezds"/>
        <w:numPr>
          <w:ilvl w:val="0"/>
          <w:numId w:val="19"/>
        </w:numPr>
        <w:autoSpaceDE w:val="0"/>
        <w:autoSpaceDN w:val="0"/>
        <w:adjustRightInd w:val="0"/>
        <w:rPr>
          <w:bCs/>
          <w:i/>
          <w:iCs/>
        </w:rPr>
      </w:pPr>
      <w:r>
        <w:rPr>
          <w:bCs/>
          <w:i/>
          <w:iCs/>
        </w:rPr>
        <w:t>sz. melléklet – Műszaki leírás</w:t>
      </w: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Default="00182699" w:rsidP="00182699">
      <w:pPr>
        <w:autoSpaceDE w:val="0"/>
        <w:autoSpaceDN w:val="0"/>
        <w:adjustRightInd w:val="0"/>
        <w:rPr>
          <w:bCs/>
          <w:i/>
          <w:iCs/>
        </w:rPr>
      </w:pPr>
    </w:p>
    <w:p w:rsidR="00182699" w:rsidRPr="00182699" w:rsidRDefault="00182699" w:rsidP="00182699">
      <w:pPr>
        <w:autoSpaceDE w:val="0"/>
        <w:autoSpaceDN w:val="0"/>
        <w:adjustRightInd w:val="0"/>
        <w:rPr>
          <w:bCs/>
          <w:i/>
          <w:iCs/>
        </w:rPr>
      </w:pPr>
    </w:p>
    <w:p w:rsidR="009A6E8B" w:rsidRDefault="009A6E8B" w:rsidP="009A6E8B"/>
    <w:tbl>
      <w:tblPr>
        <w:tblpPr w:leftFromText="141" w:rightFromText="141" w:vertAnchor="text" w:horzAnchor="margin" w:tblpXSpec="center" w:tblpY="-151"/>
        <w:tblW w:w="11164" w:type="dxa"/>
        <w:tblLayout w:type="fixed"/>
        <w:tblLook w:val="01E0"/>
      </w:tblPr>
      <w:tblGrid>
        <w:gridCol w:w="1809"/>
        <w:gridCol w:w="7087"/>
        <w:gridCol w:w="2268"/>
      </w:tblGrid>
      <w:tr w:rsidR="009A6E8B" w:rsidRPr="00AB3306" w:rsidTr="00F02205">
        <w:tc>
          <w:tcPr>
            <w:tcW w:w="1809" w:type="dxa"/>
          </w:tcPr>
          <w:p w:rsidR="009A6E8B" w:rsidRPr="00AB3306" w:rsidRDefault="009A6E8B" w:rsidP="00F02205">
            <w:pPr>
              <w:tabs>
                <w:tab w:val="left" w:pos="612"/>
                <w:tab w:val="center" w:pos="4536"/>
                <w:tab w:val="right" w:pos="9072"/>
              </w:tabs>
              <w:rPr>
                <w:i/>
                <w:iCs/>
              </w:rPr>
            </w:pPr>
            <w:r w:rsidRPr="00AB3306">
              <w:lastRenderedPageBreak/>
              <w:br/>
            </w:r>
            <w:r w:rsidRPr="00AB3306">
              <w:br/>
            </w:r>
          </w:p>
          <w:p w:rsidR="009A6E8B" w:rsidRPr="00AB3306" w:rsidRDefault="009A6E8B" w:rsidP="00F02205">
            <w:pPr>
              <w:tabs>
                <w:tab w:val="left" w:pos="612"/>
                <w:tab w:val="center" w:pos="4536"/>
                <w:tab w:val="right" w:pos="9072"/>
              </w:tabs>
              <w:rPr>
                <w:i/>
                <w:iCs/>
                <w:spacing w:val="-4"/>
              </w:rPr>
            </w:pPr>
          </w:p>
        </w:tc>
        <w:tc>
          <w:tcPr>
            <w:tcW w:w="7087" w:type="dxa"/>
          </w:tcPr>
          <w:p w:rsidR="009A6E8B" w:rsidRPr="00AB3306" w:rsidRDefault="009A6E8B" w:rsidP="00F02205">
            <w:pPr>
              <w:tabs>
                <w:tab w:val="left" w:pos="1770"/>
                <w:tab w:val="center" w:pos="2428"/>
                <w:tab w:val="center" w:pos="4536"/>
                <w:tab w:val="right" w:pos="9072"/>
              </w:tabs>
              <w:jc w:val="center"/>
              <w:rPr>
                <w:b/>
                <w:smallCaps/>
                <w:sz w:val="28"/>
                <w:szCs w:val="28"/>
              </w:rPr>
            </w:pPr>
            <w:r w:rsidRPr="00AB3306">
              <w:rPr>
                <w:b/>
                <w:smallCaps/>
                <w:sz w:val="28"/>
                <w:szCs w:val="28"/>
              </w:rPr>
              <w:t>Biztosítási Szerződéses feltételek</w:t>
            </w:r>
          </w:p>
          <w:p w:rsidR="009A6E8B" w:rsidRDefault="009A6E8B" w:rsidP="009A6E8B">
            <w:pPr>
              <w:ind w:firstLine="426"/>
              <w:jc w:val="center"/>
              <w:rPr>
                <w:b/>
              </w:rPr>
            </w:pPr>
            <w:r>
              <w:rPr>
                <w:b/>
              </w:rPr>
              <w:t xml:space="preserve">2.rész: </w:t>
            </w:r>
            <w:r w:rsidRPr="00E62EA3">
              <w:rPr>
                <w:b/>
              </w:rPr>
              <w:t>Csoportos személybiztosítások</w:t>
            </w:r>
          </w:p>
          <w:p w:rsidR="009A6E8B" w:rsidRPr="003C3BC0" w:rsidRDefault="009A6E8B" w:rsidP="00F02205">
            <w:pPr>
              <w:tabs>
                <w:tab w:val="left" w:pos="1770"/>
                <w:tab w:val="center" w:pos="2428"/>
                <w:tab w:val="center" w:pos="4536"/>
                <w:tab w:val="right" w:pos="9072"/>
              </w:tabs>
              <w:jc w:val="center"/>
            </w:pPr>
          </w:p>
        </w:tc>
        <w:tc>
          <w:tcPr>
            <w:tcW w:w="2268" w:type="dxa"/>
          </w:tcPr>
          <w:p w:rsidR="009A6E8B" w:rsidRPr="00AB3306" w:rsidRDefault="009A6E8B" w:rsidP="00F02205">
            <w:pPr>
              <w:tabs>
                <w:tab w:val="center" w:pos="4536"/>
                <w:tab w:val="right" w:pos="9072"/>
              </w:tabs>
              <w:jc w:val="right"/>
              <w:rPr>
                <w:i/>
                <w:iCs/>
              </w:rPr>
            </w:pPr>
          </w:p>
        </w:tc>
      </w:tr>
    </w:tbl>
    <w:p w:rsidR="009A6E8B" w:rsidRPr="00AB3306" w:rsidRDefault="00806CB2" w:rsidP="009A6E8B">
      <w:pPr>
        <w:spacing w:after="120"/>
        <w:jc w:val="both"/>
        <w:rPr>
          <w:b/>
          <w:i/>
          <w:iCs/>
          <w:u w:val="single"/>
        </w:rPr>
      </w:pPr>
      <w:r>
        <w:rPr>
          <w:b/>
          <w:i/>
          <w:u w:val="single"/>
        </w:rPr>
        <w:t>Szerződő</w:t>
      </w:r>
    </w:p>
    <w:p w:rsidR="009A6E8B" w:rsidRPr="00AB3306" w:rsidRDefault="009A6E8B" w:rsidP="009A6E8B">
      <w:pPr>
        <w:rPr>
          <w:b/>
          <w:i/>
          <w:iCs/>
        </w:rPr>
      </w:pPr>
      <w:r w:rsidRPr="00AB3306">
        <w:rPr>
          <w:b/>
        </w:rPr>
        <w:t>Debreceni Sportcentrum Közhasznú Nonprofit Korlátolt Felelősségű Társaság</w:t>
      </w:r>
    </w:p>
    <w:p w:rsidR="009A6E8B" w:rsidRPr="00AB3306" w:rsidRDefault="009A6E8B" w:rsidP="009A6E8B">
      <w:pPr>
        <w:jc w:val="both"/>
        <w:rPr>
          <w:bCs/>
          <w:i/>
          <w:iCs/>
        </w:rPr>
      </w:pPr>
      <w:r w:rsidRPr="00AB3306">
        <w:t>székhely: 4032 Debrecen, Oláh Gábor utca 5.</w:t>
      </w:r>
    </w:p>
    <w:p w:rsidR="009A6E8B" w:rsidRPr="00AB3306" w:rsidRDefault="009A6E8B" w:rsidP="009A6E8B">
      <w:pPr>
        <w:jc w:val="both"/>
        <w:rPr>
          <w:i/>
          <w:iCs/>
        </w:rPr>
      </w:pPr>
      <w:r w:rsidRPr="00AB3306">
        <w:t>adószám: 20749941-2-09</w:t>
      </w:r>
    </w:p>
    <w:p w:rsidR="009A6E8B" w:rsidRPr="00AB3306" w:rsidRDefault="009A6E8B" w:rsidP="009A6E8B">
      <w:pPr>
        <w:jc w:val="both"/>
        <w:rPr>
          <w:i/>
          <w:iCs/>
        </w:rPr>
      </w:pPr>
      <w:r w:rsidRPr="00AB3306">
        <w:t>cégjegyzékszám: 09-09-016786</w:t>
      </w:r>
    </w:p>
    <w:p w:rsidR="009A6E8B" w:rsidRPr="00AB3306" w:rsidRDefault="009A6E8B" w:rsidP="009A6E8B">
      <w:pPr>
        <w:jc w:val="both"/>
        <w:rPr>
          <w:i/>
          <w:iCs/>
        </w:rPr>
      </w:pPr>
      <w:r w:rsidRPr="00AB3306">
        <w:t xml:space="preserve">bankszámlaszám: </w:t>
      </w:r>
      <w:r>
        <w:rPr>
          <w:bCs/>
        </w:rPr>
        <w:t>11738008-20242509-00000000</w:t>
      </w:r>
      <w:r w:rsidRPr="00AB3306">
        <w:t xml:space="preserve"> (</w:t>
      </w:r>
      <w:r>
        <w:t xml:space="preserve">OTP Bank </w:t>
      </w:r>
      <w:proofErr w:type="spellStart"/>
      <w:r>
        <w:t>Nyrt</w:t>
      </w:r>
      <w:proofErr w:type="spellEnd"/>
      <w:r w:rsidRPr="00AB3306">
        <w:t>.)</w:t>
      </w:r>
    </w:p>
    <w:p w:rsidR="009A6E8B" w:rsidRPr="00AB3306" w:rsidRDefault="009A6E8B" w:rsidP="009A6E8B">
      <w:pPr>
        <w:jc w:val="both"/>
        <w:rPr>
          <w:bCs/>
          <w:i/>
          <w:iCs/>
        </w:rPr>
      </w:pPr>
      <w:r w:rsidRPr="00AB3306">
        <w:t>képviseli: Becsky András, ügyvezető</w:t>
      </w:r>
    </w:p>
    <w:p w:rsidR="009A6E8B" w:rsidRPr="00AB3306" w:rsidRDefault="009A6E8B" w:rsidP="009A6E8B">
      <w:pPr>
        <w:jc w:val="both"/>
        <w:rPr>
          <w:i/>
          <w:iCs/>
        </w:rPr>
      </w:pPr>
    </w:p>
    <w:p w:rsidR="009A6E8B" w:rsidRPr="00AB3306" w:rsidRDefault="009A6E8B" w:rsidP="009A6E8B">
      <w:pPr>
        <w:spacing w:after="120"/>
        <w:jc w:val="both"/>
        <w:rPr>
          <w:b/>
          <w:i/>
          <w:iCs/>
          <w:u w:val="single"/>
        </w:rPr>
      </w:pPr>
      <w:r w:rsidRPr="00AB3306">
        <w:rPr>
          <w:b/>
          <w:i/>
          <w:iCs/>
          <w:u w:val="single"/>
        </w:rPr>
        <w:t>Biztosító</w:t>
      </w:r>
    </w:p>
    <w:p w:rsidR="009A6E8B" w:rsidRPr="00AB3306" w:rsidRDefault="009A6E8B" w:rsidP="009A6E8B">
      <w:pPr>
        <w:jc w:val="both"/>
        <w:rPr>
          <w:b/>
          <w:i/>
          <w:iCs/>
        </w:rPr>
      </w:pPr>
      <w:r w:rsidRPr="00AB3306">
        <w:rPr>
          <w:b/>
        </w:rPr>
        <w:t>………………………………………………</w:t>
      </w:r>
    </w:p>
    <w:p w:rsidR="009A6E8B" w:rsidRPr="00AB3306" w:rsidRDefault="009A6E8B" w:rsidP="009A6E8B">
      <w:pPr>
        <w:jc w:val="both"/>
        <w:rPr>
          <w:i/>
          <w:iCs/>
        </w:rPr>
      </w:pPr>
      <w:r w:rsidRPr="00AB3306">
        <w:t>székhely: ……………………………</w:t>
      </w:r>
    </w:p>
    <w:p w:rsidR="009A6E8B" w:rsidRPr="00AB3306" w:rsidRDefault="009A6E8B" w:rsidP="009A6E8B">
      <w:pPr>
        <w:jc w:val="both"/>
        <w:rPr>
          <w:i/>
          <w:iCs/>
        </w:rPr>
      </w:pPr>
      <w:r w:rsidRPr="00AB3306">
        <w:t>adószám: …………………..</w:t>
      </w:r>
    </w:p>
    <w:p w:rsidR="009A6E8B" w:rsidRPr="00AB3306" w:rsidRDefault="009A6E8B" w:rsidP="009A6E8B">
      <w:pPr>
        <w:jc w:val="both"/>
        <w:rPr>
          <w:i/>
          <w:iCs/>
        </w:rPr>
      </w:pPr>
      <w:r w:rsidRPr="00AB3306">
        <w:t>cégjegyzékszám: ……………………………</w:t>
      </w:r>
    </w:p>
    <w:p w:rsidR="009A6E8B" w:rsidRPr="00AB3306" w:rsidRDefault="009A6E8B" w:rsidP="009A6E8B">
      <w:pPr>
        <w:jc w:val="both"/>
        <w:rPr>
          <w:i/>
          <w:iCs/>
        </w:rPr>
      </w:pPr>
      <w:r w:rsidRPr="00AB3306">
        <w:t>bankszámlaszám: ……………………………. (………………………..)</w:t>
      </w:r>
    </w:p>
    <w:p w:rsidR="009A6E8B" w:rsidRPr="00AB3306" w:rsidRDefault="009A6E8B" w:rsidP="009A6E8B">
      <w:pPr>
        <w:jc w:val="both"/>
        <w:rPr>
          <w:i/>
          <w:iCs/>
        </w:rPr>
      </w:pPr>
      <w:r w:rsidRPr="00AB3306">
        <w:t>képviseli: …………………</w:t>
      </w:r>
    </w:p>
    <w:p w:rsidR="009A6E8B" w:rsidRDefault="009A6E8B" w:rsidP="009A6E8B">
      <w:pPr>
        <w:pStyle w:val="Cmsor4"/>
        <w:numPr>
          <w:ilvl w:val="3"/>
          <w:numId w:val="0"/>
        </w:numPr>
        <w:tabs>
          <w:tab w:val="num" w:pos="0"/>
        </w:tabs>
        <w:spacing w:line="100" w:lineRule="atLeast"/>
        <w:jc w:val="both"/>
        <w:rPr>
          <w:rFonts w:ascii="Times New Roman" w:hAnsi="Times New Roman"/>
          <w:b w:val="0"/>
          <w:bCs w:val="0"/>
          <w:i/>
          <w:iCs/>
          <w:sz w:val="24"/>
          <w:szCs w:val="24"/>
          <w:lang w:eastAsia="hu-HU"/>
        </w:rPr>
      </w:pPr>
    </w:p>
    <w:p w:rsidR="009A6E8B" w:rsidRPr="00415AF1" w:rsidRDefault="009A6E8B" w:rsidP="009A6E8B"/>
    <w:p w:rsidR="009A6E8B" w:rsidRPr="00672602" w:rsidRDefault="009A6E8B" w:rsidP="009A6E8B">
      <w:pPr>
        <w:tabs>
          <w:tab w:val="left" w:pos="4111"/>
        </w:tabs>
        <w:ind w:left="4253" w:hanging="4253"/>
        <w:jc w:val="both"/>
      </w:pPr>
      <w:r>
        <w:rPr>
          <w:b/>
        </w:rPr>
        <w:t>Szerződés tárgya</w:t>
      </w:r>
      <w:r w:rsidRPr="00672602">
        <w:rPr>
          <w:b/>
        </w:rPr>
        <w:t>:</w:t>
      </w:r>
      <w:r w:rsidRPr="00672602">
        <w:rPr>
          <w:b/>
        </w:rPr>
        <w:tab/>
      </w:r>
      <w:r>
        <w:rPr>
          <w:b/>
        </w:rPr>
        <w:tab/>
      </w:r>
      <w:r w:rsidRPr="009A6E8B">
        <w:t>Csoportos személybiztosítások</w:t>
      </w:r>
      <w:r w:rsidRPr="00E75AF2">
        <w:t xml:space="preserve"> a szerződés elválaszthatatlan részét képező műszaki leírás szerint.</w:t>
      </w:r>
    </w:p>
    <w:p w:rsidR="009A6E8B" w:rsidRPr="00672602" w:rsidRDefault="009A6E8B" w:rsidP="009A6E8B">
      <w:pPr>
        <w:jc w:val="both"/>
      </w:pPr>
    </w:p>
    <w:p w:rsidR="009A6E8B" w:rsidRPr="00672602" w:rsidRDefault="009A6E8B" w:rsidP="009A6E8B">
      <w:pPr>
        <w:spacing w:line="100" w:lineRule="atLeast"/>
        <w:rPr>
          <w:b/>
          <w:bCs/>
        </w:rPr>
      </w:pPr>
    </w:p>
    <w:p w:rsidR="009A6E8B" w:rsidRPr="00B9334D" w:rsidRDefault="009A6E8B" w:rsidP="009A6E8B">
      <w:pPr>
        <w:spacing w:line="100" w:lineRule="atLeast"/>
      </w:pPr>
      <w:r w:rsidRPr="00672602">
        <w:rPr>
          <w:b/>
          <w:bCs/>
        </w:rPr>
        <w:t xml:space="preserve">Biztosítások tartama: </w:t>
      </w:r>
      <w:r w:rsidRPr="00672602">
        <w:rPr>
          <w:b/>
          <w:bCs/>
        </w:rPr>
        <w:tab/>
      </w:r>
      <w:r>
        <w:rPr>
          <w:b/>
          <w:bCs/>
        </w:rPr>
        <w:tab/>
      </w:r>
      <w:r>
        <w:rPr>
          <w:b/>
          <w:bCs/>
        </w:rPr>
        <w:tab/>
      </w:r>
      <w:r w:rsidRPr="00B9334D">
        <w:t>határozott</w:t>
      </w:r>
    </w:p>
    <w:p w:rsidR="009A6E8B" w:rsidRPr="00B9334D" w:rsidRDefault="009A6E8B" w:rsidP="009A6E8B">
      <w:pPr>
        <w:spacing w:line="100" w:lineRule="atLeast"/>
        <w:rPr>
          <w:b/>
          <w:bCs/>
        </w:rPr>
      </w:pPr>
    </w:p>
    <w:p w:rsidR="009A6E8B" w:rsidRPr="00B9334D" w:rsidRDefault="009A6E8B" w:rsidP="009A6E8B">
      <w:pPr>
        <w:spacing w:line="100" w:lineRule="atLeast"/>
        <w:ind w:left="4245" w:hanging="4245"/>
        <w:rPr>
          <w:bCs/>
        </w:rPr>
      </w:pPr>
      <w:r w:rsidRPr="00B9334D">
        <w:rPr>
          <w:b/>
          <w:bCs/>
        </w:rPr>
        <w:t xml:space="preserve">Kockázatviselés kezdete: </w:t>
      </w:r>
      <w:r w:rsidRPr="00B9334D">
        <w:rPr>
          <w:b/>
          <w:bCs/>
        </w:rPr>
        <w:tab/>
      </w:r>
      <w:r w:rsidRPr="00B9334D">
        <w:rPr>
          <w:b/>
          <w:bCs/>
        </w:rPr>
        <w:tab/>
      </w:r>
      <w:r w:rsidRPr="00B9334D">
        <w:rPr>
          <w:bCs/>
        </w:rPr>
        <w:t xml:space="preserve">2017. január 1.  00:00 óra </w:t>
      </w:r>
    </w:p>
    <w:p w:rsidR="009A6E8B" w:rsidRPr="00B9334D" w:rsidRDefault="009A6E8B" w:rsidP="009A6E8B">
      <w:pPr>
        <w:spacing w:line="100" w:lineRule="atLeast"/>
        <w:rPr>
          <w:b/>
          <w:bCs/>
        </w:rPr>
      </w:pPr>
    </w:p>
    <w:p w:rsidR="009A6E8B" w:rsidRPr="00B9334D" w:rsidRDefault="009A6E8B" w:rsidP="009A6E8B">
      <w:pPr>
        <w:spacing w:line="100" w:lineRule="atLeast"/>
        <w:ind w:left="4245" w:hanging="4245"/>
        <w:rPr>
          <w:bCs/>
        </w:rPr>
      </w:pPr>
      <w:r w:rsidRPr="00B9334D">
        <w:rPr>
          <w:b/>
          <w:bCs/>
        </w:rPr>
        <w:t xml:space="preserve">Kockázatviselés lejárata: </w:t>
      </w:r>
      <w:r w:rsidRPr="00B9334D">
        <w:rPr>
          <w:b/>
          <w:bCs/>
        </w:rPr>
        <w:tab/>
      </w:r>
      <w:r w:rsidRPr="00B9334D">
        <w:rPr>
          <w:b/>
          <w:bCs/>
        </w:rPr>
        <w:tab/>
      </w:r>
      <w:r w:rsidRPr="00B9334D">
        <w:rPr>
          <w:bCs/>
        </w:rPr>
        <w:t>a kockázatviselés kezdetétől számított 12 hónap, vagyis 2017. december 31. 24:00 óra</w:t>
      </w:r>
    </w:p>
    <w:p w:rsidR="009A6E8B" w:rsidRPr="00B9334D" w:rsidRDefault="009A6E8B" w:rsidP="009A6E8B">
      <w:pPr>
        <w:spacing w:line="100" w:lineRule="atLeast"/>
        <w:rPr>
          <w:b/>
          <w:bCs/>
        </w:rPr>
      </w:pPr>
    </w:p>
    <w:p w:rsidR="009A6E8B" w:rsidRPr="00B9334D" w:rsidRDefault="009A6E8B" w:rsidP="009A6E8B">
      <w:pPr>
        <w:spacing w:line="100" w:lineRule="atLeast"/>
      </w:pPr>
      <w:r w:rsidRPr="00B9334D">
        <w:rPr>
          <w:b/>
          <w:bCs/>
        </w:rPr>
        <w:t xml:space="preserve">Biztosítási időszak: </w:t>
      </w:r>
      <w:r w:rsidRPr="00B9334D">
        <w:rPr>
          <w:b/>
          <w:bCs/>
        </w:rPr>
        <w:tab/>
      </w:r>
      <w:r w:rsidRPr="00B9334D">
        <w:rPr>
          <w:b/>
          <w:bCs/>
        </w:rPr>
        <w:tab/>
      </w:r>
      <w:r w:rsidRPr="00B9334D">
        <w:rPr>
          <w:b/>
          <w:bCs/>
        </w:rPr>
        <w:tab/>
      </w:r>
      <w:r w:rsidRPr="00B9334D">
        <w:rPr>
          <w:b/>
          <w:bCs/>
        </w:rPr>
        <w:tab/>
      </w:r>
      <w:r w:rsidRPr="00B9334D">
        <w:t xml:space="preserve">12 hónap </w:t>
      </w:r>
    </w:p>
    <w:p w:rsidR="009A6E8B" w:rsidRPr="00B9334D" w:rsidRDefault="009A6E8B" w:rsidP="009A6E8B">
      <w:pPr>
        <w:spacing w:line="100" w:lineRule="atLeast"/>
      </w:pPr>
    </w:p>
    <w:p w:rsidR="009A6E8B" w:rsidRPr="00672602" w:rsidRDefault="009A6E8B" w:rsidP="009A6E8B">
      <w:pPr>
        <w:spacing w:line="100" w:lineRule="atLeast"/>
        <w:rPr>
          <w:bCs/>
        </w:rPr>
      </w:pPr>
      <w:r w:rsidRPr="00B9334D">
        <w:rPr>
          <w:b/>
          <w:bCs/>
        </w:rPr>
        <w:t xml:space="preserve">Díjfizetési ütem:                          </w:t>
      </w:r>
      <w:r w:rsidRPr="00B9334D">
        <w:rPr>
          <w:b/>
          <w:bCs/>
        </w:rPr>
        <w:tab/>
      </w:r>
      <w:r w:rsidRPr="00B9334D">
        <w:rPr>
          <w:b/>
          <w:bCs/>
        </w:rPr>
        <w:tab/>
        <w:t>Éves</w:t>
      </w:r>
    </w:p>
    <w:p w:rsidR="009A6E8B" w:rsidRPr="00672602" w:rsidRDefault="009A6E8B" w:rsidP="009A6E8B">
      <w:pPr>
        <w:spacing w:line="100" w:lineRule="atLeast"/>
        <w:rPr>
          <w:b/>
          <w:bCs/>
        </w:rPr>
      </w:pPr>
    </w:p>
    <w:p w:rsidR="009A6E8B" w:rsidRPr="00AD6BB6" w:rsidRDefault="009A6E8B" w:rsidP="00B9334D">
      <w:pPr>
        <w:spacing w:line="100" w:lineRule="atLeast"/>
        <w:ind w:left="4245" w:right="-142" w:hanging="4245"/>
        <w:jc w:val="both"/>
      </w:pPr>
      <w:r w:rsidRPr="00672602">
        <w:rPr>
          <w:b/>
        </w:rPr>
        <w:t>Díjfizetés módja:</w:t>
      </w:r>
      <w:r>
        <w:t xml:space="preserve">                  </w:t>
      </w:r>
      <w:r>
        <w:tab/>
      </w:r>
      <w:r>
        <w:tab/>
      </w:r>
      <w:r w:rsidR="00806CB2" w:rsidRPr="00B97959">
        <w:rPr>
          <w:bCs/>
          <w:color w:val="FF0000"/>
        </w:rPr>
        <w:t>Szerződő</w:t>
      </w:r>
      <w:r w:rsidRPr="00AB3306">
        <w:rPr>
          <w:bCs/>
        </w:rPr>
        <w:t xml:space="preserve"> a Biztosító teljesítésigazolással ellátott</w:t>
      </w:r>
      <w:r>
        <w:rPr>
          <w:bCs/>
        </w:rPr>
        <w:t xml:space="preserve"> </w:t>
      </w:r>
      <w:r w:rsidRPr="004408DD">
        <w:rPr>
          <w:bCs/>
        </w:rPr>
        <w:t>számlájának</w:t>
      </w:r>
      <w:r w:rsidR="00F02205" w:rsidRPr="004408DD">
        <w:rPr>
          <w:bCs/>
        </w:rPr>
        <w:t xml:space="preserve"> (díjbekérő)</w:t>
      </w:r>
      <w:r w:rsidRPr="004408DD">
        <w:rPr>
          <w:bCs/>
        </w:rPr>
        <w:t xml:space="preserve"> ellenértékét</w:t>
      </w:r>
      <w:r>
        <w:rPr>
          <w:bCs/>
        </w:rPr>
        <w:t xml:space="preserve"> a </w:t>
      </w:r>
      <w:r w:rsidRPr="00B857B9">
        <w:rPr>
          <w:bCs/>
        </w:rPr>
        <w:t xml:space="preserve">számla </w:t>
      </w:r>
      <w:r w:rsidR="00806CB2" w:rsidRPr="00B97959">
        <w:rPr>
          <w:bCs/>
          <w:color w:val="FF0000"/>
        </w:rPr>
        <w:t>Szerződő</w:t>
      </w:r>
      <w:r w:rsidRPr="00B857B9">
        <w:rPr>
          <w:bCs/>
        </w:rPr>
        <w:t xml:space="preserve"> általi kézhezvételét követő 30 napon belül átutalással </w:t>
      </w:r>
      <w:r>
        <w:rPr>
          <w:bCs/>
        </w:rPr>
        <w:t>egyenlíti ki</w:t>
      </w:r>
      <w:r w:rsidRPr="00B857B9">
        <w:rPr>
          <w:bCs/>
        </w:rPr>
        <w:t xml:space="preserve"> a Polgári Törvénykönyvről szóló 2013. évi V. törvényben (a továbbiakban: Ptk.) 6:130. § (1)</w:t>
      </w:r>
      <w:r>
        <w:rPr>
          <w:bCs/>
        </w:rPr>
        <w:t>-(2)</w:t>
      </w:r>
      <w:r w:rsidRPr="00B857B9">
        <w:rPr>
          <w:bCs/>
        </w:rPr>
        <w:t xml:space="preserve"> bekezdésében fogla</w:t>
      </w:r>
      <w:r>
        <w:rPr>
          <w:bCs/>
        </w:rPr>
        <w:t xml:space="preserve">ltak figyelembe vétele mellett. </w:t>
      </w:r>
    </w:p>
    <w:p w:rsidR="009A6E8B" w:rsidRPr="001F6747" w:rsidRDefault="009A6E8B" w:rsidP="009A6E8B">
      <w:pPr>
        <w:spacing w:line="100" w:lineRule="atLeast"/>
        <w:rPr>
          <w:b/>
          <w:bCs/>
        </w:rPr>
      </w:pPr>
    </w:p>
    <w:p w:rsidR="009A6E8B" w:rsidRPr="001F6747" w:rsidRDefault="009A6E8B" w:rsidP="009A6E8B">
      <w:pPr>
        <w:spacing w:line="100" w:lineRule="atLeast"/>
        <w:ind w:left="4248" w:hanging="4245"/>
      </w:pPr>
      <w:r w:rsidRPr="001F6747">
        <w:rPr>
          <w:b/>
          <w:bCs/>
        </w:rPr>
        <w:t>Biztosítottak létszáma:</w:t>
      </w:r>
      <w:r w:rsidRPr="001F6747">
        <w:rPr>
          <w:b/>
        </w:rPr>
        <w:t xml:space="preserve"> </w:t>
      </w:r>
      <w:r w:rsidRPr="001F6747">
        <w:rPr>
          <w:b/>
        </w:rPr>
        <w:tab/>
      </w:r>
      <w:r w:rsidRPr="001F6747">
        <w:t>A szerződés elválaszthatatlan részét képező műszaki leírás szerint.</w:t>
      </w:r>
    </w:p>
    <w:p w:rsidR="009A6E8B" w:rsidRPr="001F6747" w:rsidRDefault="00806CB2" w:rsidP="009A6E8B">
      <w:pPr>
        <w:ind w:left="4248"/>
        <w:jc w:val="both"/>
      </w:pPr>
      <w:r w:rsidRPr="00B97959">
        <w:rPr>
          <w:bCs/>
          <w:color w:val="FF0000"/>
        </w:rPr>
        <w:t>Szerződő</w:t>
      </w:r>
      <w:r w:rsidR="009A6E8B" w:rsidRPr="001F6747">
        <w:t xml:space="preserve"> a biztosítottak létszámadatai vonatkozásában a Kbt. 58. § (1) bekezdés alapján </w:t>
      </w:r>
      <w:r w:rsidR="009A6E8B" w:rsidRPr="001F6747">
        <w:lastRenderedPageBreak/>
        <w:t>+10 %-ban kiköti a megadott adatoktól való eltérés lehetőségét (opcionális mennyiség).</w:t>
      </w:r>
    </w:p>
    <w:p w:rsidR="009A6E8B" w:rsidRPr="00AD6BB6" w:rsidRDefault="009A6E8B" w:rsidP="009A6E8B">
      <w:pPr>
        <w:spacing w:line="100" w:lineRule="atLeast"/>
        <w:rPr>
          <w:b/>
          <w:bCs/>
          <w:color w:val="000000"/>
        </w:rPr>
      </w:pPr>
    </w:p>
    <w:p w:rsidR="009A6E8B" w:rsidRPr="00FE564F" w:rsidRDefault="009A6E8B" w:rsidP="0007530E">
      <w:pPr>
        <w:pStyle w:val="Listaszerbekezds"/>
        <w:numPr>
          <w:ilvl w:val="0"/>
          <w:numId w:val="22"/>
        </w:numPr>
        <w:ind w:left="284" w:hanging="284"/>
        <w:rPr>
          <w:b/>
        </w:rPr>
      </w:pPr>
      <w:r w:rsidRPr="00FE564F">
        <w:rPr>
          <w:b/>
        </w:rPr>
        <w:t>Biztosítási díj:</w:t>
      </w:r>
    </w:p>
    <w:p w:rsidR="009A6E8B" w:rsidRDefault="009A6E8B" w:rsidP="009A6E8B">
      <w:pPr>
        <w:pStyle w:val="Standarduser"/>
        <w:autoSpaceDN w:val="0"/>
        <w:jc w:val="both"/>
        <w:rPr>
          <w:rFonts w:cs="Times New Roman"/>
          <w:color w:val="00000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gridCol w:w="3119"/>
      </w:tblGrid>
      <w:tr w:rsidR="00FE564F" w:rsidRPr="002E55ED" w:rsidTr="00F02205">
        <w:trPr>
          <w:trHeight w:val="381"/>
        </w:trPr>
        <w:tc>
          <w:tcPr>
            <w:tcW w:w="6345" w:type="dxa"/>
            <w:vAlign w:val="center"/>
          </w:tcPr>
          <w:p w:rsidR="00FE564F" w:rsidRPr="002E55ED" w:rsidRDefault="00FE564F" w:rsidP="00F02205">
            <w:pPr>
              <w:tabs>
                <w:tab w:val="num" w:pos="-790"/>
                <w:tab w:val="left" w:pos="-250"/>
                <w:tab w:val="left" w:pos="4820"/>
                <w:tab w:val="center" w:pos="8931"/>
              </w:tabs>
              <w:jc w:val="both"/>
              <w:rPr>
                <w:b/>
              </w:rPr>
            </w:pPr>
            <w:r w:rsidRPr="00E17CD8">
              <w:rPr>
                <w:b/>
              </w:rPr>
              <w:t>Ajánlati ár</w:t>
            </w:r>
            <w:r w:rsidRPr="00E17CD8">
              <w:t xml:space="preserve"> - </w:t>
            </w:r>
            <w:r w:rsidRPr="00E17CD8">
              <w:rPr>
                <w:b/>
              </w:rPr>
              <w:t>Ajánlatkérő által fizetendő biztosítási díj összege a teljes biztosítási időtartamra vetítve</w:t>
            </w:r>
            <w:r w:rsidRPr="00E17CD8">
              <w:t xml:space="preserve"> (valamennyi biztosítási kategória vonatkozásában összevontan HUF-ban megadva)</w:t>
            </w:r>
          </w:p>
        </w:tc>
        <w:tc>
          <w:tcPr>
            <w:tcW w:w="3119" w:type="dxa"/>
            <w:vAlign w:val="center"/>
          </w:tcPr>
          <w:p w:rsidR="00FE564F" w:rsidRPr="002E55ED" w:rsidRDefault="00FE564F" w:rsidP="00F02205">
            <w:pPr>
              <w:numPr>
                <w:ilvl w:val="12"/>
                <w:numId w:val="0"/>
              </w:numPr>
              <w:tabs>
                <w:tab w:val="center" w:pos="6804"/>
              </w:tabs>
              <w:ind w:right="-2"/>
              <w:jc w:val="center"/>
            </w:pPr>
            <w:r>
              <w:t>……….. Ft</w:t>
            </w:r>
          </w:p>
        </w:tc>
      </w:tr>
    </w:tbl>
    <w:p w:rsidR="009A6E8B" w:rsidRDefault="009A6E8B" w:rsidP="009A6E8B">
      <w:pPr>
        <w:rPr>
          <w:b/>
          <w:bCs/>
          <w:color w:val="000000"/>
        </w:rPr>
      </w:pPr>
    </w:p>
    <w:p w:rsidR="00FE564F" w:rsidRDefault="00FE564F" w:rsidP="00FE564F">
      <w:pPr>
        <w:rPr>
          <w:b/>
          <w:bCs/>
          <w:color w:val="000000"/>
        </w:rPr>
      </w:pPr>
      <w:r>
        <w:rPr>
          <w:b/>
          <w:bCs/>
          <w:color w:val="000000"/>
        </w:rPr>
        <w:t>A biztosítási díj részletezését a Biztosító ajánlata tartalmazza.</w:t>
      </w:r>
    </w:p>
    <w:p w:rsidR="00FE564F" w:rsidRDefault="00FE564F" w:rsidP="009A6E8B">
      <w:pPr>
        <w:rPr>
          <w:b/>
          <w:bCs/>
          <w:color w:val="000000"/>
        </w:rPr>
      </w:pPr>
    </w:p>
    <w:p w:rsidR="009A6E8B" w:rsidRPr="00BF76B5" w:rsidRDefault="009A6E8B" w:rsidP="009A6E8B">
      <w:pPr>
        <w:autoSpaceDE w:val="0"/>
        <w:autoSpaceDN w:val="0"/>
        <w:adjustRightInd w:val="0"/>
        <w:jc w:val="both"/>
        <w:rPr>
          <w:bCs/>
          <w:color w:val="FF0000"/>
        </w:rPr>
      </w:pPr>
      <w:r>
        <w:rPr>
          <w:bCs/>
        </w:rPr>
        <w:t>2</w:t>
      </w:r>
      <w:r w:rsidRPr="00BF76B5">
        <w:rPr>
          <w:bCs/>
        </w:rPr>
        <w:t xml:space="preserve">. Biztosító </w:t>
      </w:r>
      <w:r w:rsidRPr="00BF76B5">
        <w:rPr>
          <w:bCs/>
          <w:iCs/>
          <w:lang w:eastAsia="en-US" w:bidi="en-US"/>
        </w:rPr>
        <w:t>a</w:t>
      </w:r>
      <w:r w:rsidRPr="00B47744">
        <w:rPr>
          <w:bCs/>
          <w:iCs/>
          <w:lang w:eastAsia="en-US" w:bidi="en-US"/>
        </w:rPr>
        <w:t xml:space="preserve"> Kbt. 136. § (1) bekezdése alapján kötelezettséget vállal arra, hogy: </w:t>
      </w:r>
    </w:p>
    <w:p w:rsidR="009A6E8B" w:rsidRPr="002E26D6" w:rsidRDefault="009A6E8B" w:rsidP="009A6E8B">
      <w:pPr>
        <w:widowControl w:val="0"/>
        <w:autoSpaceDE w:val="0"/>
        <w:jc w:val="both"/>
        <w:rPr>
          <w:bCs/>
          <w:iCs/>
          <w:lang w:eastAsia="en-US" w:bidi="en-US"/>
        </w:rPr>
      </w:pPr>
      <w:r w:rsidRPr="002E26D6">
        <w:rPr>
          <w:bCs/>
          <w:iCs/>
          <w:lang w:eastAsia="en-US" w:bidi="en-US"/>
        </w:rPr>
        <w:t xml:space="preserve">a) nem fizethet, illetve számolhat el a szerződés teljesítésével összefüggésben olyan költségeket, amelyek a </w:t>
      </w:r>
      <w:r>
        <w:rPr>
          <w:bCs/>
          <w:iCs/>
          <w:lang w:eastAsia="en-US" w:bidi="en-US"/>
        </w:rPr>
        <w:t xml:space="preserve">Kbt. </w:t>
      </w:r>
      <w:r w:rsidRPr="002E26D6">
        <w:rPr>
          <w:bCs/>
          <w:iCs/>
          <w:lang w:eastAsia="en-US" w:bidi="en-US"/>
        </w:rPr>
        <w:t xml:space="preserve">62. § (1) bekezdés k) pont </w:t>
      </w:r>
      <w:proofErr w:type="spellStart"/>
      <w:r w:rsidRPr="002E26D6">
        <w:rPr>
          <w:bCs/>
          <w:iCs/>
          <w:lang w:eastAsia="en-US" w:bidi="en-US"/>
        </w:rPr>
        <w:t>ka</w:t>
      </w:r>
      <w:proofErr w:type="spellEnd"/>
      <w:r w:rsidRPr="002E26D6">
        <w:rPr>
          <w:bCs/>
          <w:iCs/>
          <w:lang w:eastAsia="en-US" w:bidi="en-US"/>
        </w:rPr>
        <w:t>)</w:t>
      </w:r>
      <w:proofErr w:type="spellStart"/>
      <w:r w:rsidRPr="002E26D6">
        <w:rPr>
          <w:bCs/>
          <w:iCs/>
          <w:lang w:eastAsia="en-US" w:bidi="en-US"/>
        </w:rPr>
        <w:t>-kb</w:t>
      </w:r>
      <w:proofErr w:type="spellEnd"/>
      <w:r w:rsidRPr="002E26D6">
        <w:rPr>
          <w:bCs/>
          <w:iCs/>
          <w:lang w:eastAsia="en-US" w:bidi="en-US"/>
        </w:rPr>
        <w:t xml:space="preserve">) alpontja szerinti feltételeknek nem megfelelő társaság tekintetében merülnek fel, és amelyek a </w:t>
      </w:r>
      <w:r>
        <w:rPr>
          <w:bCs/>
          <w:iCs/>
          <w:lang w:eastAsia="en-US" w:bidi="en-US"/>
        </w:rPr>
        <w:t xml:space="preserve">Biztosító </w:t>
      </w:r>
      <w:r w:rsidRPr="002E26D6">
        <w:rPr>
          <w:bCs/>
          <w:iCs/>
          <w:lang w:eastAsia="en-US" w:bidi="en-US"/>
        </w:rPr>
        <w:t>adóköteles jövedelmének csökkentésére alkalmasak;</w:t>
      </w:r>
    </w:p>
    <w:p w:rsidR="009A6E8B" w:rsidRPr="002E26D6" w:rsidRDefault="009A6E8B" w:rsidP="009A6E8B">
      <w:pPr>
        <w:widowControl w:val="0"/>
        <w:autoSpaceDE w:val="0"/>
        <w:jc w:val="both"/>
        <w:rPr>
          <w:bCs/>
          <w:iCs/>
          <w:lang w:eastAsia="en-US" w:bidi="en-US"/>
        </w:rPr>
      </w:pPr>
      <w:r w:rsidRPr="002E26D6">
        <w:rPr>
          <w:bCs/>
          <w:iCs/>
          <w:lang w:eastAsia="en-US" w:bidi="en-US"/>
        </w:rPr>
        <w:t>b) a szerződés teljesítésének teljes időtartama a</w:t>
      </w:r>
      <w:r>
        <w:rPr>
          <w:bCs/>
          <w:iCs/>
          <w:lang w:eastAsia="en-US" w:bidi="en-US"/>
        </w:rPr>
        <w:t xml:space="preserve">latt tulajdonosi szerkezetét a </w:t>
      </w:r>
      <w:r w:rsidR="00806CB2" w:rsidRPr="00B97959">
        <w:rPr>
          <w:bCs/>
          <w:color w:val="FF0000"/>
        </w:rPr>
        <w:t>Szerződő</w:t>
      </w:r>
      <w:r>
        <w:rPr>
          <w:bCs/>
          <w:iCs/>
          <w:lang w:eastAsia="en-US" w:bidi="en-US"/>
        </w:rPr>
        <w:t xml:space="preserve"> </w:t>
      </w:r>
      <w:r w:rsidRPr="002E26D6">
        <w:rPr>
          <w:bCs/>
          <w:iCs/>
          <w:lang w:eastAsia="en-US" w:bidi="en-US"/>
        </w:rPr>
        <w:t xml:space="preserve">számára megismerhetővé teszi és a </w:t>
      </w:r>
      <w:r>
        <w:rPr>
          <w:bCs/>
          <w:iCs/>
          <w:lang w:eastAsia="en-US" w:bidi="en-US"/>
        </w:rPr>
        <w:t xml:space="preserve">Kbt. </w:t>
      </w:r>
      <w:r w:rsidRPr="002E26D6">
        <w:rPr>
          <w:bCs/>
          <w:iCs/>
          <w:lang w:eastAsia="en-US" w:bidi="en-US"/>
        </w:rPr>
        <w:t>143. § (3) be</w:t>
      </w:r>
      <w:r>
        <w:rPr>
          <w:bCs/>
          <w:iCs/>
          <w:lang w:eastAsia="en-US" w:bidi="en-US"/>
        </w:rPr>
        <w:t xml:space="preserve">kezdése szerinti ügyletekről a </w:t>
      </w:r>
      <w:r w:rsidR="00806CB2" w:rsidRPr="00B97959">
        <w:rPr>
          <w:bCs/>
          <w:color w:val="FF0000"/>
        </w:rPr>
        <w:t>Szerződő</w:t>
      </w:r>
      <w:r w:rsidR="00806CB2">
        <w:rPr>
          <w:bCs/>
          <w:color w:val="FF0000"/>
        </w:rPr>
        <w:t>t</w:t>
      </w:r>
      <w:r w:rsidR="00806CB2" w:rsidRPr="002E26D6">
        <w:rPr>
          <w:bCs/>
          <w:iCs/>
          <w:lang w:eastAsia="en-US" w:bidi="en-US"/>
        </w:rPr>
        <w:t xml:space="preserve"> </w:t>
      </w:r>
      <w:r w:rsidRPr="002E26D6">
        <w:rPr>
          <w:bCs/>
          <w:iCs/>
          <w:lang w:eastAsia="en-US" w:bidi="en-US"/>
        </w:rPr>
        <w:t>haladéktalanul értesíti.</w:t>
      </w:r>
    </w:p>
    <w:p w:rsidR="009A6E8B" w:rsidRDefault="009A6E8B" w:rsidP="009A6E8B">
      <w:pPr>
        <w:widowControl w:val="0"/>
        <w:autoSpaceDE w:val="0"/>
        <w:spacing w:before="120"/>
        <w:jc w:val="both"/>
        <w:rPr>
          <w:bCs/>
          <w:iCs/>
          <w:lang w:eastAsia="en-US" w:bidi="en-US"/>
        </w:rPr>
      </w:pPr>
      <w:r w:rsidRPr="002E26D6">
        <w:rPr>
          <w:bCs/>
          <w:iCs/>
          <w:lang w:eastAsia="en-US" w:bidi="en-US"/>
        </w:rPr>
        <w:t xml:space="preserve">A külföldi adóilletőségű </w:t>
      </w:r>
      <w:r>
        <w:rPr>
          <w:bCs/>
          <w:iCs/>
          <w:lang w:eastAsia="en-US" w:bidi="en-US"/>
        </w:rPr>
        <w:t xml:space="preserve">Biztosító </w:t>
      </w:r>
      <w:r w:rsidRPr="002E26D6">
        <w:rPr>
          <w:bCs/>
          <w:iCs/>
          <w:lang w:eastAsia="en-US" w:bidi="en-US"/>
        </w:rPr>
        <w:t>köteles a szerződéshez arra vonatkozó meghatalmazást csatolni, hogy az illetősége szerinti adóhatóságtól a magyar adóha</w:t>
      </w:r>
      <w:r>
        <w:rPr>
          <w:bCs/>
          <w:iCs/>
          <w:lang w:eastAsia="en-US" w:bidi="en-US"/>
        </w:rPr>
        <w:t xml:space="preserve">tóság közvetlenül beszerezhet a Biztosítóra </w:t>
      </w:r>
      <w:r w:rsidRPr="002E26D6">
        <w:rPr>
          <w:bCs/>
          <w:iCs/>
          <w:lang w:eastAsia="en-US" w:bidi="en-US"/>
        </w:rPr>
        <w:t>vonatkozó adatokat az országok közötti jogsegély igénybevétele nélkül.</w:t>
      </w:r>
    </w:p>
    <w:p w:rsidR="009A6E8B" w:rsidRDefault="009A6E8B" w:rsidP="009A6E8B">
      <w:pPr>
        <w:rPr>
          <w:b/>
          <w:bCs/>
          <w:color w:val="000000"/>
        </w:rPr>
      </w:pPr>
    </w:p>
    <w:p w:rsidR="009A6E8B" w:rsidRPr="00AB3306" w:rsidRDefault="009A6E8B" w:rsidP="009A6E8B">
      <w:pPr>
        <w:autoSpaceDE w:val="0"/>
        <w:autoSpaceDN w:val="0"/>
        <w:adjustRightInd w:val="0"/>
        <w:rPr>
          <w:b/>
        </w:rPr>
      </w:pPr>
      <w:r>
        <w:rPr>
          <w:b/>
        </w:rPr>
        <w:t>3</w:t>
      </w:r>
      <w:r w:rsidRPr="00AB3306">
        <w:rPr>
          <w:b/>
        </w:rPr>
        <w:t>. A Szerződés módosítása és megszűnése</w:t>
      </w:r>
    </w:p>
    <w:p w:rsidR="009A6E8B" w:rsidRPr="001F6747" w:rsidRDefault="009A6E8B" w:rsidP="009A6E8B">
      <w:pPr>
        <w:autoSpaceDE w:val="0"/>
        <w:autoSpaceDN w:val="0"/>
        <w:adjustRightInd w:val="0"/>
        <w:jc w:val="both"/>
      </w:pPr>
      <w:r>
        <w:rPr>
          <w:bCs/>
        </w:rPr>
        <w:t>3</w:t>
      </w:r>
      <w:r w:rsidRPr="00AB3306">
        <w:rPr>
          <w:bCs/>
        </w:rPr>
        <w:t xml:space="preserve">.1. </w:t>
      </w:r>
      <w:r w:rsidRPr="001C264E">
        <w:rPr>
          <w:color w:val="000000"/>
        </w:rPr>
        <w:t>A szerződést mindkét Fél belegyezésével kizárólag a Kbt. 141. §</w:t>
      </w:r>
      <w:proofErr w:type="spellStart"/>
      <w:r w:rsidRPr="001C264E">
        <w:rPr>
          <w:color w:val="000000"/>
        </w:rPr>
        <w:t>-ában</w:t>
      </w:r>
      <w:proofErr w:type="spellEnd"/>
      <w:r w:rsidRPr="001C264E">
        <w:rPr>
          <w:color w:val="000000"/>
        </w:rPr>
        <w:t xml:space="preserve"> foglaltak alapján írásban lehet módosítani. Nem minősül szerződésmódosításnak a Felek cégjegyzékben nyilvántartott adataiban, így különösen a székhelyében, képviselőiben, bankszámlaszámában bekövetkező változás, továbbá a szerződéskötés és teljesítés során eljáró szervezet és a </w:t>
      </w:r>
      <w:r w:rsidRPr="001F6747">
        <w:t>kapcsolattartók adataiban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C37911" w:rsidRPr="001F6747" w:rsidRDefault="00C37911" w:rsidP="00C37911">
      <w:pPr>
        <w:autoSpaceDE w:val="0"/>
        <w:autoSpaceDN w:val="0"/>
        <w:adjustRightInd w:val="0"/>
        <w:jc w:val="both"/>
      </w:pPr>
      <w:r w:rsidRPr="001F6747">
        <w:t xml:space="preserve">3.2. </w:t>
      </w:r>
      <w:r w:rsidR="00806CB2" w:rsidRPr="00B97959">
        <w:rPr>
          <w:bCs/>
          <w:color w:val="FF0000"/>
        </w:rPr>
        <w:t>Szerződő</w:t>
      </w:r>
      <w:r w:rsidRPr="001F6747">
        <w:t xml:space="preserve"> </w:t>
      </w:r>
      <w:r w:rsidR="00182699" w:rsidRPr="001F6747">
        <w:t>a biztosítottak létszámadatai vonatkozásában a Kbt. 58. § (1) bekezdés alapján +10 %-ban kiköti a megadott adatoktól való eltérés lehetőségét (opcionális mennyiség).</w:t>
      </w:r>
    </w:p>
    <w:p w:rsidR="00182699" w:rsidRPr="001F6747" w:rsidRDefault="00182699" w:rsidP="00C37911">
      <w:pPr>
        <w:autoSpaceDE w:val="0"/>
        <w:autoSpaceDN w:val="0"/>
        <w:adjustRightInd w:val="0"/>
        <w:jc w:val="both"/>
        <w:rPr>
          <w:bCs/>
        </w:rPr>
      </w:pPr>
      <w:r w:rsidRPr="001F6747">
        <w:rPr>
          <w:bCs/>
        </w:rPr>
        <w:t xml:space="preserve">A teljes mennyiség </w:t>
      </w:r>
      <w:proofErr w:type="spellStart"/>
      <w:r w:rsidRPr="001F6747">
        <w:rPr>
          <w:bCs/>
        </w:rPr>
        <w:t>ekkénti</w:t>
      </w:r>
      <w:proofErr w:type="spellEnd"/>
      <w:r w:rsidRPr="001F6747">
        <w:rPr>
          <w:bCs/>
        </w:rPr>
        <w:t xml:space="preserve"> emelése nem minősül a Szerződés módosításának,</w:t>
      </w:r>
      <w:r w:rsidRPr="001F6747">
        <w:t xml:space="preserve"> </w:t>
      </w:r>
      <w:r w:rsidRPr="001F6747">
        <w:rPr>
          <w:bCs/>
        </w:rPr>
        <w:t xml:space="preserve">a Felek külön jegyzőkönyvben rögzítik a teljes mennyiség emelésének tényét. </w:t>
      </w:r>
      <w:r w:rsidR="00CF16C0" w:rsidRPr="001F6747">
        <w:rPr>
          <w:bCs/>
        </w:rPr>
        <w:t>A szaporulat tekintetében az elszámolásra a Biztosító ajánlatában megadott egységárak alapján, egységárak hiányában egyedi megállapodás ala</w:t>
      </w:r>
      <w:r w:rsidR="00A8670E" w:rsidRPr="001F6747">
        <w:rPr>
          <w:bCs/>
        </w:rPr>
        <w:t>pján kerül sor</w:t>
      </w:r>
      <w:r w:rsidRPr="001F6747">
        <w:rPr>
          <w:bCs/>
        </w:rPr>
        <w:t>.</w:t>
      </w:r>
    </w:p>
    <w:p w:rsidR="00C37911" w:rsidRPr="001F6747" w:rsidRDefault="00C37911" w:rsidP="00C37911">
      <w:pPr>
        <w:autoSpaceDE w:val="0"/>
        <w:autoSpaceDN w:val="0"/>
        <w:adjustRightInd w:val="0"/>
        <w:jc w:val="both"/>
        <w:rPr>
          <w:bCs/>
        </w:rPr>
      </w:pPr>
      <w:r w:rsidRPr="001F6747">
        <w:rPr>
          <w:bCs/>
        </w:rPr>
        <w:t xml:space="preserve">3.3. A Szerződő felek megállapodnak abban, hogy a Szerződés rendes felmondására sem a Biztosító, sem a </w:t>
      </w:r>
      <w:r w:rsidR="00806CB2" w:rsidRPr="00B97959">
        <w:rPr>
          <w:bCs/>
          <w:color w:val="FF0000"/>
        </w:rPr>
        <w:t>Szerződő</w:t>
      </w:r>
      <w:r w:rsidRPr="001F6747">
        <w:rPr>
          <w:bCs/>
        </w:rPr>
        <w:t xml:space="preserve"> nem jogosult.</w:t>
      </w:r>
    </w:p>
    <w:p w:rsidR="00C37911" w:rsidRPr="00AB3306" w:rsidRDefault="00C37911" w:rsidP="00C37911">
      <w:pPr>
        <w:autoSpaceDE w:val="0"/>
        <w:autoSpaceDN w:val="0"/>
        <w:adjustRightInd w:val="0"/>
        <w:jc w:val="both"/>
        <w:rPr>
          <w:bCs/>
        </w:rPr>
      </w:pPr>
      <w:r>
        <w:rPr>
          <w:bCs/>
        </w:rPr>
        <w:t>3.4</w:t>
      </w:r>
      <w:r w:rsidRPr="00AB3306">
        <w:rPr>
          <w:bCs/>
        </w:rPr>
        <w:t>. A Szerződő felek megállapodnak abban, hogy amennyiben valamely Fél a jelen</w:t>
      </w:r>
      <w:r>
        <w:rPr>
          <w:bCs/>
        </w:rPr>
        <w:t xml:space="preserve"> </w:t>
      </w:r>
      <w:r w:rsidRPr="00AB3306">
        <w:rPr>
          <w:bCs/>
        </w:rPr>
        <w:t>Szerződésben foglalt és a hatályos jogszabályokban előírt feltételeket súlyosan</w:t>
      </w:r>
      <w:r>
        <w:rPr>
          <w:bCs/>
        </w:rPr>
        <w:t xml:space="preserve"> </w:t>
      </w:r>
      <w:r w:rsidRPr="00AB3306">
        <w:rPr>
          <w:bCs/>
        </w:rPr>
        <w:t>megszegi, a másik Fél jogosult a Szerződést azonnali hatállyal felmondani. Lényeges</w:t>
      </w:r>
      <w:r>
        <w:rPr>
          <w:bCs/>
        </w:rPr>
        <w:t xml:space="preserve"> </w:t>
      </w:r>
      <w:r w:rsidRPr="00AB3306">
        <w:rPr>
          <w:bCs/>
        </w:rPr>
        <w:t>kötelezettségszegés minden olyan tevékenység vagy mulasztás, amely a jelen</w:t>
      </w:r>
      <w:r>
        <w:rPr>
          <w:bCs/>
        </w:rPr>
        <w:t xml:space="preserve"> </w:t>
      </w:r>
      <w:r w:rsidRPr="00AB3306">
        <w:rPr>
          <w:bCs/>
        </w:rPr>
        <w:t>Szerződés céljának elérését meghiúsítja, meghiúsíthatja, jelentős mértékben</w:t>
      </w:r>
      <w:r>
        <w:rPr>
          <w:bCs/>
        </w:rPr>
        <w:t xml:space="preserve"> </w:t>
      </w:r>
      <w:r w:rsidRPr="00AB3306">
        <w:rPr>
          <w:bCs/>
        </w:rPr>
        <w:t>veszélyezteti, vagy veszélyeztetheti</w:t>
      </w:r>
      <w:r>
        <w:rPr>
          <w:bCs/>
        </w:rPr>
        <w:t>.</w:t>
      </w:r>
    </w:p>
    <w:p w:rsidR="00C37911" w:rsidRPr="00AB3306" w:rsidRDefault="00C37911" w:rsidP="00C37911">
      <w:pPr>
        <w:autoSpaceDE w:val="0"/>
        <w:autoSpaceDN w:val="0"/>
        <w:adjustRightInd w:val="0"/>
        <w:jc w:val="both"/>
        <w:rPr>
          <w:bCs/>
        </w:rPr>
      </w:pPr>
      <w:r>
        <w:rPr>
          <w:bCs/>
        </w:rPr>
        <w:t>3.5</w:t>
      </w:r>
      <w:r w:rsidRPr="00AB3306">
        <w:rPr>
          <w:bCs/>
        </w:rPr>
        <w:t>. A Szerződő felek megállapodnak, hogy súlyos szerződésszegés esetén az arról való</w:t>
      </w:r>
      <w:r>
        <w:rPr>
          <w:bCs/>
        </w:rPr>
        <w:t xml:space="preserve"> </w:t>
      </w:r>
      <w:r w:rsidRPr="00AB3306">
        <w:rPr>
          <w:bCs/>
        </w:rPr>
        <w:t>tudomásszerzést követő 3 (három) munkanapon belül (jogvesztő határidő) ésszerű, de</w:t>
      </w:r>
      <w:r>
        <w:rPr>
          <w:bCs/>
        </w:rPr>
        <w:t xml:space="preserve"> </w:t>
      </w:r>
      <w:r w:rsidRPr="00AB3306">
        <w:rPr>
          <w:bCs/>
        </w:rPr>
        <w:t>legalább 5 (öt) munkanapos határidő tűzésével a szerződésszegő másik Felet írásban</w:t>
      </w:r>
      <w:r>
        <w:rPr>
          <w:bCs/>
        </w:rPr>
        <w:t xml:space="preserve"> </w:t>
      </w:r>
      <w:r w:rsidRPr="00AB3306">
        <w:rPr>
          <w:bCs/>
        </w:rPr>
        <w:lastRenderedPageBreak/>
        <w:t>felszólítják a szerződésszegés orvoslására és tájékoztatják az annak elmaradása esetén</w:t>
      </w:r>
      <w:r>
        <w:rPr>
          <w:bCs/>
        </w:rPr>
        <w:t xml:space="preserve"> </w:t>
      </w:r>
      <w:r w:rsidRPr="00AB3306">
        <w:rPr>
          <w:bCs/>
        </w:rPr>
        <w:t>alkalmazandó jogkövetkezményről (pl. rendkívüli felmondás).</w:t>
      </w:r>
    </w:p>
    <w:p w:rsidR="00C37911" w:rsidRPr="00AB3306" w:rsidRDefault="00C37911" w:rsidP="00C37911">
      <w:pPr>
        <w:autoSpaceDE w:val="0"/>
        <w:autoSpaceDN w:val="0"/>
        <w:adjustRightInd w:val="0"/>
        <w:jc w:val="both"/>
        <w:rPr>
          <w:bCs/>
        </w:rPr>
      </w:pPr>
      <w:r>
        <w:rPr>
          <w:bCs/>
        </w:rPr>
        <w:t>3.6</w:t>
      </w:r>
      <w:r w:rsidRPr="00AB3306">
        <w:rPr>
          <w:bCs/>
        </w:rPr>
        <w:t>. A szerződésszegés orvoslására tett kísérlet eredménytelensége esetén jogosult a</w:t>
      </w:r>
      <w:r>
        <w:rPr>
          <w:bCs/>
        </w:rPr>
        <w:t xml:space="preserve"> </w:t>
      </w:r>
      <w:r w:rsidRPr="00AB3306">
        <w:rPr>
          <w:bCs/>
        </w:rPr>
        <w:t>sérelmet szenvedő Fél a rendkívüli felmondás jogával élni.</w:t>
      </w:r>
    </w:p>
    <w:p w:rsidR="00C37911" w:rsidRPr="00AB3306" w:rsidRDefault="00C37911" w:rsidP="00C37911">
      <w:pPr>
        <w:autoSpaceDE w:val="0"/>
        <w:autoSpaceDN w:val="0"/>
        <w:adjustRightInd w:val="0"/>
        <w:jc w:val="both"/>
        <w:rPr>
          <w:bCs/>
        </w:rPr>
      </w:pPr>
      <w:r>
        <w:rPr>
          <w:bCs/>
        </w:rPr>
        <w:t>3.7</w:t>
      </w:r>
      <w:r w:rsidRPr="00AB3306">
        <w:rPr>
          <w:bCs/>
        </w:rPr>
        <w:t>. A Szerződő felek megállapodnak, hogy a rendkívüli felmondás tényét a másik Félhez</w:t>
      </w:r>
      <w:r>
        <w:rPr>
          <w:bCs/>
        </w:rPr>
        <w:t xml:space="preserve"> </w:t>
      </w:r>
      <w:r w:rsidRPr="00AB3306">
        <w:rPr>
          <w:bCs/>
        </w:rPr>
        <w:t>intézett, cégszerű aláírással ellátott, egyoldalú, a felmondás okát világosan megjelölő,</w:t>
      </w:r>
      <w:r>
        <w:rPr>
          <w:bCs/>
        </w:rPr>
        <w:t xml:space="preserve"> </w:t>
      </w:r>
      <w:r w:rsidRPr="00AB3306">
        <w:rPr>
          <w:bCs/>
        </w:rPr>
        <w:t>írásbeli nyilatkozattal, tértivevényes ajánlott postai küldemény vagy átvételi</w:t>
      </w:r>
      <w:r>
        <w:rPr>
          <w:bCs/>
        </w:rPr>
        <w:t xml:space="preserve"> </w:t>
      </w:r>
      <w:r w:rsidRPr="00AB3306">
        <w:rPr>
          <w:bCs/>
        </w:rPr>
        <w:t>elismervénnyel igazolt közvetlen kézbesítés útján kell közölni. A rendkívüli</w:t>
      </w:r>
      <w:r>
        <w:rPr>
          <w:bCs/>
        </w:rPr>
        <w:t xml:space="preserve"> </w:t>
      </w:r>
      <w:r w:rsidRPr="00AB3306">
        <w:rPr>
          <w:bCs/>
        </w:rPr>
        <w:t>felmondás a másik Fél általi átvétel napján válik hatályossá.</w:t>
      </w:r>
    </w:p>
    <w:p w:rsidR="00C37911" w:rsidRPr="00BF76B5" w:rsidRDefault="00C37911" w:rsidP="00C37911">
      <w:pPr>
        <w:autoSpaceDE w:val="0"/>
        <w:autoSpaceDN w:val="0"/>
        <w:adjustRightInd w:val="0"/>
        <w:jc w:val="both"/>
        <w:rPr>
          <w:bCs/>
          <w:color w:val="000000"/>
        </w:rPr>
      </w:pPr>
      <w:r>
        <w:rPr>
          <w:bCs/>
        </w:rPr>
        <w:t>3.8</w:t>
      </w:r>
      <w:r w:rsidRPr="001E569C">
        <w:rPr>
          <w:bCs/>
        </w:rPr>
        <w:t xml:space="preserve">. A fentiekben meghatározott eseteken felül </w:t>
      </w:r>
      <w:r w:rsidR="00806CB2" w:rsidRPr="00B97959">
        <w:rPr>
          <w:bCs/>
          <w:color w:val="FF0000"/>
        </w:rPr>
        <w:t>Szerződő</w:t>
      </w:r>
      <w:r w:rsidRPr="001E569C">
        <w:rPr>
          <w:bCs/>
          <w:color w:val="000000"/>
        </w:rPr>
        <w:t xml:space="preserve"> a</w:t>
      </w:r>
      <w:r w:rsidRPr="001E569C">
        <w:rPr>
          <w:bCs/>
          <w:iCs/>
          <w:lang w:eastAsia="en-US" w:bidi="en-US"/>
        </w:rPr>
        <w:t xml:space="preserve"> Kbt. 143. § (1) bekezdése alapján a szerződést felmondhatja, vagy - a </w:t>
      </w:r>
      <w:proofErr w:type="spellStart"/>
      <w:r w:rsidRPr="001E569C">
        <w:rPr>
          <w:bCs/>
          <w:iCs/>
          <w:lang w:eastAsia="en-US" w:bidi="en-US"/>
        </w:rPr>
        <w:t>Ptk.-</w:t>
      </w:r>
      <w:r w:rsidRPr="00B47744">
        <w:rPr>
          <w:bCs/>
          <w:iCs/>
          <w:lang w:eastAsia="en-US" w:bidi="en-US"/>
        </w:rPr>
        <w:t>ban</w:t>
      </w:r>
      <w:proofErr w:type="spellEnd"/>
      <w:r w:rsidRPr="00B47744">
        <w:rPr>
          <w:bCs/>
          <w:iCs/>
          <w:lang w:eastAsia="en-US" w:bidi="en-US"/>
        </w:rPr>
        <w:t xml:space="preserve"> foglaltak szerint - a szerződéstől elállhat, ha:</w:t>
      </w:r>
    </w:p>
    <w:p w:rsidR="00C37911" w:rsidRPr="00264A70" w:rsidRDefault="00C37911" w:rsidP="00C37911">
      <w:pPr>
        <w:tabs>
          <w:tab w:val="left" w:pos="720"/>
        </w:tabs>
        <w:jc w:val="both"/>
        <w:rPr>
          <w:bCs/>
          <w:iCs/>
          <w:lang w:eastAsia="en-US" w:bidi="en-US"/>
        </w:rPr>
      </w:pPr>
      <w:r w:rsidRPr="00264A70">
        <w:rPr>
          <w:bCs/>
          <w:iCs/>
          <w:lang w:eastAsia="en-US" w:bidi="en-US"/>
        </w:rPr>
        <w:t xml:space="preserve">a) feltétlenül szükséges a szerződés olyan lényeges módosítása, amely esetében a </w:t>
      </w:r>
      <w:r>
        <w:rPr>
          <w:bCs/>
          <w:iCs/>
          <w:lang w:eastAsia="en-US" w:bidi="en-US"/>
        </w:rPr>
        <w:t xml:space="preserve">Kbt. </w:t>
      </w:r>
      <w:r w:rsidRPr="00264A70">
        <w:rPr>
          <w:bCs/>
          <w:iCs/>
          <w:lang w:eastAsia="en-US" w:bidi="en-US"/>
        </w:rPr>
        <w:t>141. § alapján új közbeszerzési eljárást kell lefolytatni;</w:t>
      </w:r>
    </w:p>
    <w:p w:rsidR="00C37911" w:rsidRPr="00264A70" w:rsidRDefault="00C37911" w:rsidP="00C37911">
      <w:pPr>
        <w:tabs>
          <w:tab w:val="left" w:pos="720"/>
        </w:tabs>
        <w:jc w:val="both"/>
        <w:rPr>
          <w:bCs/>
          <w:iCs/>
          <w:lang w:eastAsia="en-US" w:bidi="en-US"/>
        </w:rPr>
      </w:pPr>
      <w:r>
        <w:rPr>
          <w:bCs/>
          <w:iCs/>
          <w:lang w:eastAsia="en-US" w:bidi="en-US"/>
        </w:rPr>
        <w:t xml:space="preserve">b) a Biztosító </w:t>
      </w:r>
      <w:r w:rsidRPr="00264A70">
        <w:rPr>
          <w:bCs/>
          <w:iCs/>
          <w:lang w:eastAsia="en-US" w:bidi="en-US"/>
        </w:rPr>
        <w:t xml:space="preserve">nem biztosítja a </w:t>
      </w:r>
      <w:r>
        <w:rPr>
          <w:bCs/>
          <w:iCs/>
          <w:lang w:eastAsia="en-US" w:bidi="en-US"/>
        </w:rPr>
        <w:t xml:space="preserve">Kbt. </w:t>
      </w:r>
      <w:r w:rsidRPr="00264A70">
        <w:rPr>
          <w:bCs/>
          <w:iCs/>
          <w:lang w:eastAsia="en-US" w:bidi="en-US"/>
        </w:rPr>
        <w:t>138. §</w:t>
      </w:r>
      <w:proofErr w:type="spellStart"/>
      <w:r w:rsidRPr="00264A70">
        <w:rPr>
          <w:bCs/>
          <w:iCs/>
          <w:lang w:eastAsia="en-US" w:bidi="en-US"/>
        </w:rPr>
        <w:t>-b</w:t>
      </w:r>
      <w:r>
        <w:rPr>
          <w:bCs/>
          <w:iCs/>
          <w:lang w:eastAsia="en-US" w:bidi="en-US"/>
        </w:rPr>
        <w:t>an</w:t>
      </w:r>
      <w:proofErr w:type="spellEnd"/>
      <w:r>
        <w:rPr>
          <w:bCs/>
          <w:iCs/>
          <w:lang w:eastAsia="en-US" w:bidi="en-US"/>
        </w:rPr>
        <w:t xml:space="preserve"> foglaltak betartását, vagy a</w:t>
      </w:r>
      <w:r w:rsidRPr="00264A70">
        <w:rPr>
          <w:bCs/>
          <w:iCs/>
          <w:lang w:eastAsia="en-US" w:bidi="en-US"/>
        </w:rPr>
        <w:t xml:space="preserve"> </w:t>
      </w:r>
      <w:r>
        <w:rPr>
          <w:bCs/>
          <w:iCs/>
          <w:lang w:eastAsia="en-US" w:bidi="en-US"/>
        </w:rPr>
        <w:t xml:space="preserve">Biztosító </w:t>
      </w:r>
      <w:r w:rsidRPr="00264A70">
        <w:rPr>
          <w:bCs/>
          <w:iCs/>
          <w:lang w:eastAsia="en-US" w:bidi="en-US"/>
        </w:rPr>
        <w:t xml:space="preserve">személyében érvényesen olyan jogutódlás következett be, amely nem felel meg a </w:t>
      </w:r>
      <w:r>
        <w:rPr>
          <w:bCs/>
          <w:iCs/>
          <w:lang w:eastAsia="en-US" w:bidi="en-US"/>
        </w:rPr>
        <w:t xml:space="preserve">Kbt. </w:t>
      </w:r>
      <w:r w:rsidRPr="00264A70">
        <w:rPr>
          <w:bCs/>
          <w:iCs/>
          <w:lang w:eastAsia="en-US" w:bidi="en-US"/>
        </w:rPr>
        <w:t>139. §</w:t>
      </w:r>
      <w:proofErr w:type="spellStart"/>
      <w:r w:rsidRPr="00264A70">
        <w:rPr>
          <w:bCs/>
          <w:iCs/>
          <w:lang w:eastAsia="en-US" w:bidi="en-US"/>
        </w:rPr>
        <w:t>-ban</w:t>
      </w:r>
      <w:proofErr w:type="spellEnd"/>
      <w:r w:rsidRPr="00264A70">
        <w:rPr>
          <w:bCs/>
          <w:iCs/>
          <w:lang w:eastAsia="en-US" w:bidi="en-US"/>
        </w:rPr>
        <w:t xml:space="preserve"> foglaltaknak; vagy</w:t>
      </w:r>
    </w:p>
    <w:p w:rsidR="00C37911" w:rsidRDefault="00C37911" w:rsidP="00C37911">
      <w:pPr>
        <w:tabs>
          <w:tab w:val="left" w:pos="720"/>
        </w:tabs>
        <w:jc w:val="both"/>
        <w:rPr>
          <w:bCs/>
          <w:iCs/>
          <w:lang w:eastAsia="en-US" w:bidi="en-US"/>
        </w:rPr>
      </w:pPr>
      <w:r w:rsidRPr="00264A70">
        <w:rPr>
          <w:bCs/>
          <w:iCs/>
          <w:lang w:eastAsia="en-US" w:bidi="en-US"/>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C37911" w:rsidRDefault="00C37911" w:rsidP="00C37911">
      <w:pPr>
        <w:tabs>
          <w:tab w:val="left" w:pos="364"/>
          <w:tab w:val="left" w:pos="644"/>
        </w:tabs>
        <w:jc w:val="both"/>
        <w:rPr>
          <w:bCs/>
          <w:iCs/>
          <w:lang w:eastAsia="en-US" w:bidi="en-US"/>
        </w:rPr>
      </w:pPr>
      <w:r>
        <w:rPr>
          <w:bCs/>
          <w:iCs/>
          <w:lang w:eastAsia="en-US" w:bidi="en-US"/>
        </w:rPr>
        <w:t xml:space="preserve">3.9. </w:t>
      </w:r>
      <w:r w:rsidR="00806CB2" w:rsidRPr="00B97959">
        <w:rPr>
          <w:bCs/>
          <w:color w:val="FF0000"/>
        </w:rPr>
        <w:t>Szerződő</w:t>
      </w:r>
      <w:r w:rsidRPr="00264A70">
        <w:rPr>
          <w:bCs/>
          <w:iCs/>
          <w:lang w:eastAsia="en-US" w:bidi="en-US"/>
        </w:rPr>
        <w:t xml:space="preserve"> </w:t>
      </w:r>
      <w:r>
        <w:rPr>
          <w:bCs/>
          <w:iCs/>
          <w:lang w:eastAsia="en-US" w:bidi="en-US"/>
        </w:rPr>
        <w:t xml:space="preserve">a Kbt. 143. § (2) bekezdése alapján </w:t>
      </w:r>
      <w:r w:rsidRPr="00264A70">
        <w:rPr>
          <w:bCs/>
          <w:iCs/>
          <w:lang w:eastAsia="en-US" w:bidi="en-US"/>
        </w:rPr>
        <w:t xml:space="preserve">köteles a szerződést felmondani, vagy - a </w:t>
      </w:r>
      <w:proofErr w:type="spellStart"/>
      <w:r w:rsidRPr="00264A70">
        <w:rPr>
          <w:bCs/>
          <w:iCs/>
          <w:lang w:eastAsia="en-US" w:bidi="en-US"/>
        </w:rPr>
        <w:t>Ptk.-ban</w:t>
      </w:r>
      <w:proofErr w:type="spellEnd"/>
      <w:r w:rsidRPr="00264A70">
        <w:rPr>
          <w:bCs/>
          <w:iCs/>
          <w:lang w:eastAsia="en-US" w:bidi="en-US"/>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C37911" w:rsidRPr="00264A70" w:rsidRDefault="00C37911" w:rsidP="00C37911">
      <w:pPr>
        <w:tabs>
          <w:tab w:val="left" w:pos="364"/>
          <w:tab w:val="left" w:pos="644"/>
        </w:tabs>
        <w:jc w:val="both"/>
        <w:rPr>
          <w:bCs/>
          <w:iCs/>
          <w:lang w:eastAsia="en-US" w:bidi="en-US"/>
        </w:rPr>
      </w:pPr>
      <w:r>
        <w:rPr>
          <w:bCs/>
          <w:iCs/>
          <w:lang w:eastAsia="en-US" w:bidi="en-US"/>
        </w:rPr>
        <w:t xml:space="preserve">3.10. </w:t>
      </w:r>
      <w:r w:rsidR="00806CB2" w:rsidRPr="00B97959">
        <w:rPr>
          <w:bCs/>
          <w:color w:val="FF0000"/>
        </w:rPr>
        <w:t>Szerződő</w:t>
      </w:r>
      <w:r w:rsidRPr="007472FD">
        <w:rPr>
          <w:bCs/>
          <w:iCs/>
          <w:lang w:eastAsia="en-US" w:bidi="en-US"/>
        </w:rPr>
        <w:t xml:space="preserve"> </w:t>
      </w:r>
      <w:r>
        <w:rPr>
          <w:bCs/>
          <w:iCs/>
          <w:lang w:eastAsia="en-US" w:bidi="en-US"/>
        </w:rPr>
        <w:t>a Kbt. 143. § (3) bekezdése alapján</w:t>
      </w:r>
      <w:r w:rsidRPr="00264A70">
        <w:rPr>
          <w:bCs/>
          <w:iCs/>
          <w:lang w:eastAsia="en-US" w:bidi="en-US"/>
        </w:rPr>
        <w:t xml:space="preserve"> jogosult és egyben köteles a szerződést felmondani - ha szükséges olyan határidővel, amely lehetővé teszi, hogy a szerződéssel érintett feladata ellátásáról gondoskodni tudjon -, ha</w:t>
      </w:r>
    </w:p>
    <w:p w:rsidR="00C37911" w:rsidRPr="00264A70" w:rsidRDefault="00C37911" w:rsidP="00C37911">
      <w:pPr>
        <w:tabs>
          <w:tab w:val="left" w:pos="720"/>
        </w:tabs>
        <w:jc w:val="both"/>
        <w:rPr>
          <w:bCs/>
          <w:iCs/>
          <w:lang w:eastAsia="en-US" w:bidi="en-US"/>
        </w:rPr>
      </w:pPr>
      <w:r w:rsidRPr="00264A70">
        <w:rPr>
          <w:bCs/>
          <w:iCs/>
          <w:lang w:eastAsia="en-US" w:bidi="en-US"/>
        </w:rPr>
        <w:t xml:space="preserve">a) a </w:t>
      </w:r>
      <w:r>
        <w:rPr>
          <w:bCs/>
          <w:iCs/>
          <w:lang w:eastAsia="en-US" w:bidi="en-US"/>
        </w:rPr>
        <w:t>Biztosítóban</w:t>
      </w:r>
      <w:r w:rsidRPr="00264A70">
        <w:rPr>
          <w:bCs/>
          <w:iCs/>
          <w:lang w:eastAsia="en-US" w:bidi="en-US"/>
        </w:rPr>
        <w:t xml:space="preserve"> közvetetten vagy közvetlenül 25%-ot meghaladó tulajdoni részesedést szerez valamely olyan jogi személy vagy személyes joga szerint jogképes szervezet, amely tekintetében fennáll a </w:t>
      </w:r>
      <w:r>
        <w:rPr>
          <w:bCs/>
          <w:iCs/>
          <w:lang w:eastAsia="en-US" w:bidi="en-US"/>
        </w:rPr>
        <w:t xml:space="preserve">Kbt. </w:t>
      </w:r>
      <w:r w:rsidRPr="00264A70">
        <w:rPr>
          <w:bCs/>
          <w:iCs/>
          <w:lang w:eastAsia="en-US" w:bidi="en-US"/>
        </w:rPr>
        <w:t xml:space="preserve">62. § (1) bekezdés k) pont </w:t>
      </w:r>
      <w:proofErr w:type="spellStart"/>
      <w:r w:rsidRPr="00264A70">
        <w:rPr>
          <w:bCs/>
          <w:iCs/>
          <w:lang w:eastAsia="en-US" w:bidi="en-US"/>
        </w:rPr>
        <w:t>kb</w:t>
      </w:r>
      <w:proofErr w:type="spellEnd"/>
      <w:r w:rsidRPr="00264A70">
        <w:rPr>
          <w:bCs/>
          <w:iCs/>
          <w:lang w:eastAsia="en-US" w:bidi="en-US"/>
        </w:rPr>
        <w:t>) alpontjában meghatározott feltétel;</w:t>
      </w:r>
    </w:p>
    <w:p w:rsidR="00C37911" w:rsidRPr="00935270" w:rsidRDefault="00C37911" w:rsidP="00C37911">
      <w:pPr>
        <w:tabs>
          <w:tab w:val="left" w:pos="720"/>
        </w:tabs>
        <w:jc w:val="both"/>
        <w:rPr>
          <w:bCs/>
          <w:iCs/>
          <w:lang w:eastAsia="en-US" w:bidi="en-US"/>
        </w:rPr>
      </w:pPr>
      <w:r w:rsidRPr="00264A70">
        <w:rPr>
          <w:bCs/>
          <w:iCs/>
          <w:lang w:eastAsia="en-US" w:bidi="en-US"/>
        </w:rPr>
        <w:t xml:space="preserve">b) a </w:t>
      </w:r>
      <w:r>
        <w:rPr>
          <w:bCs/>
          <w:iCs/>
          <w:lang w:eastAsia="en-US" w:bidi="en-US"/>
        </w:rPr>
        <w:t>Biztosító</w:t>
      </w:r>
      <w:r w:rsidRPr="00264A70">
        <w:rPr>
          <w:bCs/>
          <w:iCs/>
          <w:lang w:eastAsia="en-US" w:bidi="en-US"/>
        </w:rPr>
        <w:t xml:space="preserve"> közvetetten vagy közvetlenül 25%-ot meghaladó tulajdoni részesedést szerez valamely olyan jogi személyben vagy személyes joga szerint jogképes szervezetben, amely tekintetében fennáll a 62. § (1) bekezdés k) pont </w:t>
      </w:r>
      <w:proofErr w:type="spellStart"/>
      <w:r w:rsidRPr="00264A70">
        <w:rPr>
          <w:bCs/>
          <w:iCs/>
          <w:lang w:eastAsia="en-US" w:bidi="en-US"/>
        </w:rPr>
        <w:t>kb</w:t>
      </w:r>
      <w:proofErr w:type="spellEnd"/>
      <w:r w:rsidRPr="00264A70">
        <w:rPr>
          <w:bCs/>
          <w:iCs/>
          <w:lang w:eastAsia="en-US" w:bidi="en-US"/>
        </w:rPr>
        <w:t>) alpontjában meghatározott feltétel.</w:t>
      </w:r>
    </w:p>
    <w:p w:rsidR="009A6E8B" w:rsidRDefault="009A6E8B" w:rsidP="009A6E8B">
      <w:pPr>
        <w:autoSpaceDE w:val="0"/>
        <w:autoSpaceDN w:val="0"/>
        <w:adjustRightInd w:val="0"/>
        <w:jc w:val="both"/>
        <w:rPr>
          <w:bCs/>
          <w:color w:val="000000"/>
        </w:rPr>
      </w:pPr>
    </w:p>
    <w:p w:rsidR="00991245" w:rsidRPr="00BF76B5" w:rsidRDefault="00991245" w:rsidP="00991245">
      <w:pPr>
        <w:autoSpaceDE w:val="0"/>
        <w:autoSpaceDN w:val="0"/>
        <w:adjustRightInd w:val="0"/>
        <w:rPr>
          <w:b/>
        </w:rPr>
      </w:pPr>
      <w:r>
        <w:rPr>
          <w:b/>
        </w:rPr>
        <w:t>4. A Szerződést megerősítő kötbérek:</w:t>
      </w:r>
    </w:p>
    <w:p w:rsidR="00991245" w:rsidRPr="00CD54F9" w:rsidRDefault="00991245" w:rsidP="00991245">
      <w:pPr>
        <w:jc w:val="both"/>
        <w:rPr>
          <w:rStyle w:val="apple-converted-space"/>
          <w:color w:val="000000"/>
          <w:shd w:val="clear" w:color="auto" w:fill="FFFFFF"/>
        </w:rPr>
      </w:pPr>
      <w:r w:rsidRPr="00CD54F9">
        <w:rPr>
          <w:color w:val="000000"/>
          <w:shd w:val="clear" w:color="auto" w:fill="FFFFFF"/>
        </w:rPr>
        <w:t xml:space="preserve">A szerződésben vállalt feladat késedelmes vagy hibás teljesítése, avagy a </w:t>
      </w:r>
      <w:r>
        <w:rPr>
          <w:color w:val="000000"/>
          <w:shd w:val="clear" w:color="auto" w:fill="FFFFFF"/>
        </w:rPr>
        <w:t>Biztosítónak</w:t>
      </w:r>
      <w:r w:rsidRPr="00CD54F9">
        <w:rPr>
          <w:color w:val="000000"/>
          <w:shd w:val="clear" w:color="auto" w:fill="FFFFFF"/>
        </w:rPr>
        <w:t xml:space="preserve"> felróható okból a feladat elvégzésének meghiúsulása és/vagy</w:t>
      </w:r>
      <w:r>
        <w:rPr>
          <w:color w:val="000000"/>
          <w:shd w:val="clear" w:color="auto" w:fill="FFFFFF"/>
        </w:rPr>
        <w:t xml:space="preserve"> ellehetetlenülése esetén a Biztosító</w:t>
      </w:r>
      <w:r w:rsidRPr="00CD54F9">
        <w:rPr>
          <w:color w:val="000000"/>
          <w:shd w:val="clear" w:color="auto" w:fill="FFFFFF"/>
        </w:rPr>
        <w:t xml:space="preserve"> kötbér fizetésére köteles, az alábbiak szerint:</w:t>
      </w:r>
    </w:p>
    <w:p w:rsidR="00991245" w:rsidRPr="00CD54F9" w:rsidRDefault="00991245" w:rsidP="00991245">
      <w:pPr>
        <w:jc w:val="both"/>
        <w:rPr>
          <w:color w:val="000000"/>
          <w:shd w:val="clear" w:color="auto" w:fill="FFFFFF"/>
        </w:rPr>
      </w:pPr>
      <w:r>
        <w:rPr>
          <w:rStyle w:val="apple-converted-space"/>
          <w:b/>
          <w:color w:val="000000"/>
          <w:u w:val="single"/>
          <w:shd w:val="clear" w:color="auto" w:fill="FFFFFF"/>
        </w:rPr>
        <w:t xml:space="preserve">4.1. </w:t>
      </w:r>
      <w:r w:rsidRPr="00CD54F9">
        <w:rPr>
          <w:rStyle w:val="apple-converted-space"/>
          <w:b/>
          <w:color w:val="000000"/>
          <w:u w:val="single"/>
          <w:shd w:val="clear" w:color="auto" w:fill="FFFFFF"/>
        </w:rPr>
        <w:t>Késedelmi kötbér:</w:t>
      </w:r>
      <w:r w:rsidRPr="00CD54F9">
        <w:rPr>
          <w:rStyle w:val="apple-converted-space"/>
          <w:color w:val="000000"/>
          <w:shd w:val="clear" w:color="auto" w:fill="FFFFFF"/>
        </w:rPr>
        <w:t xml:space="preserve"> A</w:t>
      </w:r>
      <w:r w:rsidRPr="00CD54F9">
        <w:rPr>
          <w:color w:val="000000"/>
          <w:shd w:val="clear" w:color="auto" w:fill="FFFFFF"/>
        </w:rPr>
        <w:t xml:space="preserve"> szerződésben körülírt feladat teljesítésével kapcsolatos késedelem </w:t>
      </w:r>
      <w:r>
        <w:rPr>
          <w:color w:val="000000"/>
          <w:shd w:val="clear" w:color="auto" w:fill="FFFFFF"/>
        </w:rPr>
        <w:t>esetén, a kötbér naponta a teljes biztosítási időszakra vetített</w:t>
      </w:r>
      <w:r w:rsidRPr="00CD54F9">
        <w:rPr>
          <w:color w:val="000000"/>
          <w:shd w:val="clear" w:color="auto" w:fill="FFFFFF"/>
        </w:rPr>
        <w:t xml:space="preserve"> díj 0,5 %-a a késedelembe esés időpontjától a tényleges teljesítés napjáig.</w:t>
      </w:r>
    </w:p>
    <w:p w:rsidR="00991245" w:rsidRPr="00BF76B5" w:rsidRDefault="00991245" w:rsidP="00991245">
      <w:pPr>
        <w:shd w:val="clear" w:color="auto" w:fill="FFFFFF"/>
        <w:jc w:val="both"/>
        <w:textAlignment w:val="baseline"/>
        <w:rPr>
          <w:color w:val="000000"/>
          <w:bdr w:val="none" w:sz="0" w:space="0" w:color="auto" w:frame="1"/>
        </w:rPr>
      </w:pPr>
      <w:r w:rsidRPr="00CD54F9">
        <w:rPr>
          <w:color w:val="000000"/>
          <w:bdr w:val="none" w:sz="0" w:space="0" w:color="auto" w:frame="1"/>
        </w:rPr>
        <w:t xml:space="preserve">A késedelmi kötbér maximuma késedelmenként 30 naptári nap, az ezt meghaladó késedelmet </w:t>
      </w:r>
      <w:r w:rsidRPr="00B97959">
        <w:rPr>
          <w:bCs/>
          <w:color w:val="FF0000"/>
        </w:rPr>
        <w:t>Szerződő</w:t>
      </w:r>
      <w:r w:rsidRPr="00CD54F9">
        <w:rPr>
          <w:color w:val="000000"/>
          <w:bdr w:val="none" w:sz="0" w:space="0" w:color="auto" w:frame="1"/>
        </w:rPr>
        <w:t xml:space="preserve"> súlyos szerződésszegésnek tekinti, amely megnyitja számára az azonnali felmondás és a meghiúsulási kötbér érvényesítéséhez fűződő jogát.</w:t>
      </w:r>
    </w:p>
    <w:p w:rsidR="00991245" w:rsidRPr="00CD54F9" w:rsidRDefault="00991245" w:rsidP="00991245">
      <w:pPr>
        <w:jc w:val="both"/>
        <w:rPr>
          <w:b/>
          <w:color w:val="000000"/>
          <w:u w:val="single"/>
          <w:shd w:val="clear" w:color="auto" w:fill="FFFFFF"/>
        </w:rPr>
      </w:pPr>
      <w:r>
        <w:rPr>
          <w:b/>
          <w:color w:val="000000"/>
          <w:u w:val="single"/>
          <w:shd w:val="clear" w:color="auto" w:fill="FFFFFF"/>
        </w:rPr>
        <w:t xml:space="preserve">4.2. </w:t>
      </w:r>
      <w:r w:rsidRPr="00CD54F9">
        <w:rPr>
          <w:b/>
          <w:color w:val="000000"/>
          <w:u w:val="single"/>
          <w:shd w:val="clear" w:color="auto" w:fill="FFFFFF"/>
        </w:rPr>
        <w:t xml:space="preserve">Hibás teljesítési kötbér: </w:t>
      </w:r>
    </w:p>
    <w:p w:rsidR="00991245" w:rsidRPr="001E569C" w:rsidRDefault="00991245" w:rsidP="00991245">
      <w:pPr>
        <w:jc w:val="both"/>
        <w:rPr>
          <w:shd w:val="clear" w:color="auto" w:fill="FFFFFF"/>
        </w:rPr>
      </w:pPr>
      <w:r w:rsidRPr="001E569C">
        <w:rPr>
          <w:shd w:val="clear" w:color="auto" w:fill="FFFFFF"/>
        </w:rPr>
        <w:t xml:space="preserve">A hibás teljesítési (minőségi) kötbért </w:t>
      </w:r>
      <w:r w:rsidRPr="00B97959">
        <w:rPr>
          <w:bCs/>
          <w:color w:val="FF0000"/>
        </w:rPr>
        <w:t>Szerződő</w:t>
      </w:r>
      <w:r>
        <w:rPr>
          <w:shd w:val="clear" w:color="auto" w:fill="FFFFFF"/>
        </w:rPr>
        <w:t xml:space="preserve"> a Biztosító</w:t>
      </w:r>
      <w:r w:rsidRPr="001E569C">
        <w:rPr>
          <w:shd w:val="clear" w:color="auto" w:fill="FFFFFF"/>
        </w:rPr>
        <w:t xml:space="preserve"> nem szerződésszerű teljesítése esetén érvényesíti, amennyiben a hibás teljesítésért a </w:t>
      </w:r>
      <w:r>
        <w:rPr>
          <w:shd w:val="clear" w:color="auto" w:fill="FFFFFF"/>
        </w:rPr>
        <w:t>Biztosító</w:t>
      </w:r>
      <w:r w:rsidRPr="001E569C">
        <w:rPr>
          <w:shd w:val="clear" w:color="auto" w:fill="FFFFFF"/>
        </w:rPr>
        <w:t xml:space="preserve">, vagy az általa a teljesítésbe szabályszerűen bevont közreműködő felelős. A hibás teljesítési (minőségi) kötbér összege a </w:t>
      </w:r>
      <w:r w:rsidRPr="001E569C">
        <w:rPr>
          <w:color w:val="000000"/>
          <w:shd w:val="clear" w:color="auto" w:fill="FFFFFF"/>
        </w:rPr>
        <w:t xml:space="preserve">teljes biztosítási időszakra vetített </w:t>
      </w:r>
      <w:r w:rsidRPr="001E569C">
        <w:rPr>
          <w:shd w:val="clear" w:color="auto" w:fill="FFFFFF"/>
        </w:rPr>
        <w:t>díj 1%-a/alkalom.</w:t>
      </w:r>
    </w:p>
    <w:p w:rsidR="00991245" w:rsidRPr="00BF76B5" w:rsidRDefault="00991245" w:rsidP="00991245">
      <w:pPr>
        <w:spacing w:line="295" w:lineRule="atLeast"/>
        <w:jc w:val="both"/>
        <w:rPr>
          <w:rFonts w:eastAsia="Calibri"/>
          <w:lang w:eastAsia="zh-CN"/>
        </w:rPr>
      </w:pPr>
      <w:r w:rsidRPr="00CD54F9">
        <w:rPr>
          <w:rFonts w:eastAsia="Calibri"/>
          <w:lang w:eastAsia="zh-CN"/>
        </w:rPr>
        <w:lastRenderedPageBreak/>
        <w:t xml:space="preserve">Hibás teljesítésnek minősül különösen, de nem kizárólagosan, amennyiben a </w:t>
      </w:r>
      <w:r>
        <w:rPr>
          <w:rFonts w:eastAsia="Calibri"/>
          <w:lang w:eastAsia="zh-CN"/>
        </w:rPr>
        <w:t>biztosítási</w:t>
      </w:r>
      <w:r w:rsidRPr="00CD54F9">
        <w:rPr>
          <w:rFonts w:eastAsia="Calibri"/>
          <w:lang w:eastAsia="zh-CN"/>
        </w:rPr>
        <w:t xml:space="preserve"> szolgáltatások a teljesítés időpontjában nem felelnek meg a vonatkozó jogszabályokban, a biztosítási szerződésben, és </w:t>
      </w:r>
      <w:r>
        <w:rPr>
          <w:rFonts w:eastAsia="Calibri"/>
          <w:lang w:eastAsia="zh-CN"/>
        </w:rPr>
        <w:t xml:space="preserve">a </w:t>
      </w:r>
      <w:r w:rsidRPr="00CD54F9">
        <w:rPr>
          <w:rFonts w:eastAsia="Calibri"/>
          <w:lang w:eastAsia="zh-CN"/>
        </w:rPr>
        <w:t>közbeszerzési dokumentumban foglaltaknak.</w:t>
      </w:r>
    </w:p>
    <w:p w:rsidR="00991245" w:rsidRPr="00BF76B5" w:rsidRDefault="00991245" w:rsidP="00991245">
      <w:pPr>
        <w:spacing w:line="295" w:lineRule="atLeast"/>
        <w:jc w:val="both"/>
      </w:pPr>
      <w:r w:rsidRPr="00B97959">
        <w:rPr>
          <w:bCs/>
          <w:color w:val="FF0000"/>
        </w:rPr>
        <w:t>Szerződő</w:t>
      </w:r>
      <w:r w:rsidRPr="00CD54F9">
        <w:t xml:space="preserve"> - választása szerint- vagy hibás teljesítési kötbért vagy szavatossági igényt érvényesít.</w:t>
      </w:r>
    </w:p>
    <w:p w:rsidR="00991245" w:rsidRPr="00CD54F9" w:rsidRDefault="00991245" w:rsidP="00991245">
      <w:pPr>
        <w:jc w:val="both"/>
        <w:rPr>
          <w:b/>
          <w:color w:val="000000"/>
          <w:u w:val="single"/>
          <w:shd w:val="clear" w:color="auto" w:fill="FFFFFF"/>
        </w:rPr>
      </w:pPr>
      <w:r>
        <w:rPr>
          <w:b/>
          <w:color w:val="000000"/>
          <w:u w:val="single"/>
          <w:shd w:val="clear" w:color="auto" w:fill="FFFFFF"/>
        </w:rPr>
        <w:t xml:space="preserve">4.3. </w:t>
      </w:r>
      <w:r w:rsidRPr="00CD54F9">
        <w:rPr>
          <w:b/>
          <w:color w:val="000000"/>
          <w:u w:val="single"/>
          <w:shd w:val="clear" w:color="auto" w:fill="FFFFFF"/>
        </w:rPr>
        <w:t>Meghiúsulási kötbér:</w:t>
      </w:r>
      <w:r w:rsidRPr="00CD54F9">
        <w:rPr>
          <w:b/>
          <w:color w:val="000000"/>
          <w:shd w:val="clear" w:color="auto" w:fill="FFFFFF"/>
        </w:rPr>
        <w:t xml:space="preserve"> </w:t>
      </w:r>
      <w:r w:rsidRPr="00CD54F9">
        <w:rPr>
          <w:color w:val="000000"/>
          <w:bdr w:val="none" w:sz="0" w:space="0" w:color="auto" w:frame="1"/>
        </w:rPr>
        <w:t xml:space="preserve">A meghiúsulási kötbért </w:t>
      </w:r>
      <w:r w:rsidRPr="00B97959">
        <w:rPr>
          <w:bCs/>
          <w:color w:val="FF0000"/>
        </w:rPr>
        <w:t>Szerződő</w:t>
      </w:r>
      <w:r w:rsidRPr="00CD54F9">
        <w:rPr>
          <w:color w:val="000000"/>
          <w:bdr w:val="none" w:sz="0" w:space="0" w:color="auto" w:frame="1"/>
        </w:rPr>
        <w:t xml:space="preserve"> abban az esetben érvényesíti, ha a </w:t>
      </w:r>
      <w:r w:rsidRPr="00524740">
        <w:rPr>
          <w:color w:val="FF0000"/>
          <w:bdr w:val="none" w:sz="0" w:space="0" w:color="auto" w:frame="1"/>
        </w:rPr>
        <w:t>Biztosító</w:t>
      </w:r>
      <w:r w:rsidRPr="00CD54F9">
        <w:rPr>
          <w:color w:val="000000"/>
          <w:bdr w:val="none" w:sz="0" w:space="0" w:color="auto" w:frame="1"/>
        </w:rPr>
        <w:t xml:space="preserve"> olyan okból, amelyért felelős nem teljesít, illetve a késedelem meghaladja a 30. naptári napot és </w:t>
      </w:r>
      <w:r w:rsidRPr="00B97959">
        <w:rPr>
          <w:bCs/>
          <w:color w:val="FF0000"/>
        </w:rPr>
        <w:t>Szerződő</w:t>
      </w:r>
      <w:r>
        <w:rPr>
          <w:color w:val="000000"/>
          <w:bdr w:val="none" w:sz="0" w:space="0" w:color="auto" w:frame="1"/>
        </w:rPr>
        <w:t xml:space="preserve"> </w:t>
      </w:r>
      <w:r w:rsidRPr="00CD54F9">
        <w:rPr>
          <w:color w:val="000000"/>
          <w:bdr w:val="none" w:sz="0" w:space="0" w:color="auto" w:frame="1"/>
        </w:rPr>
        <w:t xml:space="preserve">a szerződést </w:t>
      </w:r>
      <w:r w:rsidRPr="00C20B14">
        <w:rPr>
          <w:color w:val="000000"/>
          <w:bdr w:val="none" w:sz="0" w:space="0" w:color="auto" w:frame="1"/>
        </w:rPr>
        <w:t xml:space="preserve">azonnali hatályú felmondással megszünteti. A meghiúsulási kötbér mértéke </w:t>
      </w:r>
      <w:r>
        <w:rPr>
          <w:color w:val="000000"/>
          <w:bdr w:val="none" w:sz="0" w:space="0" w:color="auto" w:frame="1"/>
        </w:rPr>
        <w:t xml:space="preserve">a </w:t>
      </w:r>
      <w:r>
        <w:rPr>
          <w:color w:val="000000"/>
          <w:shd w:val="clear" w:color="auto" w:fill="FFFFFF"/>
        </w:rPr>
        <w:t>teljes biztosítási időszakra vetített</w:t>
      </w:r>
      <w:r w:rsidRPr="00CD54F9">
        <w:rPr>
          <w:color w:val="000000"/>
          <w:shd w:val="clear" w:color="auto" w:fill="FFFFFF"/>
        </w:rPr>
        <w:t xml:space="preserve"> </w:t>
      </w:r>
      <w:r w:rsidRPr="00C20B14">
        <w:rPr>
          <w:color w:val="000000"/>
          <w:bdr w:val="none" w:sz="0" w:space="0" w:color="auto" w:frame="1"/>
        </w:rPr>
        <w:t>díj 15%-a.</w:t>
      </w:r>
    </w:p>
    <w:p w:rsidR="00991245" w:rsidRPr="00CD54F9" w:rsidRDefault="00991245" w:rsidP="00991245">
      <w:pPr>
        <w:shd w:val="clear" w:color="auto" w:fill="FFFFFF"/>
        <w:jc w:val="both"/>
        <w:textAlignment w:val="baseline"/>
        <w:rPr>
          <w:color w:val="000000"/>
        </w:rPr>
      </w:pPr>
      <w:r w:rsidRPr="00B97959">
        <w:rPr>
          <w:bCs/>
          <w:color w:val="FF0000"/>
        </w:rPr>
        <w:t>Szerződő</w:t>
      </w:r>
      <w:r w:rsidRPr="00CD54F9">
        <w:rPr>
          <w:color w:val="000000"/>
        </w:rPr>
        <w:t xml:space="preserve"> felmondási jogát a </w:t>
      </w:r>
      <w:r>
        <w:rPr>
          <w:color w:val="000000"/>
        </w:rPr>
        <w:t xml:space="preserve">Biztosítóhoz </w:t>
      </w:r>
      <w:r w:rsidRPr="00CD54F9">
        <w:rPr>
          <w:color w:val="000000"/>
        </w:rPr>
        <w:t xml:space="preserve"> intézett írásbeli nyilatkozattal gyakorolhatja. </w:t>
      </w:r>
    </w:p>
    <w:p w:rsidR="00991245" w:rsidRPr="00CD54F9" w:rsidRDefault="00991245" w:rsidP="00991245">
      <w:pPr>
        <w:shd w:val="clear" w:color="auto" w:fill="FFFFFF"/>
        <w:jc w:val="both"/>
        <w:textAlignment w:val="baseline"/>
        <w:rPr>
          <w:color w:val="000000"/>
        </w:rPr>
      </w:pPr>
      <w:r w:rsidRPr="00CD54F9">
        <w:rPr>
          <w:color w:val="000000"/>
        </w:rPr>
        <w:t>A köt</w:t>
      </w:r>
      <w:r>
        <w:rPr>
          <w:color w:val="000000"/>
        </w:rPr>
        <w:t xml:space="preserve">bér esedékessé válik, amikor a </w:t>
      </w:r>
      <w:r w:rsidRPr="00B97959">
        <w:rPr>
          <w:bCs/>
          <w:color w:val="FF0000"/>
        </w:rPr>
        <w:t>Szerződő</w:t>
      </w:r>
      <w:r>
        <w:rPr>
          <w:color w:val="000000"/>
        </w:rPr>
        <w:t xml:space="preserve"> </w:t>
      </w:r>
      <w:r w:rsidRPr="00CD54F9">
        <w:rPr>
          <w:color w:val="000000"/>
        </w:rPr>
        <w:t>(jogosult) a szerződésszegésről tudomást szerez.</w:t>
      </w:r>
    </w:p>
    <w:p w:rsidR="00991245" w:rsidRDefault="00991245" w:rsidP="00991245">
      <w:pPr>
        <w:tabs>
          <w:tab w:val="left" w:pos="426"/>
        </w:tabs>
        <w:jc w:val="both"/>
      </w:pPr>
      <w:r w:rsidRPr="001E569C">
        <w:rPr>
          <w:color w:val="000000"/>
          <w:shd w:val="clear" w:color="auto" w:fill="FFFFFF"/>
        </w:rPr>
        <w:t xml:space="preserve">A </w:t>
      </w:r>
      <w:r>
        <w:rPr>
          <w:color w:val="000000"/>
          <w:shd w:val="clear" w:color="auto" w:fill="FFFFFF"/>
        </w:rPr>
        <w:t>Biztosítónak</w:t>
      </w:r>
      <w:r w:rsidRPr="001E569C">
        <w:rPr>
          <w:color w:val="000000"/>
          <w:shd w:val="clear" w:color="auto" w:fill="FFFFFF"/>
        </w:rPr>
        <w:t xml:space="preserve"> felróhatóan késedelmes vagy hibás teljesítés esetére kikötött kötbér megfizetése nem mentesít </w:t>
      </w:r>
      <w:r>
        <w:rPr>
          <w:color w:val="000000"/>
          <w:shd w:val="clear" w:color="auto" w:fill="FFFFFF"/>
        </w:rPr>
        <w:t xml:space="preserve">a teljesítés alól. A kötbért a </w:t>
      </w:r>
      <w:r w:rsidRPr="00B97959">
        <w:rPr>
          <w:bCs/>
          <w:color w:val="FF0000"/>
        </w:rPr>
        <w:t>Szerződő</w:t>
      </w:r>
      <w:r>
        <w:rPr>
          <w:color w:val="000000"/>
          <w:shd w:val="clear" w:color="auto" w:fill="FFFFFF"/>
        </w:rPr>
        <w:t xml:space="preserve"> </w:t>
      </w:r>
      <w:r w:rsidRPr="001E569C">
        <w:rPr>
          <w:color w:val="000000"/>
          <w:shd w:val="clear" w:color="auto" w:fill="FFFFFF"/>
        </w:rPr>
        <w:t>akkor is követelh</w:t>
      </w:r>
      <w:r>
        <w:rPr>
          <w:color w:val="000000"/>
          <w:shd w:val="clear" w:color="auto" w:fill="FFFFFF"/>
        </w:rPr>
        <w:t xml:space="preserve">eti, ha kára nem merült fel. A </w:t>
      </w:r>
      <w:r w:rsidRPr="00B97959">
        <w:rPr>
          <w:bCs/>
          <w:color w:val="FF0000"/>
        </w:rPr>
        <w:t>Szerződő</w:t>
      </w:r>
      <w:r>
        <w:rPr>
          <w:color w:val="000000"/>
          <w:shd w:val="clear" w:color="auto" w:fill="FFFFFF"/>
        </w:rPr>
        <w:t xml:space="preserve"> </w:t>
      </w:r>
      <w:r w:rsidRPr="001E569C">
        <w:rPr>
          <w:color w:val="000000"/>
          <w:shd w:val="clear" w:color="auto" w:fill="FFFFFF"/>
        </w:rPr>
        <w:t>érvényesítheti a kötbért meghaladó kárát, és a szerződésszegésből eredő egyéb jogait is.</w:t>
      </w:r>
    </w:p>
    <w:p w:rsidR="009A6E8B" w:rsidRPr="001C264E" w:rsidRDefault="009A6E8B" w:rsidP="009A6E8B">
      <w:pPr>
        <w:pStyle w:val="Standarduser"/>
        <w:jc w:val="both"/>
        <w:rPr>
          <w:rFonts w:cs="Times New Roman"/>
          <w:color w:val="000000"/>
        </w:rPr>
      </w:pPr>
    </w:p>
    <w:p w:rsidR="009A6E8B" w:rsidRPr="001C264E" w:rsidRDefault="009A6E8B" w:rsidP="009A6E8B">
      <w:pPr>
        <w:pStyle w:val="Standarduser"/>
        <w:jc w:val="both"/>
        <w:rPr>
          <w:rFonts w:cs="Times New Roman"/>
          <w:color w:val="000000"/>
          <w:spacing w:val="-3"/>
        </w:rPr>
      </w:pPr>
      <w:r>
        <w:rPr>
          <w:rFonts w:cs="Times New Roman"/>
          <w:b/>
          <w:color w:val="000000"/>
          <w:lang w:eastAsia="ar-SA"/>
        </w:rPr>
        <w:t>5</w:t>
      </w:r>
      <w:r w:rsidRPr="001C264E">
        <w:rPr>
          <w:rFonts w:cs="Times New Roman"/>
          <w:b/>
          <w:color w:val="000000"/>
          <w:lang w:eastAsia="ar-SA"/>
        </w:rPr>
        <w:t>.</w:t>
      </w:r>
      <w:r w:rsidRPr="001C264E">
        <w:rPr>
          <w:rFonts w:cs="Times New Roman"/>
          <w:color w:val="000000"/>
          <w:lang w:eastAsia="ar-SA"/>
        </w:rPr>
        <w:t xml:space="preserve"> </w:t>
      </w:r>
      <w:r w:rsidRPr="001C264E">
        <w:rPr>
          <w:rFonts w:cs="Times New Roman"/>
          <w:color w:val="000000"/>
          <w:spacing w:val="-3"/>
        </w:rPr>
        <w:t>A Biztosító jogosult a Kbt. szerinti alvállalkozók igénybevételére, amennyiben ajánlatában jelezte, az alvállalkozók tevékenységéért azonban sajátjaként felel.</w:t>
      </w:r>
      <w:r w:rsidRPr="001C264E">
        <w:rPr>
          <w:rFonts w:cs="Times New Roman"/>
          <w:bCs/>
          <w:color w:val="000000"/>
        </w:rPr>
        <w:t xml:space="preserve"> A Biztosító az ajánlatában megnevezett alvállalkozó(k) személyé</w:t>
      </w:r>
      <w:r>
        <w:rPr>
          <w:rFonts w:cs="Times New Roman"/>
          <w:bCs/>
          <w:color w:val="000000"/>
        </w:rPr>
        <w:t xml:space="preserve">t csak a </w:t>
      </w:r>
      <w:r w:rsidR="00806CB2" w:rsidRPr="00B97959">
        <w:rPr>
          <w:bCs/>
          <w:color w:val="FF0000"/>
        </w:rPr>
        <w:t>Szerződő</w:t>
      </w:r>
      <w:r w:rsidR="00806CB2" w:rsidRPr="001C264E">
        <w:rPr>
          <w:rFonts w:cs="Times New Roman"/>
          <w:bCs/>
          <w:color w:val="000000"/>
        </w:rPr>
        <w:t xml:space="preserve"> </w:t>
      </w:r>
      <w:r w:rsidRPr="001C264E">
        <w:rPr>
          <w:rFonts w:cs="Times New Roman"/>
          <w:bCs/>
          <w:color w:val="000000"/>
        </w:rPr>
        <w:t xml:space="preserve">egyetértésével, továbbá a </w:t>
      </w:r>
      <w:proofErr w:type="spellStart"/>
      <w:r w:rsidRPr="001C264E">
        <w:rPr>
          <w:rFonts w:cs="Times New Roman"/>
          <w:bCs/>
          <w:color w:val="000000"/>
        </w:rPr>
        <w:t>Kbt-ben</w:t>
      </w:r>
      <w:proofErr w:type="spellEnd"/>
      <w:r w:rsidRPr="001C264E">
        <w:rPr>
          <w:rFonts w:cs="Times New Roman"/>
          <w:bCs/>
          <w:color w:val="000000"/>
        </w:rPr>
        <w:t xml:space="preserve"> foglalt korlátozásokkal változtathatja meg.</w:t>
      </w:r>
      <w:r w:rsidRPr="001C264E">
        <w:rPr>
          <w:rFonts w:cs="Times New Roman"/>
          <w:color w:val="000000"/>
        </w:rPr>
        <w:t xml:space="preserve"> </w:t>
      </w:r>
      <w:r w:rsidR="00806CB2" w:rsidRPr="00B97959">
        <w:rPr>
          <w:bCs/>
          <w:color w:val="FF0000"/>
        </w:rPr>
        <w:t>Szerződő</w:t>
      </w:r>
      <w:r>
        <w:rPr>
          <w:rFonts w:cs="Times New Roman"/>
          <w:color w:val="000000"/>
          <w:spacing w:val="-3"/>
        </w:rPr>
        <w:t xml:space="preserve"> csak a B</w:t>
      </w:r>
      <w:r w:rsidRPr="001C264E">
        <w:rPr>
          <w:rFonts w:cs="Times New Roman"/>
          <w:color w:val="000000"/>
          <w:spacing w:val="-3"/>
        </w:rPr>
        <w:t>iztosítóval áll szerződéses kapcsolatban, az alvállalkozókkal nem.</w:t>
      </w:r>
    </w:p>
    <w:p w:rsidR="009A6E8B" w:rsidRPr="001C264E" w:rsidRDefault="009A6E8B" w:rsidP="009A6E8B">
      <w:pPr>
        <w:pStyle w:val="Standarduser"/>
        <w:jc w:val="both"/>
        <w:rPr>
          <w:rFonts w:cs="Times New Roman"/>
          <w:color w:val="000000"/>
        </w:rPr>
      </w:pPr>
    </w:p>
    <w:p w:rsidR="009A6E8B" w:rsidRPr="00C41CD2" w:rsidRDefault="009A6E8B" w:rsidP="009A6E8B">
      <w:pPr>
        <w:pStyle w:val="Standarduser"/>
        <w:jc w:val="both"/>
        <w:rPr>
          <w:rFonts w:cs="Times New Roman"/>
          <w:color w:val="000000"/>
        </w:rPr>
      </w:pPr>
      <w:r>
        <w:rPr>
          <w:rFonts w:cs="Times New Roman"/>
          <w:b/>
          <w:color w:val="000000"/>
        </w:rPr>
        <w:t>6</w:t>
      </w:r>
      <w:r w:rsidRPr="001C264E">
        <w:rPr>
          <w:rFonts w:cs="Times New Roman"/>
          <w:b/>
          <w:color w:val="000000"/>
        </w:rPr>
        <w:t>.</w:t>
      </w:r>
      <w:r w:rsidRPr="001C264E">
        <w:rPr>
          <w:rFonts w:cs="Times New Roman"/>
          <w:color w:val="000000"/>
        </w:rPr>
        <w:t xml:space="preserve"> A jelen szerződésből eredő teljesítési kötelezettséget teljesítheti a biztosító vagy a nem természetes személy alvállalkozó jogutódja, figyelemmel a Kbt. 139.§ (1) bekezdés b) pontjában foglaltakra.</w:t>
      </w:r>
    </w:p>
    <w:p w:rsidR="009A6E8B" w:rsidRDefault="009A6E8B" w:rsidP="009A6E8B">
      <w:pPr>
        <w:autoSpaceDE w:val="0"/>
        <w:autoSpaceDN w:val="0"/>
        <w:adjustRightInd w:val="0"/>
        <w:rPr>
          <w:bCs/>
        </w:rPr>
      </w:pPr>
    </w:p>
    <w:p w:rsidR="009A6E8B" w:rsidRPr="00AB3306" w:rsidRDefault="009A6E8B" w:rsidP="009A6E8B">
      <w:pPr>
        <w:autoSpaceDE w:val="0"/>
        <w:autoSpaceDN w:val="0"/>
        <w:adjustRightInd w:val="0"/>
        <w:rPr>
          <w:b/>
        </w:rPr>
      </w:pPr>
      <w:r>
        <w:rPr>
          <w:b/>
        </w:rPr>
        <w:t>7</w:t>
      </w:r>
      <w:r w:rsidRPr="00AB3306">
        <w:rPr>
          <w:b/>
        </w:rPr>
        <w:t>. Központi kapcsolattartó kijelölése</w:t>
      </w:r>
    </w:p>
    <w:p w:rsidR="009A6E8B" w:rsidRPr="003C3BC0" w:rsidRDefault="009A6E8B" w:rsidP="009A6E8B">
      <w:pPr>
        <w:autoSpaceDE w:val="0"/>
        <w:autoSpaceDN w:val="0"/>
        <w:adjustRightInd w:val="0"/>
        <w:rPr>
          <w:bCs/>
        </w:rPr>
      </w:pPr>
      <w:r w:rsidRPr="003C3BC0">
        <w:rPr>
          <w:bCs/>
        </w:rPr>
        <w:t xml:space="preserve">A Szerződés tekintetében a </w:t>
      </w:r>
      <w:r w:rsidR="00806CB2" w:rsidRPr="00B97959">
        <w:rPr>
          <w:bCs/>
          <w:color w:val="FF0000"/>
        </w:rPr>
        <w:t>Szerződő</w:t>
      </w:r>
      <w:r w:rsidRPr="003C3BC0">
        <w:rPr>
          <w:bCs/>
        </w:rPr>
        <w:t xml:space="preserve"> részéről kijelölt központi kapcsolattartó:</w:t>
      </w:r>
    </w:p>
    <w:p w:rsidR="009A6E8B" w:rsidRPr="003C3BC0" w:rsidRDefault="009A6E8B" w:rsidP="009A6E8B">
      <w:pPr>
        <w:pStyle w:val="Listaszerbekezds"/>
        <w:tabs>
          <w:tab w:val="left" w:pos="426"/>
        </w:tabs>
        <w:ind w:left="0"/>
        <w:jc w:val="both"/>
        <w:rPr>
          <w:b/>
        </w:rPr>
      </w:pPr>
    </w:p>
    <w:p w:rsidR="00F02205" w:rsidRPr="00F02205" w:rsidRDefault="009A6E8B" w:rsidP="00F02205">
      <w:pPr>
        <w:pStyle w:val="Listaszerbekezds"/>
        <w:tabs>
          <w:tab w:val="left" w:pos="426"/>
        </w:tabs>
        <w:ind w:left="0"/>
        <w:jc w:val="both"/>
        <w:rPr>
          <w:b/>
        </w:rPr>
      </w:pPr>
      <w:r w:rsidRPr="003C3BC0">
        <w:rPr>
          <w:b/>
        </w:rPr>
        <w:tab/>
      </w:r>
      <w:r w:rsidRPr="00BF76B5">
        <w:rPr>
          <w:b/>
          <w:color w:val="FF0000"/>
        </w:rPr>
        <w:tab/>
      </w:r>
      <w:r w:rsidR="00F02205" w:rsidRPr="00F02205">
        <w:rPr>
          <w:b/>
        </w:rPr>
        <w:t>Regionális Biztosítási Alkusz Kft.</w:t>
      </w:r>
    </w:p>
    <w:p w:rsidR="00F02205" w:rsidRPr="00F02205" w:rsidRDefault="00F02205" w:rsidP="00F02205">
      <w:pPr>
        <w:pStyle w:val="Listaszerbekezds"/>
        <w:tabs>
          <w:tab w:val="left" w:pos="426"/>
        </w:tabs>
        <w:ind w:left="0"/>
        <w:jc w:val="both"/>
        <w:rPr>
          <w:b/>
        </w:rPr>
      </w:pPr>
      <w:r w:rsidRPr="00F02205">
        <w:rPr>
          <w:b/>
        </w:rPr>
        <w:t xml:space="preserve">            Felügyeleti engedély száma: </w:t>
      </w:r>
      <w:r w:rsidRPr="00F02205">
        <w:t>H-EN-II-12/2014</w:t>
      </w:r>
    </w:p>
    <w:p w:rsidR="00F02205" w:rsidRPr="00F02205" w:rsidRDefault="00F02205" w:rsidP="00F02205">
      <w:pPr>
        <w:pStyle w:val="Listaszerbekezds"/>
        <w:tabs>
          <w:tab w:val="left" w:pos="426"/>
        </w:tabs>
        <w:jc w:val="both"/>
        <w:rPr>
          <w:b/>
        </w:rPr>
      </w:pPr>
      <w:r w:rsidRPr="00F02205">
        <w:rPr>
          <w:b/>
        </w:rPr>
        <w:t xml:space="preserve">Felügyeleti regisztrációs száma: </w:t>
      </w:r>
      <w:r w:rsidRPr="00F02205">
        <w:t>214022581465</w:t>
      </w:r>
    </w:p>
    <w:p w:rsidR="00F02205" w:rsidRPr="00F02205" w:rsidRDefault="00F02205" w:rsidP="00F02205">
      <w:pPr>
        <w:pStyle w:val="Listaszerbekezds"/>
        <w:tabs>
          <w:tab w:val="left" w:pos="426"/>
        </w:tabs>
        <w:jc w:val="both"/>
        <w:rPr>
          <w:b/>
        </w:rPr>
      </w:pPr>
      <w:r w:rsidRPr="00F02205">
        <w:rPr>
          <w:b/>
        </w:rPr>
        <w:t xml:space="preserve">Székhelye: </w:t>
      </w:r>
      <w:r w:rsidRPr="00F02205">
        <w:t>2120 Dunakeszi, Ábrahám Pál utca 49.</w:t>
      </w:r>
    </w:p>
    <w:p w:rsidR="00F02205" w:rsidRPr="00F02205" w:rsidRDefault="00F02205" w:rsidP="00F02205">
      <w:pPr>
        <w:pStyle w:val="Listaszerbekezds"/>
        <w:tabs>
          <w:tab w:val="left" w:pos="426"/>
        </w:tabs>
        <w:jc w:val="both"/>
        <w:rPr>
          <w:b/>
        </w:rPr>
      </w:pPr>
      <w:r w:rsidRPr="00F02205">
        <w:rPr>
          <w:b/>
        </w:rPr>
        <w:t xml:space="preserve">Levelezési címe: </w:t>
      </w:r>
      <w:r w:rsidRPr="00F02205">
        <w:t>2120 Dunakeszi, Ábrahám Pál utca 49</w:t>
      </w:r>
      <w:r>
        <w:t>.</w:t>
      </w:r>
    </w:p>
    <w:p w:rsidR="00F02205" w:rsidRPr="00F02205" w:rsidRDefault="00F02205" w:rsidP="00F02205">
      <w:pPr>
        <w:pStyle w:val="Listaszerbekezds"/>
        <w:tabs>
          <w:tab w:val="left" w:pos="426"/>
        </w:tabs>
        <w:jc w:val="both"/>
        <w:rPr>
          <w:b/>
        </w:rPr>
      </w:pPr>
      <w:r w:rsidRPr="00F02205">
        <w:rPr>
          <w:b/>
        </w:rPr>
        <w:t xml:space="preserve">Adószám: </w:t>
      </w:r>
      <w:r w:rsidRPr="00F02205">
        <w:t>24749967-2-13</w:t>
      </w:r>
    </w:p>
    <w:p w:rsidR="00F02205" w:rsidRPr="00F02205" w:rsidRDefault="00F02205" w:rsidP="00F02205">
      <w:pPr>
        <w:pStyle w:val="Listaszerbekezds"/>
        <w:tabs>
          <w:tab w:val="left" w:pos="426"/>
        </w:tabs>
        <w:jc w:val="both"/>
        <w:rPr>
          <w:b/>
        </w:rPr>
      </w:pPr>
      <w:r w:rsidRPr="00F02205">
        <w:rPr>
          <w:b/>
        </w:rPr>
        <w:t xml:space="preserve">Telefonszáma: </w:t>
      </w:r>
      <w:r>
        <w:t>+36</w:t>
      </w:r>
      <w:r w:rsidRPr="00F02205">
        <w:t>-30-680-68-62</w:t>
      </w:r>
    </w:p>
    <w:p w:rsidR="00F02205" w:rsidRPr="00F02205" w:rsidRDefault="00F02205" w:rsidP="00F02205">
      <w:pPr>
        <w:pStyle w:val="Listaszerbekezds"/>
        <w:tabs>
          <w:tab w:val="left" w:pos="426"/>
        </w:tabs>
        <w:jc w:val="both"/>
        <w:rPr>
          <w:b/>
        </w:rPr>
      </w:pPr>
      <w:r w:rsidRPr="00F02205">
        <w:rPr>
          <w:b/>
        </w:rPr>
        <w:t xml:space="preserve">Fax száma: </w:t>
      </w:r>
      <w:hyperlink r:id="rId15" w:tgtFrame="_blank" w:history="1">
        <w:r w:rsidRPr="00F02205">
          <w:t>+36-27-341-575</w:t>
        </w:r>
      </w:hyperlink>
    </w:p>
    <w:p w:rsidR="00F02205" w:rsidRPr="00F02205" w:rsidRDefault="00F02205" w:rsidP="00F02205">
      <w:pPr>
        <w:pStyle w:val="Listaszerbekezds"/>
        <w:tabs>
          <w:tab w:val="left" w:pos="426"/>
        </w:tabs>
        <w:jc w:val="both"/>
        <w:rPr>
          <w:b/>
        </w:rPr>
      </w:pPr>
      <w:r w:rsidRPr="00F02205">
        <w:rPr>
          <w:b/>
        </w:rPr>
        <w:t xml:space="preserve">Email címe: </w:t>
      </w:r>
      <w:hyperlink r:id="rId16" w:history="1">
        <w:r w:rsidRPr="00F02205">
          <w:rPr>
            <w:rStyle w:val="Hiperhivatkozs"/>
            <w:color w:val="auto"/>
          </w:rPr>
          <w:t>drexlerlaszlo@regionalisalkusz.hu</w:t>
        </w:r>
      </w:hyperlink>
    </w:p>
    <w:p w:rsidR="00F02205" w:rsidRPr="00F02205" w:rsidRDefault="00F02205" w:rsidP="00F02205">
      <w:pPr>
        <w:pStyle w:val="Listaszerbekezds"/>
        <w:tabs>
          <w:tab w:val="left" w:pos="426"/>
        </w:tabs>
        <w:jc w:val="both"/>
        <w:rPr>
          <w:b/>
        </w:rPr>
      </w:pPr>
      <w:r w:rsidRPr="00F02205">
        <w:rPr>
          <w:b/>
        </w:rPr>
        <w:t xml:space="preserve">Kapcsolattartó neve: </w:t>
      </w:r>
      <w:r w:rsidRPr="00F02205">
        <w:t>Drexler László</w:t>
      </w:r>
    </w:p>
    <w:p w:rsidR="009A6E8B" w:rsidRPr="003C3BC0" w:rsidRDefault="009A6E8B" w:rsidP="00F02205">
      <w:pPr>
        <w:pStyle w:val="Listaszerbekezds"/>
        <w:tabs>
          <w:tab w:val="left" w:pos="426"/>
        </w:tabs>
        <w:ind w:left="0"/>
        <w:jc w:val="both"/>
        <w:rPr>
          <w:bCs/>
        </w:rPr>
      </w:pPr>
    </w:p>
    <w:p w:rsidR="009A6E8B" w:rsidRPr="00F547FA" w:rsidRDefault="009A6E8B" w:rsidP="009A6E8B">
      <w:pPr>
        <w:autoSpaceDE w:val="0"/>
        <w:autoSpaceDN w:val="0"/>
        <w:adjustRightInd w:val="0"/>
        <w:rPr>
          <w:rFonts w:eastAsia="MS Mincho"/>
          <w:b/>
        </w:rPr>
      </w:pPr>
      <w:r w:rsidRPr="00F547FA">
        <w:rPr>
          <w:rFonts w:eastAsia="MS Mincho"/>
          <w:b/>
        </w:rPr>
        <w:t>A Biztosító tudomásul vesz a Regionális Biztosítási Alkusz Kft. közreműködését jelen szerződés teljesítése során.</w:t>
      </w:r>
    </w:p>
    <w:p w:rsidR="009A6E8B" w:rsidRPr="00AB3306" w:rsidRDefault="009A6E8B" w:rsidP="009A6E8B">
      <w:pPr>
        <w:autoSpaceDE w:val="0"/>
        <w:autoSpaceDN w:val="0"/>
        <w:adjustRightInd w:val="0"/>
        <w:rPr>
          <w:bCs/>
        </w:rPr>
      </w:pPr>
    </w:p>
    <w:p w:rsidR="009A6E8B" w:rsidRPr="00AB3306" w:rsidRDefault="009A6E8B" w:rsidP="009A6E8B">
      <w:pPr>
        <w:jc w:val="both"/>
        <w:rPr>
          <w:bCs/>
        </w:rPr>
      </w:pPr>
      <w:r>
        <w:rPr>
          <w:bCs/>
        </w:rPr>
        <w:t>Mellékletek</w:t>
      </w:r>
    </w:p>
    <w:p w:rsidR="009A6E8B" w:rsidRPr="006D414F" w:rsidRDefault="000A2EDB" w:rsidP="000A2EDB">
      <w:pPr>
        <w:pStyle w:val="Listaszerbekezds"/>
        <w:autoSpaceDE w:val="0"/>
        <w:autoSpaceDN w:val="0"/>
        <w:adjustRightInd w:val="0"/>
        <w:ind w:left="720"/>
        <w:rPr>
          <w:bCs/>
          <w:i/>
          <w:iCs/>
        </w:rPr>
      </w:pPr>
      <w:r>
        <w:rPr>
          <w:bCs/>
          <w:i/>
          <w:iCs/>
        </w:rPr>
        <w:t>1.</w:t>
      </w:r>
      <w:r w:rsidR="009A6E8B">
        <w:rPr>
          <w:bCs/>
          <w:i/>
          <w:iCs/>
        </w:rPr>
        <w:t>sz. melléklet – Műszaki leírás</w:t>
      </w:r>
    </w:p>
    <w:p w:rsidR="009A6E8B" w:rsidRDefault="009A6E8B" w:rsidP="009A6E8B"/>
    <w:tbl>
      <w:tblPr>
        <w:tblpPr w:leftFromText="141" w:rightFromText="141" w:vertAnchor="text" w:horzAnchor="margin" w:tblpXSpec="center" w:tblpY="-151"/>
        <w:tblW w:w="11164" w:type="dxa"/>
        <w:tblLayout w:type="fixed"/>
        <w:tblLook w:val="01E0"/>
      </w:tblPr>
      <w:tblGrid>
        <w:gridCol w:w="1809"/>
        <w:gridCol w:w="7087"/>
        <w:gridCol w:w="2268"/>
      </w:tblGrid>
      <w:tr w:rsidR="000A2EDB" w:rsidRPr="00AB3306" w:rsidTr="00F02205">
        <w:tc>
          <w:tcPr>
            <w:tcW w:w="1809" w:type="dxa"/>
          </w:tcPr>
          <w:p w:rsidR="000A2EDB" w:rsidRPr="00AB3306" w:rsidRDefault="000A2EDB" w:rsidP="00F02205">
            <w:pPr>
              <w:tabs>
                <w:tab w:val="left" w:pos="612"/>
                <w:tab w:val="center" w:pos="4536"/>
                <w:tab w:val="right" w:pos="9072"/>
              </w:tabs>
              <w:rPr>
                <w:i/>
                <w:iCs/>
              </w:rPr>
            </w:pPr>
            <w:r w:rsidRPr="00AB3306">
              <w:lastRenderedPageBreak/>
              <w:br/>
            </w:r>
            <w:r w:rsidRPr="00AB3306">
              <w:br/>
            </w:r>
          </w:p>
          <w:p w:rsidR="000A2EDB" w:rsidRPr="00AB3306" w:rsidRDefault="000A2EDB" w:rsidP="00F02205">
            <w:pPr>
              <w:tabs>
                <w:tab w:val="left" w:pos="612"/>
                <w:tab w:val="center" w:pos="4536"/>
                <w:tab w:val="right" w:pos="9072"/>
              </w:tabs>
              <w:rPr>
                <w:i/>
                <w:iCs/>
                <w:spacing w:val="-4"/>
              </w:rPr>
            </w:pPr>
          </w:p>
        </w:tc>
        <w:tc>
          <w:tcPr>
            <w:tcW w:w="7087" w:type="dxa"/>
          </w:tcPr>
          <w:p w:rsidR="000A2EDB" w:rsidRPr="00AB3306" w:rsidRDefault="000A2EDB" w:rsidP="00F02205">
            <w:pPr>
              <w:tabs>
                <w:tab w:val="left" w:pos="1770"/>
                <w:tab w:val="center" w:pos="2428"/>
                <w:tab w:val="center" w:pos="4536"/>
                <w:tab w:val="right" w:pos="9072"/>
              </w:tabs>
              <w:jc w:val="center"/>
              <w:rPr>
                <w:b/>
                <w:smallCaps/>
                <w:sz w:val="28"/>
                <w:szCs w:val="28"/>
              </w:rPr>
            </w:pPr>
            <w:r w:rsidRPr="00AB3306">
              <w:rPr>
                <w:b/>
                <w:smallCaps/>
                <w:sz w:val="28"/>
                <w:szCs w:val="28"/>
              </w:rPr>
              <w:t>Biztosítási Szerződéses feltételek</w:t>
            </w:r>
          </w:p>
          <w:p w:rsidR="000A2EDB" w:rsidRDefault="000A2EDB" w:rsidP="000A2EDB">
            <w:pPr>
              <w:ind w:left="426"/>
              <w:jc w:val="center"/>
              <w:rPr>
                <w:b/>
              </w:rPr>
            </w:pPr>
            <w:r>
              <w:rPr>
                <w:b/>
                <w:bCs/>
              </w:rPr>
              <w:t>3.rész</w:t>
            </w:r>
            <w:r w:rsidRPr="001A652C">
              <w:rPr>
                <w:b/>
                <w:bCs/>
              </w:rPr>
              <w:t>:</w:t>
            </w:r>
            <w:r>
              <w:rPr>
                <w:b/>
              </w:rPr>
              <w:t xml:space="preserve"> </w:t>
            </w:r>
            <w:r w:rsidRPr="001A652C">
              <w:rPr>
                <w:b/>
              </w:rPr>
              <w:t>Külföldre utazók csoportos baleset-, betegség-, és poggyászbiztosítás (keretbiztosítás)</w:t>
            </w:r>
          </w:p>
          <w:p w:rsidR="000A2EDB" w:rsidRDefault="000A2EDB" w:rsidP="00F02205">
            <w:pPr>
              <w:ind w:firstLine="426"/>
              <w:jc w:val="center"/>
              <w:rPr>
                <w:b/>
              </w:rPr>
            </w:pPr>
          </w:p>
          <w:p w:rsidR="000A2EDB" w:rsidRPr="003C3BC0" w:rsidRDefault="000A2EDB" w:rsidP="00F02205">
            <w:pPr>
              <w:tabs>
                <w:tab w:val="left" w:pos="1770"/>
                <w:tab w:val="center" w:pos="2428"/>
                <w:tab w:val="center" w:pos="4536"/>
                <w:tab w:val="right" w:pos="9072"/>
              </w:tabs>
              <w:jc w:val="center"/>
            </w:pPr>
          </w:p>
        </w:tc>
        <w:tc>
          <w:tcPr>
            <w:tcW w:w="2268" w:type="dxa"/>
          </w:tcPr>
          <w:p w:rsidR="000A2EDB" w:rsidRPr="00AB3306" w:rsidRDefault="000A2EDB" w:rsidP="00F02205">
            <w:pPr>
              <w:tabs>
                <w:tab w:val="center" w:pos="4536"/>
                <w:tab w:val="right" w:pos="9072"/>
              </w:tabs>
              <w:jc w:val="right"/>
              <w:rPr>
                <w:i/>
                <w:iCs/>
              </w:rPr>
            </w:pPr>
          </w:p>
        </w:tc>
      </w:tr>
    </w:tbl>
    <w:p w:rsidR="000A2EDB" w:rsidRPr="00AB3306" w:rsidRDefault="00806CB2" w:rsidP="000A2EDB">
      <w:pPr>
        <w:spacing w:after="120"/>
        <w:jc w:val="both"/>
        <w:rPr>
          <w:b/>
          <w:i/>
          <w:iCs/>
          <w:u w:val="single"/>
        </w:rPr>
      </w:pPr>
      <w:r>
        <w:rPr>
          <w:b/>
          <w:i/>
          <w:u w:val="single"/>
        </w:rPr>
        <w:t>Szerződő</w:t>
      </w:r>
    </w:p>
    <w:p w:rsidR="000A2EDB" w:rsidRPr="00AB3306" w:rsidRDefault="000A2EDB" w:rsidP="000A2EDB">
      <w:pPr>
        <w:rPr>
          <w:b/>
          <w:i/>
          <w:iCs/>
        </w:rPr>
      </w:pPr>
      <w:r w:rsidRPr="00AB3306">
        <w:rPr>
          <w:b/>
        </w:rPr>
        <w:t>Debreceni Sportcentrum Közhasznú Nonprofit Korlátolt Felelősségű Társaság</w:t>
      </w:r>
    </w:p>
    <w:p w:rsidR="000A2EDB" w:rsidRPr="00AB3306" w:rsidRDefault="000A2EDB" w:rsidP="000A2EDB">
      <w:pPr>
        <w:jc w:val="both"/>
        <w:rPr>
          <w:bCs/>
          <w:i/>
          <w:iCs/>
        </w:rPr>
      </w:pPr>
      <w:r w:rsidRPr="00AB3306">
        <w:t>székhely: 4032 Debrecen, Oláh Gábor utca 5.</w:t>
      </w:r>
    </w:p>
    <w:p w:rsidR="000A2EDB" w:rsidRPr="00AB3306" w:rsidRDefault="000A2EDB" w:rsidP="000A2EDB">
      <w:pPr>
        <w:jc w:val="both"/>
        <w:rPr>
          <w:i/>
          <w:iCs/>
        </w:rPr>
      </w:pPr>
      <w:r w:rsidRPr="00AB3306">
        <w:t>adószám: 20749941-2-09</w:t>
      </w:r>
    </w:p>
    <w:p w:rsidR="000A2EDB" w:rsidRPr="00AB3306" w:rsidRDefault="000A2EDB" w:rsidP="000A2EDB">
      <w:pPr>
        <w:jc w:val="both"/>
        <w:rPr>
          <w:i/>
          <w:iCs/>
        </w:rPr>
      </w:pPr>
      <w:r w:rsidRPr="00AB3306">
        <w:t>cégjegyzékszám: 09-09-016786</w:t>
      </w:r>
    </w:p>
    <w:p w:rsidR="000A2EDB" w:rsidRPr="00AB3306" w:rsidRDefault="000A2EDB" w:rsidP="000A2EDB">
      <w:pPr>
        <w:jc w:val="both"/>
        <w:rPr>
          <w:i/>
          <w:iCs/>
        </w:rPr>
      </w:pPr>
      <w:r w:rsidRPr="00AB3306">
        <w:t xml:space="preserve">bankszámlaszám: </w:t>
      </w:r>
      <w:r>
        <w:rPr>
          <w:bCs/>
        </w:rPr>
        <w:t>11738008-20242509-00000000</w:t>
      </w:r>
      <w:r w:rsidRPr="00AB3306">
        <w:t xml:space="preserve"> (</w:t>
      </w:r>
      <w:r>
        <w:t xml:space="preserve">OTP Bank </w:t>
      </w:r>
      <w:proofErr w:type="spellStart"/>
      <w:r>
        <w:t>Nyrt</w:t>
      </w:r>
      <w:proofErr w:type="spellEnd"/>
      <w:r w:rsidRPr="00AB3306">
        <w:t>.)</w:t>
      </w:r>
    </w:p>
    <w:p w:rsidR="000A2EDB" w:rsidRPr="00AB3306" w:rsidRDefault="000A2EDB" w:rsidP="000A2EDB">
      <w:pPr>
        <w:jc w:val="both"/>
        <w:rPr>
          <w:bCs/>
          <w:i/>
          <w:iCs/>
        </w:rPr>
      </w:pPr>
      <w:r w:rsidRPr="00AB3306">
        <w:t>képviseli: Becsky András, ügyvezető</w:t>
      </w:r>
    </w:p>
    <w:p w:rsidR="000A2EDB" w:rsidRPr="00AB3306" w:rsidRDefault="000A2EDB" w:rsidP="000A2EDB">
      <w:pPr>
        <w:jc w:val="both"/>
        <w:rPr>
          <w:i/>
          <w:iCs/>
        </w:rPr>
      </w:pPr>
    </w:p>
    <w:p w:rsidR="000A2EDB" w:rsidRPr="00AB3306" w:rsidRDefault="000A2EDB" w:rsidP="000A2EDB">
      <w:pPr>
        <w:spacing w:after="120"/>
        <w:jc w:val="both"/>
        <w:rPr>
          <w:b/>
          <w:i/>
          <w:iCs/>
          <w:u w:val="single"/>
        </w:rPr>
      </w:pPr>
      <w:r w:rsidRPr="00AB3306">
        <w:rPr>
          <w:b/>
          <w:i/>
          <w:iCs/>
          <w:u w:val="single"/>
        </w:rPr>
        <w:t>Biztosító</w:t>
      </w:r>
    </w:p>
    <w:p w:rsidR="000A2EDB" w:rsidRPr="00AB3306" w:rsidRDefault="000A2EDB" w:rsidP="000A2EDB">
      <w:pPr>
        <w:jc w:val="both"/>
        <w:rPr>
          <w:b/>
          <w:i/>
          <w:iCs/>
        </w:rPr>
      </w:pPr>
      <w:r w:rsidRPr="00AB3306">
        <w:rPr>
          <w:b/>
        </w:rPr>
        <w:t>………………………………………………</w:t>
      </w:r>
    </w:p>
    <w:p w:rsidR="000A2EDB" w:rsidRPr="00AB3306" w:rsidRDefault="000A2EDB" w:rsidP="000A2EDB">
      <w:pPr>
        <w:jc w:val="both"/>
        <w:rPr>
          <w:i/>
          <w:iCs/>
        </w:rPr>
      </w:pPr>
      <w:r w:rsidRPr="00AB3306">
        <w:t>székhely: ……………………………</w:t>
      </w:r>
    </w:p>
    <w:p w:rsidR="000A2EDB" w:rsidRPr="00AB3306" w:rsidRDefault="000A2EDB" w:rsidP="000A2EDB">
      <w:pPr>
        <w:jc w:val="both"/>
        <w:rPr>
          <w:i/>
          <w:iCs/>
        </w:rPr>
      </w:pPr>
      <w:r w:rsidRPr="00AB3306">
        <w:t>adószám: …………………..</w:t>
      </w:r>
    </w:p>
    <w:p w:rsidR="000A2EDB" w:rsidRPr="00AB3306" w:rsidRDefault="000A2EDB" w:rsidP="000A2EDB">
      <w:pPr>
        <w:jc w:val="both"/>
        <w:rPr>
          <w:i/>
          <w:iCs/>
        </w:rPr>
      </w:pPr>
      <w:r w:rsidRPr="00AB3306">
        <w:t>cégjegyzékszám: ……………………………</w:t>
      </w:r>
    </w:p>
    <w:p w:rsidR="000A2EDB" w:rsidRPr="00AB3306" w:rsidRDefault="000A2EDB" w:rsidP="000A2EDB">
      <w:pPr>
        <w:jc w:val="both"/>
        <w:rPr>
          <w:i/>
          <w:iCs/>
        </w:rPr>
      </w:pPr>
      <w:r w:rsidRPr="00AB3306">
        <w:t>bankszámlaszám: ……………………………. (………………………..)</w:t>
      </w:r>
    </w:p>
    <w:p w:rsidR="000A2EDB" w:rsidRPr="00AB3306" w:rsidRDefault="000A2EDB" w:rsidP="000A2EDB">
      <w:pPr>
        <w:jc w:val="both"/>
        <w:rPr>
          <w:i/>
          <w:iCs/>
        </w:rPr>
      </w:pPr>
      <w:r w:rsidRPr="00AB3306">
        <w:t>képviseli: …………………</w:t>
      </w:r>
    </w:p>
    <w:p w:rsidR="000A2EDB" w:rsidRDefault="000A2EDB" w:rsidP="000A2EDB">
      <w:pPr>
        <w:pStyle w:val="Cmsor4"/>
        <w:numPr>
          <w:ilvl w:val="3"/>
          <w:numId w:val="0"/>
        </w:numPr>
        <w:tabs>
          <w:tab w:val="num" w:pos="0"/>
        </w:tabs>
        <w:spacing w:line="100" w:lineRule="atLeast"/>
        <w:jc w:val="both"/>
        <w:rPr>
          <w:rFonts w:ascii="Times New Roman" w:hAnsi="Times New Roman"/>
          <w:b w:val="0"/>
          <w:bCs w:val="0"/>
          <w:i/>
          <w:iCs/>
          <w:sz w:val="24"/>
          <w:szCs w:val="24"/>
          <w:lang w:eastAsia="hu-HU"/>
        </w:rPr>
      </w:pPr>
    </w:p>
    <w:p w:rsidR="000A2EDB" w:rsidRPr="00415AF1" w:rsidRDefault="000A2EDB" w:rsidP="000A2EDB"/>
    <w:p w:rsidR="000A2EDB" w:rsidRPr="00672602" w:rsidRDefault="000A2EDB" w:rsidP="000A2EDB">
      <w:pPr>
        <w:tabs>
          <w:tab w:val="left" w:pos="4111"/>
        </w:tabs>
        <w:ind w:left="4253" w:hanging="4253"/>
        <w:jc w:val="both"/>
      </w:pPr>
      <w:r>
        <w:rPr>
          <w:b/>
        </w:rPr>
        <w:t>Szerződés tárgya</w:t>
      </w:r>
      <w:r w:rsidRPr="00672602">
        <w:rPr>
          <w:b/>
        </w:rPr>
        <w:t>:</w:t>
      </w:r>
      <w:r w:rsidRPr="00672602">
        <w:rPr>
          <w:b/>
        </w:rPr>
        <w:tab/>
      </w:r>
      <w:r>
        <w:rPr>
          <w:b/>
        </w:rPr>
        <w:tab/>
      </w:r>
      <w:r w:rsidR="000F3537" w:rsidRPr="000F3537">
        <w:t xml:space="preserve">Külföldre utazók csoportos baleset-, betegség-, és poggyászbiztosítása (keretbiztosítás) </w:t>
      </w:r>
      <w:r w:rsidRPr="000F3537">
        <w:t>a szerződés elválaszthatatlan részé</w:t>
      </w:r>
      <w:r w:rsidR="000F3537">
        <w:t>t képező műszaki leírás szerint</w:t>
      </w:r>
    </w:p>
    <w:p w:rsidR="000A2EDB" w:rsidRPr="00672602" w:rsidRDefault="000A2EDB" w:rsidP="000A2EDB">
      <w:pPr>
        <w:jc w:val="both"/>
      </w:pPr>
    </w:p>
    <w:p w:rsidR="000A2EDB" w:rsidRPr="00672602" w:rsidRDefault="000A2EDB" w:rsidP="000A2EDB">
      <w:pPr>
        <w:spacing w:line="100" w:lineRule="atLeast"/>
        <w:rPr>
          <w:b/>
          <w:bCs/>
        </w:rPr>
      </w:pPr>
    </w:p>
    <w:p w:rsidR="000A2EDB" w:rsidRPr="00B9334D" w:rsidRDefault="000A2EDB" w:rsidP="000A2EDB">
      <w:pPr>
        <w:spacing w:line="100" w:lineRule="atLeast"/>
      </w:pPr>
      <w:r w:rsidRPr="00B9334D">
        <w:rPr>
          <w:b/>
          <w:bCs/>
        </w:rPr>
        <w:t xml:space="preserve">Biztosítások tartama: </w:t>
      </w:r>
      <w:r w:rsidRPr="00B9334D">
        <w:rPr>
          <w:b/>
          <w:bCs/>
        </w:rPr>
        <w:tab/>
      </w:r>
      <w:r w:rsidRPr="00B9334D">
        <w:rPr>
          <w:b/>
          <w:bCs/>
        </w:rPr>
        <w:tab/>
      </w:r>
      <w:r w:rsidRPr="00B9334D">
        <w:rPr>
          <w:b/>
          <w:bCs/>
        </w:rPr>
        <w:tab/>
      </w:r>
      <w:r w:rsidRPr="00B9334D">
        <w:t>határozott</w:t>
      </w:r>
    </w:p>
    <w:p w:rsidR="000A2EDB" w:rsidRPr="00B9334D" w:rsidRDefault="000A2EDB" w:rsidP="000A2EDB">
      <w:pPr>
        <w:spacing w:line="100" w:lineRule="atLeast"/>
        <w:rPr>
          <w:b/>
          <w:bCs/>
        </w:rPr>
      </w:pPr>
    </w:p>
    <w:p w:rsidR="000A2EDB" w:rsidRPr="00B9334D" w:rsidRDefault="000A2EDB" w:rsidP="000A2EDB">
      <w:pPr>
        <w:spacing w:line="100" w:lineRule="atLeast"/>
        <w:ind w:left="4245" w:hanging="4245"/>
        <w:rPr>
          <w:bCs/>
        </w:rPr>
      </w:pPr>
      <w:r w:rsidRPr="00B9334D">
        <w:rPr>
          <w:b/>
          <w:bCs/>
        </w:rPr>
        <w:t xml:space="preserve">Kockázatviselés kezdete: </w:t>
      </w:r>
      <w:r w:rsidRPr="00B9334D">
        <w:rPr>
          <w:b/>
          <w:bCs/>
        </w:rPr>
        <w:tab/>
      </w:r>
      <w:r w:rsidRPr="00B9334D">
        <w:rPr>
          <w:bCs/>
        </w:rPr>
        <w:t xml:space="preserve">2017. január 1.  00:00 óra </w:t>
      </w:r>
    </w:p>
    <w:p w:rsidR="000A2EDB" w:rsidRPr="00B9334D" w:rsidRDefault="000A2EDB" w:rsidP="000A2EDB">
      <w:pPr>
        <w:spacing w:line="100" w:lineRule="atLeast"/>
        <w:rPr>
          <w:b/>
          <w:bCs/>
        </w:rPr>
      </w:pPr>
    </w:p>
    <w:p w:rsidR="000A2EDB" w:rsidRPr="00B9334D" w:rsidRDefault="000A2EDB" w:rsidP="000A2EDB">
      <w:pPr>
        <w:spacing w:line="100" w:lineRule="atLeast"/>
        <w:ind w:left="4245" w:hanging="4245"/>
        <w:rPr>
          <w:bCs/>
        </w:rPr>
      </w:pPr>
      <w:r w:rsidRPr="00B9334D">
        <w:rPr>
          <w:b/>
          <w:bCs/>
        </w:rPr>
        <w:t xml:space="preserve">Kockázatviselés lejárata: </w:t>
      </w:r>
      <w:r w:rsidRPr="00B9334D">
        <w:rPr>
          <w:b/>
          <w:bCs/>
        </w:rPr>
        <w:tab/>
      </w:r>
      <w:r w:rsidRPr="00B9334D">
        <w:rPr>
          <w:b/>
          <w:bCs/>
        </w:rPr>
        <w:tab/>
      </w:r>
      <w:r w:rsidRPr="00B9334D">
        <w:rPr>
          <w:bCs/>
        </w:rPr>
        <w:t>a kockázatviselés kezdetétől számított 12 hónap, vagyis 2017. december 31. 24:00 óra</w:t>
      </w:r>
    </w:p>
    <w:p w:rsidR="000A2EDB" w:rsidRPr="00B9334D" w:rsidRDefault="000A2EDB" w:rsidP="000A2EDB">
      <w:pPr>
        <w:spacing w:line="100" w:lineRule="atLeast"/>
        <w:rPr>
          <w:b/>
          <w:bCs/>
        </w:rPr>
      </w:pPr>
    </w:p>
    <w:p w:rsidR="000A2EDB" w:rsidRPr="00B9334D" w:rsidRDefault="000A2EDB" w:rsidP="000A2EDB">
      <w:pPr>
        <w:spacing w:line="100" w:lineRule="atLeast"/>
      </w:pPr>
      <w:r w:rsidRPr="00B9334D">
        <w:rPr>
          <w:b/>
          <w:bCs/>
        </w:rPr>
        <w:t xml:space="preserve">Biztosítási időszak: </w:t>
      </w:r>
      <w:r w:rsidRPr="00B9334D">
        <w:rPr>
          <w:b/>
          <w:bCs/>
        </w:rPr>
        <w:tab/>
      </w:r>
      <w:r w:rsidRPr="00B9334D">
        <w:rPr>
          <w:b/>
          <w:bCs/>
        </w:rPr>
        <w:tab/>
      </w:r>
      <w:r w:rsidRPr="00B9334D">
        <w:rPr>
          <w:b/>
          <w:bCs/>
        </w:rPr>
        <w:tab/>
      </w:r>
      <w:r w:rsidRPr="00B9334D">
        <w:rPr>
          <w:b/>
          <w:bCs/>
        </w:rPr>
        <w:tab/>
      </w:r>
      <w:r w:rsidRPr="00B9334D">
        <w:t xml:space="preserve">12 hónap </w:t>
      </w:r>
    </w:p>
    <w:p w:rsidR="000A2EDB" w:rsidRPr="00B9334D" w:rsidRDefault="000A2EDB" w:rsidP="000A2EDB">
      <w:pPr>
        <w:spacing w:line="100" w:lineRule="atLeast"/>
      </w:pPr>
    </w:p>
    <w:p w:rsidR="000A2EDB" w:rsidRPr="00672602" w:rsidRDefault="000A2EDB" w:rsidP="000A2EDB">
      <w:pPr>
        <w:spacing w:line="100" w:lineRule="atLeast"/>
        <w:rPr>
          <w:bCs/>
        </w:rPr>
      </w:pPr>
      <w:r w:rsidRPr="00B9334D">
        <w:rPr>
          <w:b/>
          <w:bCs/>
        </w:rPr>
        <w:t xml:space="preserve">Díjfizetési ütem:                          </w:t>
      </w:r>
      <w:r w:rsidRPr="00B9334D">
        <w:rPr>
          <w:b/>
          <w:bCs/>
        </w:rPr>
        <w:tab/>
      </w:r>
      <w:r w:rsidRPr="00B9334D">
        <w:rPr>
          <w:b/>
          <w:bCs/>
        </w:rPr>
        <w:tab/>
        <w:t>Éves</w:t>
      </w:r>
    </w:p>
    <w:p w:rsidR="000A2EDB" w:rsidRPr="00672602" w:rsidRDefault="000A2EDB" w:rsidP="000A2EDB">
      <w:pPr>
        <w:spacing w:line="100" w:lineRule="atLeast"/>
        <w:rPr>
          <w:b/>
          <w:bCs/>
        </w:rPr>
      </w:pPr>
    </w:p>
    <w:p w:rsidR="000A2EDB" w:rsidRPr="00AD6BB6" w:rsidRDefault="000A2EDB" w:rsidP="00B9334D">
      <w:pPr>
        <w:spacing w:line="100" w:lineRule="atLeast"/>
        <w:ind w:left="4245" w:right="-142" w:hanging="4245"/>
        <w:jc w:val="both"/>
      </w:pPr>
      <w:r w:rsidRPr="00672602">
        <w:rPr>
          <w:b/>
        </w:rPr>
        <w:t>Díjfizetés módja:</w:t>
      </w:r>
      <w:r>
        <w:t xml:space="preserve">                  </w:t>
      </w:r>
      <w:r>
        <w:tab/>
      </w:r>
      <w:r>
        <w:tab/>
      </w:r>
      <w:r w:rsidR="00006697" w:rsidRPr="00B97959">
        <w:rPr>
          <w:bCs/>
          <w:color w:val="FF0000"/>
        </w:rPr>
        <w:t>Szerződő</w:t>
      </w:r>
      <w:r w:rsidRPr="00AB3306">
        <w:rPr>
          <w:bCs/>
        </w:rPr>
        <w:t xml:space="preserve"> a Biztosító teljesítésigazolással ellátott</w:t>
      </w:r>
      <w:r>
        <w:rPr>
          <w:bCs/>
        </w:rPr>
        <w:t xml:space="preserve"> </w:t>
      </w:r>
      <w:r w:rsidRPr="004408DD">
        <w:rPr>
          <w:bCs/>
        </w:rPr>
        <w:t>számlájának</w:t>
      </w:r>
      <w:r w:rsidR="00F02205" w:rsidRPr="004408DD">
        <w:rPr>
          <w:bCs/>
        </w:rPr>
        <w:t xml:space="preserve"> (díjbekérő)</w:t>
      </w:r>
      <w:r w:rsidRPr="004408DD">
        <w:rPr>
          <w:bCs/>
        </w:rPr>
        <w:t xml:space="preserve"> ellenértékét</w:t>
      </w:r>
      <w:r>
        <w:rPr>
          <w:bCs/>
        </w:rPr>
        <w:t xml:space="preserve"> a </w:t>
      </w:r>
      <w:r w:rsidRPr="00B857B9">
        <w:rPr>
          <w:bCs/>
        </w:rPr>
        <w:t xml:space="preserve">számla </w:t>
      </w:r>
      <w:r w:rsidR="00006697" w:rsidRPr="00B97959">
        <w:rPr>
          <w:bCs/>
          <w:color w:val="FF0000"/>
        </w:rPr>
        <w:t>Szerződő</w:t>
      </w:r>
      <w:r w:rsidRPr="00B857B9">
        <w:rPr>
          <w:bCs/>
        </w:rPr>
        <w:t xml:space="preserve"> általi kézhezvételét követő 30 napon belül átutalással </w:t>
      </w:r>
      <w:r>
        <w:rPr>
          <w:bCs/>
        </w:rPr>
        <w:t>egyenlíti ki</w:t>
      </w:r>
      <w:r w:rsidRPr="00B857B9">
        <w:rPr>
          <w:bCs/>
        </w:rPr>
        <w:t xml:space="preserve"> a Polgári Törvénykönyvről szóló 2013. évi V. törvényben (a továbbiakban: Ptk.) 6:130. § (1)</w:t>
      </w:r>
      <w:r>
        <w:rPr>
          <w:bCs/>
        </w:rPr>
        <w:t>-(2)</w:t>
      </w:r>
      <w:r w:rsidRPr="00B857B9">
        <w:rPr>
          <w:bCs/>
        </w:rPr>
        <w:t xml:space="preserve"> bekezdésében fogla</w:t>
      </w:r>
      <w:r>
        <w:rPr>
          <w:bCs/>
        </w:rPr>
        <w:t xml:space="preserve">ltak figyelembe vétele mellett. </w:t>
      </w:r>
    </w:p>
    <w:p w:rsidR="000A2EDB" w:rsidRPr="00672602" w:rsidRDefault="000A2EDB" w:rsidP="000A2EDB">
      <w:pPr>
        <w:spacing w:line="100" w:lineRule="atLeast"/>
        <w:rPr>
          <w:b/>
          <w:bCs/>
        </w:rPr>
      </w:pPr>
    </w:p>
    <w:p w:rsidR="000A2EDB" w:rsidRDefault="000F3537" w:rsidP="000A2EDB">
      <w:pPr>
        <w:spacing w:line="100" w:lineRule="atLeast"/>
        <w:ind w:left="4248" w:hanging="4245"/>
      </w:pPr>
      <w:r w:rsidRPr="000F3537">
        <w:rPr>
          <w:b/>
          <w:bCs/>
        </w:rPr>
        <w:t>A biztosítási keretnapjainak száma</w:t>
      </w:r>
      <w:r w:rsidR="000A2EDB" w:rsidRPr="00672602">
        <w:rPr>
          <w:b/>
          <w:bCs/>
        </w:rPr>
        <w:t>:</w:t>
      </w:r>
      <w:r w:rsidR="000A2EDB" w:rsidRPr="00672602">
        <w:rPr>
          <w:b/>
        </w:rPr>
        <w:t xml:space="preserve"> </w:t>
      </w:r>
      <w:r w:rsidR="000A2EDB">
        <w:rPr>
          <w:b/>
        </w:rPr>
        <w:tab/>
      </w:r>
      <w:r>
        <w:t>600 nap.</w:t>
      </w:r>
    </w:p>
    <w:p w:rsidR="000F3537" w:rsidRPr="001F6747" w:rsidRDefault="00006697" w:rsidP="000F3537">
      <w:pPr>
        <w:spacing w:line="100" w:lineRule="atLeast"/>
        <w:ind w:left="4248"/>
        <w:jc w:val="both"/>
      </w:pPr>
      <w:r w:rsidRPr="00B97959">
        <w:rPr>
          <w:bCs/>
          <w:color w:val="FF0000"/>
        </w:rPr>
        <w:lastRenderedPageBreak/>
        <w:t>Szerződő</w:t>
      </w:r>
      <w:r w:rsidR="00F02205" w:rsidRPr="001F6747">
        <w:t xml:space="preserve"> </w:t>
      </w:r>
      <w:r w:rsidR="000F3537" w:rsidRPr="001F6747">
        <w:t>a biztosítás keretnapjainak száma vonatkozásában a Kbt. 58. § (1) bekezdés alapján +10 %-ban kiköti a megadott adatoktól való eltérés lehetőségét (opcionális mennyiség).</w:t>
      </w:r>
    </w:p>
    <w:p w:rsidR="000A2EDB" w:rsidRPr="00AD6BB6" w:rsidRDefault="000A2EDB" w:rsidP="000A2EDB">
      <w:pPr>
        <w:spacing w:line="100" w:lineRule="atLeast"/>
        <w:rPr>
          <w:b/>
          <w:bCs/>
          <w:color w:val="000000"/>
        </w:rPr>
      </w:pPr>
    </w:p>
    <w:p w:rsidR="000A2EDB" w:rsidRPr="00FE564F" w:rsidRDefault="000A2EDB" w:rsidP="0007530E">
      <w:pPr>
        <w:pStyle w:val="Listaszerbekezds"/>
        <w:numPr>
          <w:ilvl w:val="0"/>
          <w:numId w:val="22"/>
        </w:numPr>
        <w:ind w:left="284" w:hanging="284"/>
        <w:rPr>
          <w:b/>
        </w:rPr>
      </w:pPr>
      <w:r w:rsidRPr="00FE564F">
        <w:rPr>
          <w:b/>
        </w:rPr>
        <w:t>Biztosítási díj:</w:t>
      </w:r>
    </w:p>
    <w:p w:rsidR="000A2EDB" w:rsidRDefault="000A2EDB" w:rsidP="000A2EDB">
      <w:pPr>
        <w:pStyle w:val="Standarduser"/>
        <w:autoSpaceDN w:val="0"/>
        <w:jc w:val="both"/>
        <w:rPr>
          <w:rFonts w:cs="Times New Roman"/>
          <w:color w:val="00000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5"/>
        <w:gridCol w:w="3119"/>
      </w:tblGrid>
      <w:tr w:rsidR="000F3537" w:rsidRPr="002E55ED" w:rsidTr="00F02205">
        <w:trPr>
          <w:trHeight w:val="381"/>
        </w:trPr>
        <w:tc>
          <w:tcPr>
            <w:tcW w:w="6345" w:type="dxa"/>
            <w:vAlign w:val="center"/>
          </w:tcPr>
          <w:p w:rsidR="000F3537" w:rsidRPr="002E55ED" w:rsidRDefault="000F3537" w:rsidP="00F02205">
            <w:pPr>
              <w:tabs>
                <w:tab w:val="num" w:pos="-790"/>
                <w:tab w:val="left" w:pos="-250"/>
                <w:tab w:val="left" w:pos="4820"/>
                <w:tab w:val="center" w:pos="8931"/>
              </w:tabs>
              <w:jc w:val="both"/>
              <w:rPr>
                <w:b/>
              </w:rPr>
            </w:pPr>
            <w:r w:rsidRPr="00E17CD8">
              <w:rPr>
                <w:b/>
              </w:rPr>
              <w:t>Ajánlati ár</w:t>
            </w:r>
            <w:r w:rsidRPr="00E17CD8">
              <w:t xml:space="preserve"> - </w:t>
            </w:r>
            <w:r w:rsidRPr="00E17CD8">
              <w:rPr>
                <w:b/>
              </w:rPr>
              <w:t>Ajánlatkérő által fizetendő biztosítási díj összege a teljes biztosítási időtartamra vetítve</w:t>
            </w:r>
            <w:r w:rsidRPr="00E17CD8">
              <w:t xml:space="preserve"> (valamennyi biztosítási kategória vonatkozásában összevontan HUF-ban megadva)</w:t>
            </w:r>
          </w:p>
        </w:tc>
        <w:tc>
          <w:tcPr>
            <w:tcW w:w="3119" w:type="dxa"/>
            <w:vAlign w:val="center"/>
          </w:tcPr>
          <w:p w:rsidR="000F3537" w:rsidRPr="002E55ED" w:rsidRDefault="000F3537" w:rsidP="00F02205">
            <w:pPr>
              <w:numPr>
                <w:ilvl w:val="12"/>
                <w:numId w:val="0"/>
              </w:numPr>
              <w:tabs>
                <w:tab w:val="center" w:pos="6804"/>
              </w:tabs>
              <w:ind w:right="-2"/>
              <w:jc w:val="center"/>
            </w:pPr>
            <w:r>
              <w:t>……….. Ft</w:t>
            </w:r>
          </w:p>
        </w:tc>
      </w:tr>
    </w:tbl>
    <w:p w:rsidR="000A2EDB" w:rsidRDefault="000A2EDB" w:rsidP="000A2EDB">
      <w:pPr>
        <w:rPr>
          <w:b/>
          <w:bCs/>
          <w:color w:val="000000"/>
        </w:rPr>
      </w:pPr>
    </w:p>
    <w:p w:rsidR="000A2EDB" w:rsidRDefault="000A2EDB" w:rsidP="000A2EDB">
      <w:pPr>
        <w:rPr>
          <w:b/>
          <w:bCs/>
          <w:color w:val="000000"/>
        </w:rPr>
      </w:pPr>
      <w:r>
        <w:rPr>
          <w:b/>
          <w:bCs/>
          <w:color w:val="000000"/>
        </w:rPr>
        <w:t>A biztosítási díj részletezését a Biztosító ajánlata tartalmazza.</w:t>
      </w:r>
    </w:p>
    <w:p w:rsidR="000A2EDB" w:rsidRDefault="000A2EDB" w:rsidP="000A2EDB">
      <w:pPr>
        <w:rPr>
          <w:b/>
          <w:bCs/>
          <w:color w:val="000000"/>
        </w:rPr>
      </w:pPr>
    </w:p>
    <w:p w:rsidR="000A2EDB" w:rsidRPr="00BF76B5" w:rsidRDefault="000A2EDB" w:rsidP="000A2EDB">
      <w:pPr>
        <w:autoSpaceDE w:val="0"/>
        <w:autoSpaceDN w:val="0"/>
        <w:adjustRightInd w:val="0"/>
        <w:jc w:val="both"/>
        <w:rPr>
          <w:bCs/>
          <w:color w:val="FF0000"/>
        </w:rPr>
      </w:pPr>
      <w:r>
        <w:rPr>
          <w:bCs/>
        </w:rPr>
        <w:t>2</w:t>
      </w:r>
      <w:r w:rsidRPr="00BF76B5">
        <w:rPr>
          <w:bCs/>
        </w:rPr>
        <w:t xml:space="preserve">. Biztosító </w:t>
      </w:r>
      <w:r w:rsidRPr="00BF76B5">
        <w:rPr>
          <w:bCs/>
          <w:iCs/>
          <w:lang w:eastAsia="en-US" w:bidi="en-US"/>
        </w:rPr>
        <w:t>a</w:t>
      </w:r>
      <w:r w:rsidRPr="00B47744">
        <w:rPr>
          <w:bCs/>
          <w:iCs/>
          <w:lang w:eastAsia="en-US" w:bidi="en-US"/>
        </w:rPr>
        <w:t xml:space="preserve"> Kbt. 136. § (1) bekezdése alapján kötelezettséget vállal arra, hogy: </w:t>
      </w:r>
    </w:p>
    <w:p w:rsidR="000A2EDB" w:rsidRPr="002E26D6" w:rsidRDefault="000A2EDB" w:rsidP="000A2EDB">
      <w:pPr>
        <w:widowControl w:val="0"/>
        <w:autoSpaceDE w:val="0"/>
        <w:jc w:val="both"/>
        <w:rPr>
          <w:bCs/>
          <w:iCs/>
          <w:lang w:eastAsia="en-US" w:bidi="en-US"/>
        </w:rPr>
      </w:pPr>
      <w:r w:rsidRPr="002E26D6">
        <w:rPr>
          <w:bCs/>
          <w:iCs/>
          <w:lang w:eastAsia="en-US" w:bidi="en-US"/>
        </w:rPr>
        <w:t xml:space="preserve">a) nem fizethet, illetve számolhat el a szerződés teljesítésével összefüggésben olyan költségeket, amelyek a </w:t>
      </w:r>
      <w:r>
        <w:rPr>
          <w:bCs/>
          <w:iCs/>
          <w:lang w:eastAsia="en-US" w:bidi="en-US"/>
        </w:rPr>
        <w:t xml:space="preserve">Kbt. </w:t>
      </w:r>
      <w:r w:rsidRPr="002E26D6">
        <w:rPr>
          <w:bCs/>
          <w:iCs/>
          <w:lang w:eastAsia="en-US" w:bidi="en-US"/>
        </w:rPr>
        <w:t xml:space="preserve">62. § (1) bekezdés k) pont </w:t>
      </w:r>
      <w:proofErr w:type="spellStart"/>
      <w:r w:rsidRPr="002E26D6">
        <w:rPr>
          <w:bCs/>
          <w:iCs/>
          <w:lang w:eastAsia="en-US" w:bidi="en-US"/>
        </w:rPr>
        <w:t>ka</w:t>
      </w:r>
      <w:proofErr w:type="spellEnd"/>
      <w:r w:rsidRPr="002E26D6">
        <w:rPr>
          <w:bCs/>
          <w:iCs/>
          <w:lang w:eastAsia="en-US" w:bidi="en-US"/>
        </w:rPr>
        <w:t>)</w:t>
      </w:r>
      <w:proofErr w:type="spellStart"/>
      <w:r w:rsidRPr="002E26D6">
        <w:rPr>
          <w:bCs/>
          <w:iCs/>
          <w:lang w:eastAsia="en-US" w:bidi="en-US"/>
        </w:rPr>
        <w:t>-kb</w:t>
      </w:r>
      <w:proofErr w:type="spellEnd"/>
      <w:r w:rsidRPr="002E26D6">
        <w:rPr>
          <w:bCs/>
          <w:iCs/>
          <w:lang w:eastAsia="en-US" w:bidi="en-US"/>
        </w:rPr>
        <w:t xml:space="preserve">) alpontja szerinti feltételeknek nem megfelelő társaság tekintetében merülnek fel, és amelyek a </w:t>
      </w:r>
      <w:r>
        <w:rPr>
          <w:bCs/>
          <w:iCs/>
          <w:lang w:eastAsia="en-US" w:bidi="en-US"/>
        </w:rPr>
        <w:t xml:space="preserve">Biztosító </w:t>
      </w:r>
      <w:r w:rsidRPr="002E26D6">
        <w:rPr>
          <w:bCs/>
          <w:iCs/>
          <w:lang w:eastAsia="en-US" w:bidi="en-US"/>
        </w:rPr>
        <w:t>adóköteles jövedelmének csökkentésére alkalmasak;</w:t>
      </w:r>
    </w:p>
    <w:p w:rsidR="000A2EDB" w:rsidRPr="002E26D6" w:rsidRDefault="000A2EDB" w:rsidP="000A2EDB">
      <w:pPr>
        <w:widowControl w:val="0"/>
        <w:autoSpaceDE w:val="0"/>
        <w:jc w:val="both"/>
        <w:rPr>
          <w:bCs/>
          <w:iCs/>
          <w:lang w:eastAsia="en-US" w:bidi="en-US"/>
        </w:rPr>
      </w:pPr>
      <w:r w:rsidRPr="002E26D6">
        <w:rPr>
          <w:bCs/>
          <w:iCs/>
          <w:lang w:eastAsia="en-US" w:bidi="en-US"/>
        </w:rPr>
        <w:t>b) a szerződés teljesítésének teljes időtartama a</w:t>
      </w:r>
      <w:r>
        <w:rPr>
          <w:bCs/>
          <w:iCs/>
          <w:lang w:eastAsia="en-US" w:bidi="en-US"/>
        </w:rPr>
        <w:t xml:space="preserve">latt tulajdonosi szerkezetét a </w:t>
      </w:r>
      <w:r w:rsidR="00006697" w:rsidRPr="00B97959">
        <w:rPr>
          <w:bCs/>
          <w:color w:val="FF0000"/>
        </w:rPr>
        <w:t>Szerződő</w:t>
      </w:r>
      <w:r w:rsidR="00006697" w:rsidRPr="002E26D6">
        <w:rPr>
          <w:bCs/>
          <w:iCs/>
          <w:lang w:eastAsia="en-US" w:bidi="en-US"/>
        </w:rPr>
        <w:t xml:space="preserve"> </w:t>
      </w:r>
      <w:r w:rsidRPr="002E26D6">
        <w:rPr>
          <w:bCs/>
          <w:iCs/>
          <w:lang w:eastAsia="en-US" w:bidi="en-US"/>
        </w:rPr>
        <w:t xml:space="preserve">számára megismerhetővé teszi és a </w:t>
      </w:r>
      <w:r>
        <w:rPr>
          <w:bCs/>
          <w:iCs/>
          <w:lang w:eastAsia="en-US" w:bidi="en-US"/>
        </w:rPr>
        <w:t xml:space="preserve">Kbt. </w:t>
      </w:r>
      <w:r w:rsidRPr="002E26D6">
        <w:rPr>
          <w:bCs/>
          <w:iCs/>
          <w:lang w:eastAsia="en-US" w:bidi="en-US"/>
        </w:rPr>
        <w:t>143. § (3) be</w:t>
      </w:r>
      <w:r>
        <w:rPr>
          <w:bCs/>
          <w:iCs/>
          <w:lang w:eastAsia="en-US" w:bidi="en-US"/>
        </w:rPr>
        <w:t xml:space="preserve">kezdése szerinti ügyletekről a </w:t>
      </w:r>
      <w:r w:rsidR="00006697" w:rsidRPr="00B97959">
        <w:rPr>
          <w:bCs/>
          <w:color w:val="FF0000"/>
        </w:rPr>
        <w:t>Szerződő</w:t>
      </w:r>
      <w:r w:rsidR="00006697">
        <w:rPr>
          <w:bCs/>
          <w:color w:val="FF0000"/>
        </w:rPr>
        <w:t>t</w:t>
      </w:r>
      <w:r w:rsidR="00006697" w:rsidRPr="002E26D6">
        <w:rPr>
          <w:bCs/>
          <w:iCs/>
          <w:lang w:eastAsia="en-US" w:bidi="en-US"/>
        </w:rPr>
        <w:t xml:space="preserve"> </w:t>
      </w:r>
      <w:r w:rsidRPr="002E26D6">
        <w:rPr>
          <w:bCs/>
          <w:iCs/>
          <w:lang w:eastAsia="en-US" w:bidi="en-US"/>
        </w:rPr>
        <w:t>haladéktalanul értesíti.</w:t>
      </w:r>
    </w:p>
    <w:p w:rsidR="000A2EDB" w:rsidRDefault="000A2EDB" w:rsidP="000A2EDB">
      <w:pPr>
        <w:widowControl w:val="0"/>
        <w:autoSpaceDE w:val="0"/>
        <w:spacing w:before="120"/>
        <w:jc w:val="both"/>
        <w:rPr>
          <w:bCs/>
          <w:iCs/>
          <w:lang w:eastAsia="en-US" w:bidi="en-US"/>
        </w:rPr>
      </w:pPr>
      <w:r w:rsidRPr="002E26D6">
        <w:rPr>
          <w:bCs/>
          <w:iCs/>
          <w:lang w:eastAsia="en-US" w:bidi="en-US"/>
        </w:rPr>
        <w:t xml:space="preserve">A külföldi adóilletőségű </w:t>
      </w:r>
      <w:r>
        <w:rPr>
          <w:bCs/>
          <w:iCs/>
          <w:lang w:eastAsia="en-US" w:bidi="en-US"/>
        </w:rPr>
        <w:t xml:space="preserve">Biztosító </w:t>
      </w:r>
      <w:r w:rsidRPr="002E26D6">
        <w:rPr>
          <w:bCs/>
          <w:iCs/>
          <w:lang w:eastAsia="en-US" w:bidi="en-US"/>
        </w:rPr>
        <w:t>köteles a szerződéshez arra vonatkozó meghatalmazást csatolni, hogy az illetősége szerinti adóhatóságtól a magyar adóha</w:t>
      </w:r>
      <w:r>
        <w:rPr>
          <w:bCs/>
          <w:iCs/>
          <w:lang w:eastAsia="en-US" w:bidi="en-US"/>
        </w:rPr>
        <w:t xml:space="preserve">tóság közvetlenül beszerezhet a Biztosítóra </w:t>
      </w:r>
      <w:r w:rsidRPr="002E26D6">
        <w:rPr>
          <w:bCs/>
          <w:iCs/>
          <w:lang w:eastAsia="en-US" w:bidi="en-US"/>
        </w:rPr>
        <w:t>vonatkozó adatokat az országok közötti jogsegély igénybevétele nélkül.</w:t>
      </w:r>
    </w:p>
    <w:p w:rsidR="000A2EDB" w:rsidRDefault="000A2EDB" w:rsidP="000A2EDB">
      <w:pPr>
        <w:rPr>
          <w:b/>
          <w:bCs/>
          <w:color w:val="000000"/>
        </w:rPr>
      </w:pPr>
    </w:p>
    <w:p w:rsidR="000A2EDB" w:rsidRPr="00AB3306" w:rsidRDefault="000A2EDB" w:rsidP="000A2EDB">
      <w:pPr>
        <w:autoSpaceDE w:val="0"/>
        <w:autoSpaceDN w:val="0"/>
        <w:adjustRightInd w:val="0"/>
        <w:rPr>
          <w:b/>
        </w:rPr>
      </w:pPr>
      <w:r>
        <w:rPr>
          <w:b/>
        </w:rPr>
        <w:t>3</w:t>
      </w:r>
      <w:r w:rsidRPr="00AB3306">
        <w:rPr>
          <w:b/>
        </w:rPr>
        <w:t>. A Szerződés módosítása és megszűnése</w:t>
      </w:r>
    </w:p>
    <w:p w:rsidR="000A2EDB" w:rsidRPr="001F6747" w:rsidRDefault="000A2EDB" w:rsidP="000A2EDB">
      <w:pPr>
        <w:autoSpaceDE w:val="0"/>
        <w:autoSpaceDN w:val="0"/>
        <w:adjustRightInd w:val="0"/>
        <w:jc w:val="both"/>
      </w:pPr>
      <w:r>
        <w:rPr>
          <w:bCs/>
        </w:rPr>
        <w:t>3</w:t>
      </w:r>
      <w:r w:rsidRPr="00AB3306">
        <w:rPr>
          <w:bCs/>
        </w:rPr>
        <w:t xml:space="preserve">.1. </w:t>
      </w:r>
      <w:r w:rsidRPr="001C264E">
        <w:rPr>
          <w:color w:val="000000"/>
        </w:rPr>
        <w:t>A szerződést mindkét Fél belegyezésével kizárólag a Kbt. 141. §</w:t>
      </w:r>
      <w:proofErr w:type="spellStart"/>
      <w:r w:rsidRPr="001C264E">
        <w:rPr>
          <w:color w:val="000000"/>
        </w:rPr>
        <w:t>-ában</w:t>
      </w:r>
      <w:proofErr w:type="spellEnd"/>
      <w:r w:rsidRPr="001C264E">
        <w:rPr>
          <w:color w:val="000000"/>
        </w:rPr>
        <w:t xml:space="preserve"> foglaltak alapján írásban lehet módosítani. 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 Az említett változásokról az érintett Fél a másik </w:t>
      </w:r>
      <w:r w:rsidRPr="001F6747">
        <w:t>Felet – az eset körülményeitől függően – vagy előzetesen írásban 10 napos határidővel vagy a változás bekövetkezését (bejegyzését) követő 10 napon belül köteles értesíteni.</w:t>
      </w:r>
    </w:p>
    <w:p w:rsidR="00C37911" w:rsidRPr="001F6747" w:rsidRDefault="00C37911" w:rsidP="00C37911">
      <w:pPr>
        <w:autoSpaceDE w:val="0"/>
        <w:autoSpaceDN w:val="0"/>
        <w:adjustRightInd w:val="0"/>
        <w:jc w:val="both"/>
      </w:pPr>
      <w:r w:rsidRPr="001F6747">
        <w:t xml:space="preserve">3.2. </w:t>
      </w:r>
      <w:r w:rsidR="00006697" w:rsidRPr="00B97959">
        <w:rPr>
          <w:bCs/>
          <w:color w:val="FF0000"/>
        </w:rPr>
        <w:t>Szerződő</w:t>
      </w:r>
      <w:r w:rsidRPr="001F6747">
        <w:t xml:space="preserve"> a </w:t>
      </w:r>
      <w:r w:rsidR="00A8670E" w:rsidRPr="001F6747">
        <w:t>biztosítás keretnapjainak száma</w:t>
      </w:r>
      <w:r w:rsidRPr="001F6747">
        <w:t xml:space="preserve"> vonatkozásában a Kbt</w:t>
      </w:r>
      <w:r w:rsidR="00A8670E" w:rsidRPr="001F6747">
        <w:t>. 58. § (1) bekezdés alapján +10</w:t>
      </w:r>
      <w:r w:rsidRPr="001F6747">
        <w:t xml:space="preserve"> %-ban kiköti a megadott adatoktól való eltérés lehetőségét (opcionális mennyiség). </w:t>
      </w:r>
    </w:p>
    <w:p w:rsidR="00A8670E" w:rsidRPr="001F6747" w:rsidRDefault="00A8670E" w:rsidP="00C37911">
      <w:pPr>
        <w:autoSpaceDE w:val="0"/>
        <w:autoSpaceDN w:val="0"/>
        <w:adjustRightInd w:val="0"/>
        <w:jc w:val="both"/>
        <w:rPr>
          <w:bCs/>
        </w:rPr>
      </w:pPr>
      <w:r w:rsidRPr="001F6747">
        <w:rPr>
          <w:bCs/>
        </w:rPr>
        <w:t xml:space="preserve">A teljes mennyiség </w:t>
      </w:r>
      <w:proofErr w:type="spellStart"/>
      <w:r w:rsidRPr="001F6747">
        <w:rPr>
          <w:bCs/>
        </w:rPr>
        <w:t>ekkénti</w:t>
      </w:r>
      <w:proofErr w:type="spellEnd"/>
      <w:r w:rsidRPr="001F6747">
        <w:rPr>
          <w:bCs/>
        </w:rPr>
        <w:t xml:space="preserve"> emelése nem minősül a Szerződés módosításának,</w:t>
      </w:r>
      <w:r w:rsidRPr="001F6747">
        <w:t xml:space="preserve"> </w:t>
      </w:r>
      <w:r w:rsidRPr="001F6747">
        <w:rPr>
          <w:bCs/>
        </w:rPr>
        <w:t>a Felek külön jegyzőkönyvben rögzítik a teljes mennyiség emelésének tényét. A szaporulat tekintetében az elszámolásra a Biztosító ajánlatában megadott egységárak alapján, egységárak hiányában egyedi megállapodás alapján kerül sor.</w:t>
      </w:r>
    </w:p>
    <w:p w:rsidR="00C37911" w:rsidRPr="001F6747" w:rsidRDefault="00C37911" w:rsidP="00C37911">
      <w:pPr>
        <w:autoSpaceDE w:val="0"/>
        <w:autoSpaceDN w:val="0"/>
        <w:adjustRightInd w:val="0"/>
        <w:jc w:val="both"/>
        <w:rPr>
          <w:bCs/>
        </w:rPr>
      </w:pPr>
      <w:r w:rsidRPr="001F6747">
        <w:rPr>
          <w:bCs/>
        </w:rPr>
        <w:t xml:space="preserve">3.3. A Szerződő felek megállapodnak abban, hogy a Szerződés rendes felmondására sem a Biztosító, sem a </w:t>
      </w:r>
      <w:r w:rsidR="00006697" w:rsidRPr="00B97959">
        <w:rPr>
          <w:bCs/>
          <w:color w:val="FF0000"/>
        </w:rPr>
        <w:t>Szerződő</w:t>
      </w:r>
      <w:r w:rsidRPr="001F6747">
        <w:rPr>
          <w:bCs/>
        </w:rPr>
        <w:t xml:space="preserve"> nem jogosult.</w:t>
      </w:r>
    </w:p>
    <w:p w:rsidR="00C37911" w:rsidRPr="00AB3306" w:rsidRDefault="00C37911" w:rsidP="00C37911">
      <w:pPr>
        <w:autoSpaceDE w:val="0"/>
        <w:autoSpaceDN w:val="0"/>
        <w:adjustRightInd w:val="0"/>
        <w:jc w:val="both"/>
        <w:rPr>
          <w:bCs/>
        </w:rPr>
      </w:pPr>
      <w:r>
        <w:rPr>
          <w:bCs/>
        </w:rPr>
        <w:t>3.4</w:t>
      </w:r>
      <w:r w:rsidRPr="00AB3306">
        <w:rPr>
          <w:bCs/>
        </w:rPr>
        <w:t>. A Szerződő felek megállapodnak abban, hogy amennyiben valamely Fél a jelen</w:t>
      </w:r>
      <w:r>
        <w:rPr>
          <w:bCs/>
        </w:rPr>
        <w:t xml:space="preserve"> </w:t>
      </w:r>
      <w:r w:rsidRPr="00AB3306">
        <w:rPr>
          <w:bCs/>
        </w:rPr>
        <w:t>Szerződésben foglalt és a hatályos jogszabályokban előírt feltételeket súlyosan</w:t>
      </w:r>
      <w:r>
        <w:rPr>
          <w:bCs/>
        </w:rPr>
        <w:t xml:space="preserve"> </w:t>
      </w:r>
      <w:r w:rsidRPr="00AB3306">
        <w:rPr>
          <w:bCs/>
        </w:rPr>
        <w:t>megszegi, a másik Fél jogosult a Szerződést azonnali hatállyal felmondani. Lényeges</w:t>
      </w:r>
      <w:r>
        <w:rPr>
          <w:bCs/>
        </w:rPr>
        <w:t xml:space="preserve"> </w:t>
      </w:r>
      <w:r w:rsidRPr="00AB3306">
        <w:rPr>
          <w:bCs/>
        </w:rPr>
        <w:t>kötelezettségszegés minden olyan tevékenység vagy mulasztás, amely a jelen</w:t>
      </w:r>
      <w:r>
        <w:rPr>
          <w:bCs/>
        </w:rPr>
        <w:t xml:space="preserve"> </w:t>
      </w:r>
      <w:r w:rsidRPr="00AB3306">
        <w:rPr>
          <w:bCs/>
        </w:rPr>
        <w:t>Szerződés céljának elérését meghiúsítja, meghiúsíthatja, jelentős mértékben</w:t>
      </w:r>
      <w:r>
        <w:rPr>
          <w:bCs/>
        </w:rPr>
        <w:t xml:space="preserve"> </w:t>
      </w:r>
      <w:r w:rsidRPr="00AB3306">
        <w:rPr>
          <w:bCs/>
        </w:rPr>
        <w:t>veszélyezteti, vagy veszélyeztetheti</w:t>
      </w:r>
      <w:r>
        <w:rPr>
          <w:bCs/>
        </w:rPr>
        <w:t>.</w:t>
      </w:r>
    </w:p>
    <w:p w:rsidR="00C37911" w:rsidRPr="00AB3306" w:rsidRDefault="00C37911" w:rsidP="00C37911">
      <w:pPr>
        <w:autoSpaceDE w:val="0"/>
        <w:autoSpaceDN w:val="0"/>
        <w:adjustRightInd w:val="0"/>
        <w:jc w:val="both"/>
        <w:rPr>
          <w:bCs/>
        </w:rPr>
      </w:pPr>
      <w:r>
        <w:rPr>
          <w:bCs/>
        </w:rPr>
        <w:lastRenderedPageBreak/>
        <w:t>3.5</w:t>
      </w:r>
      <w:r w:rsidRPr="00AB3306">
        <w:rPr>
          <w:bCs/>
        </w:rPr>
        <w:t>. A Szerződő felek megállapodnak, hogy súlyos szerződésszegés esetén az arról való</w:t>
      </w:r>
      <w:r>
        <w:rPr>
          <w:bCs/>
        </w:rPr>
        <w:t xml:space="preserve"> </w:t>
      </w:r>
      <w:r w:rsidRPr="00AB3306">
        <w:rPr>
          <w:bCs/>
        </w:rPr>
        <w:t>tudomásszerzést követő 3 (három) munkanapon belül (jogvesztő határidő) ésszerű, de</w:t>
      </w:r>
      <w:r>
        <w:rPr>
          <w:bCs/>
        </w:rPr>
        <w:t xml:space="preserve"> </w:t>
      </w:r>
      <w:r w:rsidRPr="00AB3306">
        <w:rPr>
          <w:bCs/>
        </w:rPr>
        <w:t>legalább 5 (öt) munkanapos határidő tűzésével a szerződésszegő másik Felet írásban</w:t>
      </w:r>
      <w:r>
        <w:rPr>
          <w:bCs/>
        </w:rPr>
        <w:t xml:space="preserve"> </w:t>
      </w:r>
      <w:r w:rsidRPr="00AB3306">
        <w:rPr>
          <w:bCs/>
        </w:rPr>
        <w:t>felszólítják a szerződésszegés orvoslására és tájékoztatják az annak elmaradása esetén</w:t>
      </w:r>
      <w:r>
        <w:rPr>
          <w:bCs/>
        </w:rPr>
        <w:t xml:space="preserve"> </w:t>
      </w:r>
      <w:r w:rsidRPr="00AB3306">
        <w:rPr>
          <w:bCs/>
        </w:rPr>
        <w:t>alkalmazandó jogkövetkezményről (pl. rendkívüli felmondás).</w:t>
      </w:r>
    </w:p>
    <w:p w:rsidR="00C37911" w:rsidRPr="00AB3306" w:rsidRDefault="00C37911" w:rsidP="00C37911">
      <w:pPr>
        <w:autoSpaceDE w:val="0"/>
        <w:autoSpaceDN w:val="0"/>
        <w:adjustRightInd w:val="0"/>
        <w:jc w:val="both"/>
        <w:rPr>
          <w:bCs/>
        </w:rPr>
      </w:pPr>
      <w:r>
        <w:rPr>
          <w:bCs/>
        </w:rPr>
        <w:t>3.6</w:t>
      </w:r>
      <w:r w:rsidRPr="00AB3306">
        <w:rPr>
          <w:bCs/>
        </w:rPr>
        <w:t>. A szerződésszegés orvoslására tett kísérlet eredménytelensége esetén jogosult a</w:t>
      </w:r>
      <w:r>
        <w:rPr>
          <w:bCs/>
        </w:rPr>
        <w:t xml:space="preserve"> </w:t>
      </w:r>
      <w:r w:rsidRPr="00AB3306">
        <w:rPr>
          <w:bCs/>
        </w:rPr>
        <w:t>sérelmet szenvedő Fél a rendkívüli felmondás jogával élni.</w:t>
      </w:r>
    </w:p>
    <w:p w:rsidR="00C37911" w:rsidRPr="00AB3306" w:rsidRDefault="00C37911" w:rsidP="00C37911">
      <w:pPr>
        <w:autoSpaceDE w:val="0"/>
        <w:autoSpaceDN w:val="0"/>
        <w:adjustRightInd w:val="0"/>
        <w:jc w:val="both"/>
        <w:rPr>
          <w:bCs/>
        </w:rPr>
      </w:pPr>
      <w:r>
        <w:rPr>
          <w:bCs/>
        </w:rPr>
        <w:t>3.7</w:t>
      </w:r>
      <w:r w:rsidRPr="00AB3306">
        <w:rPr>
          <w:bCs/>
        </w:rPr>
        <w:t>. A Szerződő felek megállapodnak, hogy a rendkívüli felmondás tényét a másik Félhez</w:t>
      </w:r>
      <w:r>
        <w:rPr>
          <w:bCs/>
        </w:rPr>
        <w:t xml:space="preserve"> </w:t>
      </w:r>
      <w:r w:rsidRPr="00AB3306">
        <w:rPr>
          <w:bCs/>
        </w:rPr>
        <w:t>intézett, cégszerű aláírással ellátott, egyoldalú, a felmondás okát világosan megjelölő,</w:t>
      </w:r>
      <w:r>
        <w:rPr>
          <w:bCs/>
        </w:rPr>
        <w:t xml:space="preserve"> </w:t>
      </w:r>
      <w:r w:rsidRPr="00AB3306">
        <w:rPr>
          <w:bCs/>
        </w:rPr>
        <w:t>írásbeli nyilatkozattal, tértivevényes ajánlott postai küldemény vagy átvételi</w:t>
      </w:r>
      <w:r>
        <w:rPr>
          <w:bCs/>
        </w:rPr>
        <w:t xml:space="preserve"> </w:t>
      </w:r>
      <w:r w:rsidRPr="00AB3306">
        <w:rPr>
          <w:bCs/>
        </w:rPr>
        <w:t>elismervénnyel igazolt közvetlen kézbesítés útján kell közölni. A rendkívüli</w:t>
      </w:r>
      <w:r>
        <w:rPr>
          <w:bCs/>
        </w:rPr>
        <w:t xml:space="preserve"> </w:t>
      </w:r>
      <w:r w:rsidRPr="00AB3306">
        <w:rPr>
          <w:bCs/>
        </w:rPr>
        <w:t>felmondás a másik Fél általi átvétel napján válik hatályossá.</w:t>
      </w:r>
    </w:p>
    <w:p w:rsidR="00C37911" w:rsidRPr="00BF76B5" w:rsidRDefault="00C37911" w:rsidP="00C37911">
      <w:pPr>
        <w:autoSpaceDE w:val="0"/>
        <w:autoSpaceDN w:val="0"/>
        <w:adjustRightInd w:val="0"/>
        <w:jc w:val="both"/>
        <w:rPr>
          <w:bCs/>
          <w:color w:val="000000"/>
        </w:rPr>
      </w:pPr>
      <w:r>
        <w:rPr>
          <w:bCs/>
        </w:rPr>
        <w:t>3.8</w:t>
      </w:r>
      <w:r w:rsidRPr="001E569C">
        <w:rPr>
          <w:bCs/>
        </w:rPr>
        <w:t xml:space="preserve">. A fentiekben meghatározott eseteken felül </w:t>
      </w:r>
      <w:r w:rsidR="00006697" w:rsidRPr="00B97959">
        <w:rPr>
          <w:bCs/>
          <w:color w:val="FF0000"/>
        </w:rPr>
        <w:t>Szerződő</w:t>
      </w:r>
      <w:r w:rsidRPr="001E569C">
        <w:rPr>
          <w:bCs/>
          <w:color w:val="000000"/>
        </w:rPr>
        <w:t xml:space="preserve"> a</w:t>
      </w:r>
      <w:r w:rsidRPr="001E569C">
        <w:rPr>
          <w:bCs/>
          <w:iCs/>
          <w:lang w:eastAsia="en-US" w:bidi="en-US"/>
        </w:rPr>
        <w:t xml:space="preserve"> Kbt. 143. § (1) bekezdése alapján a szerződést felmondhatja, vagy - a </w:t>
      </w:r>
      <w:proofErr w:type="spellStart"/>
      <w:r w:rsidRPr="001E569C">
        <w:rPr>
          <w:bCs/>
          <w:iCs/>
          <w:lang w:eastAsia="en-US" w:bidi="en-US"/>
        </w:rPr>
        <w:t>Ptk.-</w:t>
      </w:r>
      <w:r w:rsidRPr="00B47744">
        <w:rPr>
          <w:bCs/>
          <w:iCs/>
          <w:lang w:eastAsia="en-US" w:bidi="en-US"/>
        </w:rPr>
        <w:t>ban</w:t>
      </w:r>
      <w:proofErr w:type="spellEnd"/>
      <w:r w:rsidRPr="00B47744">
        <w:rPr>
          <w:bCs/>
          <w:iCs/>
          <w:lang w:eastAsia="en-US" w:bidi="en-US"/>
        </w:rPr>
        <w:t xml:space="preserve"> foglaltak szerint - a szerződéstől elállhat, ha:</w:t>
      </w:r>
    </w:p>
    <w:p w:rsidR="00C37911" w:rsidRPr="00264A70" w:rsidRDefault="00C37911" w:rsidP="00C37911">
      <w:pPr>
        <w:tabs>
          <w:tab w:val="left" w:pos="720"/>
        </w:tabs>
        <w:jc w:val="both"/>
        <w:rPr>
          <w:bCs/>
          <w:iCs/>
          <w:lang w:eastAsia="en-US" w:bidi="en-US"/>
        </w:rPr>
      </w:pPr>
      <w:r w:rsidRPr="00264A70">
        <w:rPr>
          <w:bCs/>
          <w:iCs/>
          <w:lang w:eastAsia="en-US" w:bidi="en-US"/>
        </w:rPr>
        <w:t xml:space="preserve">a) feltétlenül szükséges a szerződés olyan lényeges módosítása, amely esetében a </w:t>
      </w:r>
      <w:r>
        <w:rPr>
          <w:bCs/>
          <w:iCs/>
          <w:lang w:eastAsia="en-US" w:bidi="en-US"/>
        </w:rPr>
        <w:t xml:space="preserve">Kbt. </w:t>
      </w:r>
      <w:r w:rsidRPr="00264A70">
        <w:rPr>
          <w:bCs/>
          <w:iCs/>
          <w:lang w:eastAsia="en-US" w:bidi="en-US"/>
        </w:rPr>
        <w:t>141. § alapján új közbeszerzési eljárást kell lefolytatni;</w:t>
      </w:r>
    </w:p>
    <w:p w:rsidR="00C37911" w:rsidRPr="00264A70" w:rsidRDefault="00C37911" w:rsidP="00C37911">
      <w:pPr>
        <w:tabs>
          <w:tab w:val="left" w:pos="720"/>
        </w:tabs>
        <w:jc w:val="both"/>
        <w:rPr>
          <w:bCs/>
          <w:iCs/>
          <w:lang w:eastAsia="en-US" w:bidi="en-US"/>
        </w:rPr>
      </w:pPr>
      <w:r>
        <w:rPr>
          <w:bCs/>
          <w:iCs/>
          <w:lang w:eastAsia="en-US" w:bidi="en-US"/>
        </w:rPr>
        <w:t xml:space="preserve">b) a Biztosító </w:t>
      </w:r>
      <w:r w:rsidRPr="00264A70">
        <w:rPr>
          <w:bCs/>
          <w:iCs/>
          <w:lang w:eastAsia="en-US" w:bidi="en-US"/>
        </w:rPr>
        <w:t xml:space="preserve">nem biztosítja a </w:t>
      </w:r>
      <w:r>
        <w:rPr>
          <w:bCs/>
          <w:iCs/>
          <w:lang w:eastAsia="en-US" w:bidi="en-US"/>
        </w:rPr>
        <w:t xml:space="preserve">Kbt. </w:t>
      </w:r>
      <w:r w:rsidRPr="00264A70">
        <w:rPr>
          <w:bCs/>
          <w:iCs/>
          <w:lang w:eastAsia="en-US" w:bidi="en-US"/>
        </w:rPr>
        <w:t>138. §</w:t>
      </w:r>
      <w:proofErr w:type="spellStart"/>
      <w:r w:rsidRPr="00264A70">
        <w:rPr>
          <w:bCs/>
          <w:iCs/>
          <w:lang w:eastAsia="en-US" w:bidi="en-US"/>
        </w:rPr>
        <w:t>-b</w:t>
      </w:r>
      <w:r>
        <w:rPr>
          <w:bCs/>
          <w:iCs/>
          <w:lang w:eastAsia="en-US" w:bidi="en-US"/>
        </w:rPr>
        <w:t>an</w:t>
      </w:r>
      <w:proofErr w:type="spellEnd"/>
      <w:r>
        <w:rPr>
          <w:bCs/>
          <w:iCs/>
          <w:lang w:eastAsia="en-US" w:bidi="en-US"/>
        </w:rPr>
        <w:t xml:space="preserve"> foglaltak betartását, vagy a</w:t>
      </w:r>
      <w:r w:rsidRPr="00264A70">
        <w:rPr>
          <w:bCs/>
          <w:iCs/>
          <w:lang w:eastAsia="en-US" w:bidi="en-US"/>
        </w:rPr>
        <w:t xml:space="preserve"> </w:t>
      </w:r>
      <w:r>
        <w:rPr>
          <w:bCs/>
          <w:iCs/>
          <w:lang w:eastAsia="en-US" w:bidi="en-US"/>
        </w:rPr>
        <w:t xml:space="preserve">Biztosító </w:t>
      </w:r>
      <w:r w:rsidRPr="00264A70">
        <w:rPr>
          <w:bCs/>
          <w:iCs/>
          <w:lang w:eastAsia="en-US" w:bidi="en-US"/>
        </w:rPr>
        <w:t xml:space="preserve">személyében érvényesen olyan jogutódlás következett be, amely nem felel meg a </w:t>
      </w:r>
      <w:r>
        <w:rPr>
          <w:bCs/>
          <w:iCs/>
          <w:lang w:eastAsia="en-US" w:bidi="en-US"/>
        </w:rPr>
        <w:t xml:space="preserve">Kbt. </w:t>
      </w:r>
      <w:r w:rsidRPr="00264A70">
        <w:rPr>
          <w:bCs/>
          <w:iCs/>
          <w:lang w:eastAsia="en-US" w:bidi="en-US"/>
        </w:rPr>
        <w:t>139. §</w:t>
      </w:r>
      <w:proofErr w:type="spellStart"/>
      <w:r w:rsidRPr="00264A70">
        <w:rPr>
          <w:bCs/>
          <w:iCs/>
          <w:lang w:eastAsia="en-US" w:bidi="en-US"/>
        </w:rPr>
        <w:t>-ban</w:t>
      </w:r>
      <w:proofErr w:type="spellEnd"/>
      <w:r w:rsidRPr="00264A70">
        <w:rPr>
          <w:bCs/>
          <w:iCs/>
          <w:lang w:eastAsia="en-US" w:bidi="en-US"/>
        </w:rPr>
        <w:t xml:space="preserve"> foglaltaknak; vagy</w:t>
      </w:r>
    </w:p>
    <w:p w:rsidR="00C37911" w:rsidRDefault="00C37911" w:rsidP="00C37911">
      <w:pPr>
        <w:tabs>
          <w:tab w:val="left" w:pos="720"/>
        </w:tabs>
        <w:jc w:val="both"/>
        <w:rPr>
          <w:bCs/>
          <w:iCs/>
          <w:lang w:eastAsia="en-US" w:bidi="en-US"/>
        </w:rPr>
      </w:pPr>
      <w:r w:rsidRPr="00264A70">
        <w:rPr>
          <w:bCs/>
          <w:iCs/>
          <w:lang w:eastAsia="en-US" w:bidi="en-US"/>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C37911" w:rsidRDefault="00C37911" w:rsidP="00C37911">
      <w:pPr>
        <w:tabs>
          <w:tab w:val="left" w:pos="364"/>
          <w:tab w:val="left" w:pos="644"/>
        </w:tabs>
        <w:jc w:val="both"/>
        <w:rPr>
          <w:bCs/>
          <w:iCs/>
          <w:lang w:eastAsia="en-US" w:bidi="en-US"/>
        </w:rPr>
      </w:pPr>
      <w:r>
        <w:rPr>
          <w:bCs/>
          <w:iCs/>
          <w:lang w:eastAsia="en-US" w:bidi="en-US"/>
        </w:rPr>
        <w:t xml:space="preserve">3.9. </w:t>
      </w:r>
      <w:r w:rsidR="00BE5605" w:rsidRPr="00B97959">
        <w:rPr>
          <w:bCs/>
          <w:color w:val="FF0000"/>
        </w:rPr>
        <w:t>Szerződő</w:t>
      </w:r>
      <w:r w:rsidRPr="00264A70">
        <w:rPr>
          <w:bCs/>
          <w:iCs/>
          <w:lang w:eastAsia="en-US" w:bidi="en-US"/>
        </w:rPr>
        <w:t xml:space="preserve"> </w:t>
      </w:r>
      <w:r>
        <w:rPr>
          <w:bCs/>
          <w:iCs/>
          <w:lang w:eastAsia="en-US" w:bidi="en-US"/>
        </w:rPr>
        <w:t xml:space="preserve">a Kbt. 143. § (2) bekezdése alapján </w:t>
      </w:r>
      <w:r w:rsidRPr="00264A70">
        <w:rPr>
          <w:bCs/>
          <w:iCs/>
          <w:lang w:eastAsia="en-US" w:bidi="en-US"/>
        </w:rPr>
        <w:t xml:space="preserve">köteles a szerződést felmondani, vagy - a </w:t>
      </w:r>
      <w:proofErr w:type="spellStart"/>
      <w:r w:rsidRPr="00264A70">
        <w:rPr>
          <w:bCs/>
          <w:iCs/>
          <w:lang w:eastAsia="en-US" w:bidi="en-US"/>
        </w:rPr>
        <w:t>Ptk.-ban</w:t>
      </w:r>
      <w:proofErr w:type="spellEnd"/>
      <w:r w:rsidRPr="00264A70">
        <w:rPr>
          <w:bCs/>
          <w:iCs/>
          <w:lang w:eastAsia="en-US" w:bidi="en-US"/>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C37911" w:rsidRPr="00264A70" w:rsidRDefault="00C37911" w:rsidP="00C37911">
      <w:pPr>
        <w:tabs>
          <w:tab w:val="left" w:pos="364"/>
          <w:tab w:val="left" w:pos="644"/>
        </w:tabs>
        <w:jc w:val="both"/>
        <w:rPr>
          <w:bCs/>
          <w:iCs/>
          <w:lang w:eastAsia="en-US" w:bidi="en-US"/>
        </w:rPr>
      </w:pPr>
      <w:r>
        <w:rPr>
          <w:bCs/>
          <w:iCs/>
          <w:lang w:eastAsia="en-US" w:bidi="en-US"/>
        </w:rPr>
        <w:t xml:space="preserve">3.10. </w:t>
      </w:r>
      <w:r w:rsidR="00BE5605" w:rsidRPr="00B97959">
        <w:rPr>
          <w:bCs/>
          <w:color w:val="FF0000"/>
        </w:rPr>
        <w:t>Szerződő</w:t>
      </w:r>
      <w:r w:rsidRPr="007472FD">
        <w:rPr>
          <w:bCs/>
          <w:iCs/>
          <w:lang w:eastAsia="en-US" w:bidi="en-US"/>
        </w:rPr>
        <w:t xml:space="preserve"> </w:t>
      </w:r>
      <w:r>
        <w:rPr>
          <w:bCs/>
          <w:iCs/>
          <w:lang w:eastAsia="en-US" w:bidi="en-US"/>
        </w:rPr>
        <w:t>a Kbt. 143. § (3) bekezdése alapján</w:t>
      </w:r>
      <w:r w:rsidRPr="00264A70">
        <w:rPr>
          <w:bCs/>
          <w:iCs/>
          <w:lang w:eastAsia="en-US" w:bidi="en-US"/>
        </w:rPr>
        <w:t xml:space="preserve"> jogosult és egyben köteles a szerződést felmondani - ha szükséges olyan határidővel, amely lehetővé teszi, hogy a szerződéssel érintett feladata ellátásáról gondoskodni tudjon -, ha</w:t>
      </w:r>
    </w:p>
    <w:p w:rsidR="00C37911" w:rsidRPr="00264A70" w:rsidRDefault="00C37911" w:rsidP="00C37911">
      <w:pPr>
        <w:tabs>
          <w:tab w:val="left" w:pos="720"/>
        </w:tabs>
        <w:jc w:val="both"/>
        <w:rPr>
          <w:bCs/>
          <w:iCs/>
          <w:lang w:eastAsia="en-US" w:bidi="en-US"/>
        </w:rPr>
      </w:pPr>
      <w:r w:rsidRPr="00264A70">
        <w:rPr>
          <w:bCs/>
          <w:iCs/>
          <w:lang w:eastAsia="en-US" w:bidi="en-US"/>
        </w:rPr>
        <w:t xml:space="preserve">a) a </w:t>
      </w:r>
      <w:r>
        <w:rPr>
          <w:bCs/>
          <w:iCs/>
          <w:lang w:eastAsia="en-US" w:bidi="en-US"/>
        </w:rPr>
        <w:t>Biztosítóban</w:t>
      </w:r>
      <w:r w:rsidRPr="00264A70">
        <w:rPr>
          <w:bCs/>
          <w:iCs/>
          <w:lang w:eastAsia="en-US" w:bidi="en-US"/>
        </w:rPr>
        <w:t xml:space="preserve"> közvetetten vagy közvetlenül 25%-ot meghaladó tulajdoni részesedést szerez valamely olyan jogi személy vagy személyes joga szerint jogképes szervezet, amely tekintetében fennáll a </w:t>
      </w:r>
      <w:r>
        <w:rPr>
          <w:bCs/>
          <w:iCs/>
          <w:lang w:eastAsia="en-US" w:bidi="en-US"/>
        </w:rPr>
        <w:t xml:space="preserve">Kbt. </w:t>
      </w:r>
      <w:r w:rsidRPr="00264A70">
        <w:rPr>
          <w:bCs/>
          <w:iCs/>
          <w:lang w:eastAsia="en-US" w:bidi="en-US"/>
        </w:rPr>
        <w:t xml:space="preserve">62. § (1) bekezdés k) pont </w:t>
      </w:r>
      <w:proofErr w:type="spellStart"/>
      <w:r w:rsidRPr="00264A70">
        <w:rPr>
          <w:bCs/>
          <w:iCs/>
          <w:lang w:eastAsia="en-US" w:bidi="en-US"/>
        </w:rPr>
        <w:t>kb</w:t>
      </w:r>
      <w:proofErr w:type="spellEnd"/>
      <w:r w:rsidRPr="00264A70">
        <w:rPr>
          <w:bCs/>
          <w:iCs/>
          <w:lang w:eastAsia="en-US" w:bidi="en-US"/>
        </w:rPr>
        <w:t>) alpontjában meghatározott feltétel;</w:t>
      </w:r>
    </w:p>
    <w:p w:rsidR="00C37911" w:rsidRPr="00935270" w:rsidRDefault="00C37911" w:rsidP="00C37911">
      <w:pPr>
        <w:tabs>
          <w:tab w:val="left" w:pos="720"/>
        </w:tabs>
        <w:jc w:val="both"/>
        <w:rPr>
          <w:bCs/>
          <w:iCs/>
          <w:lang w:eastAsia="en-US" w:bidi="en-US"/>
        </w:rPr>
      </w:pPr>
      <w:r w:rsidRPr="00264A70">
        <w:rPr>
          <w:bCs/>
          <w:iCs/>
          <w:lang w:eastAsia="en-US" w:bidi="en-US"/>
        </w:rPr>
        <w:t xml:space="preserve">b) a </w:t>
      </w:r>
      <w:r>
        <w:rPr>
          <w:bCs/>
          <w:iCs/>
          <w:lang w:eastAsia="en-US" w:bidi="en-US"/>
        </w:rPr>
        <w:t>Biztosító</w:t>
      </w:r>
      <w:r w:rsidRPr="00264A70">
        <w:rPr>
          <w:bCs/>
          <w:iCs/>
          <w:lang w:eastAsia="en-US" w:bidi="en-US"/>
        </w:rPr>
        <w:t xml:space="preserve"> közvetetten vagy közvetlenül 25%-ot meghaladó tulajdoni részesedést szerez valamely olyan jogi személyben vagy személyes joga szerint jogképes szervezetben, amely tekintetében fennáll a 62. § (1) bekezdés k) pont </w:t>
      </w:r>
      <w:proofErr w:type="spellStart"/>
      <w:r w:rsidRPr="00264A70">
        <w:rPr>
          <w:bCs/>
          <w:iCs/>
          <w:lang w:eastAsia="en-US" w:bidi="en-US"/>
        </w:rPr>
        <w:t>kb</w:t>
      </w:r>
      <w:proofErr w:type="spellEnd"/>
      <w:r w:rsidRPr="00264A70">
        <w:rPr>
          <w:bCs/>
          <w:iCs/>
          <w:lang w:eastAsia="en-US" w:bidi="en-US"/>
        </w:rPr>
        <w:t>) alpontjában meghatározott feltétel.</w:t>
      </w:r>
    </w:p>
    <w:p w:rsidR="00C37911" w:rsidRDefault="00C37911" w:rsidP="000A2EDB">
      <w:pPr>
        <w:autoSpaceDE w:val="0"/>
        <w:autoSpaceDN w:val="0"/>
        <w:adjustRightInd w:val="0"/>
        <w:jc w:val="both"/>
        <w:rPr>
          <w:bCs/>
          <w:color w:val="000000"/>
        </w:rPr>
      </w:pPr>
    </w:p>
    <w:p w:rsidR="00991245" w:rsidRPr="00BF76B5" w:rsidRDefault="00991245" w:rsidP="00991245">
      <w:pPr>
        <w:autoSpaceDE w:val="0"/>
        <w:autoSpaceDN w:val="0"/>
        <w:adjustRightInd w:val="0"/>
        <w:rPr>
          <w:b/>
        </w:rPr>
      </w:pPr>
      <w:r>
        <w:rPr>
          <w:b/>
        </w:rPr>
        <w:t>4. A Szerződést megerősítő kötbérek:</w:t>
      </w:r>
    </w:p>
    <w:p w:rsidR="00991245" w:rsidRPr="00CD54F9" w:rsidRDefault="00991245" w:rsidP="00991245">
      <w:pPr>
        <w:jc w:val="both"/>
        <w:rPr>
          <w:rStyle w:val="apple-converted-space"/>
          <w:color w:val="000000"/>
          <w:shd w:val="clear" w:color="auto" w:fill="FFFFFF"/>
        </w:rPr>
      </w:pPr>
      <w:r w:rsidRPr="00CD54F9">
        <w:rPr>
          <w:color w:val="000000"/>
          <w:shd w:val="clear" w:color="auto" w:fill="FFFFFF"/>
        </w:rPr>
        <w:t xml:space="preserve">A szerződésben vállalt feladat késedelmes vagy hibás teljesítése, avagy a </w:t>
      </w:r>
      <w:r>
        <w:rPr>
          <w:color w:val="000000"/>
          <w:shd w:val="clear" w:color="auto" w:fill="FFFFFF"/>
        </w:rPr>
        <w:t>Biztosítónak</w:t>
      </w:r>
      <w:r w:rsidRPr="00CD54F9">
        <w:rPr>
          <w:color w:val="000000"/>
          <w:shd w:val="clear" w:color="auto" w:fill="FFFFFF"/>
        </w:rPr>
        <w:t xml:space="preserve"> felróható okból a feladat elvégzésének meghiúsulása és/vagy</w:t>
      </w:r>
      <w:r>
        <w:rPr>
          <w:color w:val="000000"/>
          <w:shd w:val="clear" w:color="auto" w:fill="FFFFFF"/>
        </w:rPr>
        <w:t xml:space="preserve"> ellehetetlenülése esetén a Biztosító</w:t>
      </w:r>
      <w:r w:rsidRPr="00CD54F9">
        <w:rPr>
          <w:color w:val="000000"/>
          <w:shd w:val="clear" w:color="auto" w:fill="FFFFFF"/>
        </w:rPr>
        <w:t xml:space="preserve"> kötbér fizetésére köteles, az alábbiak szerint:</w:t>
      </w:r>
    </w:p>
    <w:p w:rsidR="00991245" w:rsidRPr="00CD54F9" w:rsidRDefault="00991245" w:rsidP="00991245">
      <w:pPr>
        <w:jc w:val="both"/>
        <w:rPr>
          <w:color w:val="000000"/>
          <w:shd w:val="clear" w:color="auto" w:fill="FFFFFF"/>
        </w:rPr>
      </w:pPr>
      <w:r>
        <w:rPr>
          <w:rStyle w:val="apple-converted-space"/>
          <w:b/>
          <w:color w:val="000000"/>
          <w:u w:val="single"/>
          <w:shd w:val="clear" w:color="auto" w:fill="FFFFFF"/>
        </w:rPr>
        <w:t xml:space="preserve">4.1. </w:t>
      </w:r>
      <w:r w:rsidRPr="00CD54F9">
        <w:rPr>
          <w:rStyle w:val="apple-converted-space"/>
          <w:b/>
          <w:color w:val="000000"/>
          <w:u w:val="single"/>
          <w:shd w:val="clear" w:color="auto" w:fill="FFFFFF"/>
        </w:rPr>
        <w:t>Késedelmi kötbér:</w:t>
      </w:r>
      <w:r w:rsidRPr="00CD54F9">
        <w:rPr>
          <w:rStyle w:val="apple-converted-space"/>
          <w:color w:val="000000"/>
          <w:shd w:val="clear" w:color="auto" w:fill="FFFFFF"/>
        </w:rPr>
        <w:t xml:space="preserve"> A</w:t>
      </w:r>
      <w:r w:rsidRPr="00CD54F9">
        <w:rPr>
          <w:color w:val="000000"/>
          <w:shd w:val="clear" w:color="auto" w:fill="FFFFFF"/>
        </w:rPr>
        <w:t xml:space="preserve"> szerződésben körülírt feladat teljesítésével kapcsolatos késedelem </w:t>
      </w:r>
      <w:r>
        <w:rPr>
          <w:color w:val="000000"/>
          <w:shd w:val="clear" w:color="auto" w:fill="FFFFFF"/>
        </w:rPr>
        <w:t>esetén, a kötbér naponta a teljes biztosítási időszakra vetített</w:t>
      </w:r>
      <w:r w:rsidRPr="00CD54F9">
        <w:rPr>
          <w:color w:val="000000"/>
          <w:shd w:val="clear" w:color="auto" w:fill="FFFFFF"/>
        </w:rPr>
        <w:t xml:space="preserve"> díj 0,5 %-a a késedelembe esés időpontjától a tényleges teljesítés napjáig.</w:t>
      </w:r>
    </w:p>
    <w:p w:rsidR="00991245" w:rsidRPr="00BF76B5" w:rsidRDefault="00991245" w:rsidP="00991245">
      <w:pPr>
        <w:shd w:val="clear" w:color="auto" w:fill="FFFFFF"/>
        <w:jc w:val="both"/>
        <w:textAlignment w:val="baseline"/>
        <w:rPr>
          <w:color w:val="000000"/>
          <w:bdr w:val="none" w:sz="0" w:space="0" w:color="auto" w:frame="1"/>
        </w:rPr>
      </w:pPr>
      <w:r w:rsidRPr="00CD54F9">
        <w:rPr>
          <w:color w:val="000000"/>
          <w:bdr w:val="none" w:sz="0" w:space="0" w:color="auto" w:frame="1"/>
        </w:rPr>
        <w:t xml:space="preserve">A késedelmi kötbér maximuma késedelmenként 30 naptári nap, az ezt meghaladó késedelmet </w:t>
      </w:r>
      <w:r w:rsidRPr="00B97959">
        <w:rPr>
          <w:bCs/>
          <w:color w:val="FF0000"/>
        </w:rPr>
        <w:t>Szerződő</w:t>
      </w:r>
      <w:r w:rsidRPr="00CD54F9">
        <w:rPr>
          <w:color w:val="000000"/>
          <w:bdr w:val="none" w:sz="0" w:space="0" w:color="auto" w:frame="1"/>
        </w:rPr>
        <w:t xml:space="preserve"> súlyos szerződésszegésnek tekinti, amely megnyitja számára az azonnali felmondás és a meghiúsulási kötbér érvényesítéséhez fűződő jogát.</w:t>
      </w:r>
    </w:p>
    <w:p w:rsidR="00991245" w:rsidRPr="00CD54F9" w:rsidRDefault="00991245" w:rsidP="00991245">
      <w:pPr>
        <w:jc w:val="both"/>
        <w:rPr>
          <w:b/>
          <w:color w:val="000000"/>
          <w:u w:val="single"/>
          <w:shd w:val="clear" w:color="auto" w:fill="FFFFFF"/>
        </w:rPr>
      </w:pPr>
      <w:r>
        <w:rPr>
          <w:b/>
          <w:color w:val="000000"/>
          <w:u w:val="single"/>
          <w:shd w:val="clear" w:color="auto" w:fill="FFFFFF"/>
        </w:rPr>
        <w:t xml:space="preserve">4.2. </w:t>
      </w:r>
      <w:r w:rsidRPr="00CD54F9">
        <w:rPr>
          <w:b/>
          <w:color w:val="000000"/>
          <w:u w:val="single"/>
          <w:shd w:val="clear" w:color="auto" w:fill="FFFFFF"/>
        </w:rPr>
        <w:t xml:space="preserve">Hibás teljesítési kötbér: </w:t>
      </w:r>
    </w:p>
    <w:p w:rsidR="00991245" w:rsidRPr="001E569C" w:rsidRDefault="00991245" w:rsidP="00991245">
      <w:pPr>
        <w:jc w:val="both"/>
        <w:rPr>
          <w:shd w:val="clear" w:color="auto" w:fill="FFFFFF"/>
        </w:rPr>
      </w:pPr>
      <w:r w:rsidRPr="001E569C">
        <w:rPr>
          <w:shd w:val="clear" w:color="auto" w:fill="FFFFFF"/>
        </w:rPr>
        <w:lastRenderedPageBreak/>
        <w:t xml:space="preserve">A hibás teljesítési (minőségi) kötbért </w:t>
      </w:r>
      <w:r w:rsidRPr="00B97959">
        <w:rPr>
          <w:bCs/>
          <w:color w:val="FF0000"/>
        </w:rPr>
        <w:t>Szerződő</w:t>
      </w:r>
      <w:r>
        <w:rPr>
          <w:shd w:val="clear" w:color="auto" w:fill="FFFFFF"/>
        </w:rPr>
        <w:t xml:space="preserve"> a Biztosító</w:t>
      </w:r>
      <w:r w:rsidRPr="001E569C">
        <w:rPr>
          <w:shd w:val="clear" w:color="auto" w:fill="FFFFFF"/>
        </w:rPr>
        <w:t xml:space="preserve"> nem szerződésszerű teljesítése esetén érvényesíti, amennyiben a hibás teljesítésért a </w:t>
      </w:r>
      <w:r>
        <w:rPr>
          <w:shd w:val="clear" w:color="auto" w:fill="FFFFFF"/>
        </w:rPr>
        <w:t>Biztosító</w:t>
      </w:r>
      <w:r w:rsidRPr="001E569C">
        <w:rPr>
          <w:shd w:val="clear" w:color="auto" w:fill="FFFFFF"/>
        </w:rPr>
        <w:t xml:space="preserve">, vagy az általa a teljesítésbe szabályszerűen bevont közreműködő felelős. A hibás teljesítési (minőségi) kötbér összege a </w:t>
      </w:r>
      <w:r w:rsidRPr="001E569C">
        <w:rPr>
          <w:color w:val="000000"/>
          <w:shd w:val="clear" w:color="auto" w:fill="FFFFFF"/>
        </w:rPr>
        <w:t xml:space="preserve">teljes biztosítási időszakra vetített </w:t>
      </w:r>
      <w:r w:rsidRPr="001E569C">
        <w:rPr>
          <w:shd w:val="clear" w:color="auto" w:fill="FFFFFF"/>
        </w:rPr>
        <w:t>díj 1%-a/alkalom.</w:t>
      </w:r>
    </w:p>
    <w:p w:rsidR="00991245" w:rsidRPr="00BF76B5" w:rsidRDefault="00991245" w:rsidP="00991245">
      <w:pPr>
        <w:spacing w:line="295" w:lineRule="atLeast"/>
        <w:jc w:val="both"/>
        <w:rPr>
          <w:rFonts w:eastAsia="Calibri"/>
          <w:lang w:eastAsia="zh-CN"/>
        </w:rPr>
      </w:pPr>
      <w:r w:rsidRPr="00CD54F9">
        <w:rPr>
          <w:rFonts w:eastAsia="Calibri"/>
          <w:lang w:eastAsia="zh-CN"/>
        </w:rPr>
        <w:t xml:space="preserve">Hibás teljesítésnek minősül különösen, de nem kizárólagosan, amennyiben a </w:t>
      </w:r>
      <w:r>
        <w:rPr>
          <w:rFonts w:eastAsia="Calibri"/>
          <w:lang w:eastAsia="zh-CN"/>
        </w:rPr>
        <w:t>biztosítási</w:t>
      </w:r>
      <w:r w:rsidRPr="00CD54F9">
        <w:rPr>
          <w:rFonts w:eastAsia="Calibri"/>
          <w:lang w:eastAsia="zh-CN"/>
        </w:rPr>
        <w:t xml:space="preserve"> szolgáltatások a teljesítés időpontjában nem felelnek meg a vonatkozó jogszabályokban, a biztosítási szerződésben, és </w:t>
      </w:r>
      <w:r>
        <w:rPr>
          <w:rFonts w:eastAsia="Calibri"/>
          <w:lang w:eastAsia="zh-CN"/>
        </w:rPr>
        <w:t xml:space="preserve">a </w:t>
      </w:r>
      <w:r w:rsidRPr="00CD54F9">
        <w:rPr>
          <w:rFonts w:eastAsia="Calibri"/>
          <w:lang w:eastAsia="zh-CN"/>
        </w:rPr>
        <w:t>közbeszerzési dokumentumban foglaltaknak.</w:t>
      </w:r>
    </w:p>
    <w:p w:rsidR="00991245" w:rsidRPr="00BF76B5" w:rsidRDefault="00991245" w:rsidP="00991245">
      <w:pPr>
        <w:spacing w:line="295" w:lineRule="atLeast"/>
        <w:jc w:val="both"/>
      </w:pPr>
      <w:r w:rsidRPr="00B97959">
        <w:rPr>
          <w:bCs/>
          <w:color w:val="FF0000"/>
        </w:rPr>
        <w:t>Szerződő</w:t>
      </w:r>
      <w:r w:rsidRPr="00CD54F9">
        <w:t xml:space="preserve"> - választása szerint- vagy hibás teljesítési kötbért vagy szavatossági igényt érvényesít.</w:t>
      </w:r>
    </w:p>
    <w:p w:rsidR="00991245" w:rsidRPr="00CD54F9" w:rsidRDefault="00991245" w:rsidP="00991245">
      <w:pPr>
        <w:jc w:val="both"/>
        <w:rPr>
          <w:b/>
          <w:color w:val="000000"/>
          <w:u w:val="single"/>
          <w:shd w:val="clear" w:color="auto" w:fill="FFFFFF"/>
        </w:rPr>
      </w:pPr>
      <w:r>
        <w:rPr>
          <w:b/>
          <w:color w:val="000000"/>
          <w:u w:val="single"/>
          <w:shd w:val="clear" w:color="auto" w:fill="FFFFFF"/>
        </w:rPr>
        <w:t xml:space="preserve">4.3. </w:t>
      </w:r>
      <w:r w:rsidRPr="00CD54F9">
        <w:rPr>
          <w:b/>
          <w:color w:val="000000"/>
          <w:u w:val="single"/>
          <w:shd w:val="clear" w:color="auto" w:fill="FFFFFF"/>
        </w:rPr>
        <w:t>Meghiúsulási kötbér:</w:t>
      </w:r>
      <w:r w:rsidRPr="00CD54F9">
        <w:rPr>
          <w:b/>
          <w:color w:val="000000"/>
          <w:shd w:val="clear" w:color="auto" w:fill="FFFFFF"/>
        </w:rPr>
        <w:t xml:space="preserve"> </w:t>
      </w:r>
      <w:r w:rsidRPr="00CD54F9">
        <w:rPr>
          <w:color w:val="000000"/>
          <w:bdr w:val="none" w:sz="0" w:space="0" w:color="auto" w:frame="1"/>
        </w:rPr>
        <w:t xml:space="preserve">A meghiúsulási kötbért </w:t>
      </w:r>
      <w:r w:rsidRPr="00B97959">
        <w:rPr>
          <w:bCs/>
          <w:color w:val="FF0000"/>
        </w:rPr>
        <w:t>Szerződő</w:t>
      </w:r>
      <w:r w:rsidRPr="00CD54F9">
        <w:rPr>
          <w:color w:val="000000"/>
          <w:bdr w:val="none" w:sz="0" w:space="0" w:color="auto" w:frame="1"/>
        </w:rPr>
        <w:t xml:space="preserve"> abban az esetben érvényesíti, ha a </w:t>
      </w:r>
      <w:r w:rsidRPr="00524740">
        <w:rPr>
          <w:color w:val="FF0000"/>
          <w:bdr w:val="none" w:sz="0" w:space="0" w:color="auto" w:frame="1"/>
        </w:rPr>
        <w:t>Biztosító</w:t>
      </w:r>
      <w:r w:rsidRPr="00CD54F9">
        <w:rPr>
          <w:color w:val="000000"/>
          <w:bdr w:val="none" w:sz="0" w:space="0" w:color="auto" w:frame="1"/>
        </w:rPr>
        <w:t xml:space="preserve"> olyan okból, amelyért felelős nem teljesít, illetve a késedelem meghaladja a 30. naptári napot és </w:t>
      </w:r>
      <w:r w:rsidRPr="00B97959">
        <w:rPr>
          <w:bCs/>
          <w:color w:val="FF0000"/>
        </w:rPr>
        <w:t>Szerződő</w:t>
      </w:r>
      <w:r>
        <w:rPr>
          <w:color w:val="000000"/>
          <w:bdr w:val="none" w:sz="0" w:space="0" w:color="auto" w:frame="1"/>
        </w:rPr>
        <w:t xml:space="preserve"> </w:t>
      </w:r>
      <w:r w:rsidRPr="00CD54F9">
        <w:rPr>
          <w:color w:val="000000"/>
          <w:bdr w:val="none" w:sz="0" w:space="0" w:color="auto" w:frame="1"/>
        </w:rPr>
        <w:t xml:space="preserve">a szerződést </w:t>
      </w:r>
      <w:r w:rsidRPr="00C20B14">
        <w:rPr>
          <w:color w:val="000000"/>
          <w:bdr w:val="none" w:sz="0" w:space="0" w:color="auto" w:frame="1"/>
        </w:rPr>
        <w:t xml:space="preserve">azonnali hatályú felmondással megszünteti. A meghiúsulási kötbér mértéke </w:t>
      </w:r>
      <w:r>
        <w:rPr>
          <w:color w:val="000000"/>
          <w:bdr w:val="none" w:sz="0" w:space="0" w:color="auto" w:frame="1"/>
        </w:rPr>
        <w:t xml:space="preserve">a </w:t>
      </w:r>
      <w:r>
        <w:rPr>
          <w:color w:val="000000"/>
          <w:shd w:val="clear" w:color="auto" w:fill="FFFFFF"/>
        </w:rPr>
        <w:t>teljes biztosítási időszakra vetített</w:t>
      </w:r>
      <w:r w:rsidRPr="00CD54F9">
        <w:rPr>
          <w:color w:val="000000"/>
          <w:shd w:val="clear" w:color="auto" w:fill="FFFFFF"/>
        </w:rPr>
        <w:t xml:space="preserve"> </w:t>
      </w:r>
      <w:r w:rsidRPr="00C20B14">
        <w:rPr>
          <w:color w:val="000000"/>
          <w:bdr w:val="none" w:sz="0" w:space="0" w:color="auto" w:frame="1"/>
        </w:rPr>
        <w:t>díj 15%-a.</w:t>
      </w:r>
    </w:p>
    <w:p w:rsidR="00991245" w:rsidRPr="00CD54F9" w:rsidRDefault="00991245" w:rsidP="00991245">
      <w:pPr>
        <w:shd w:val="clear" w:color="auto" w:fill="FFFFFF"/>
        <w:jc w:val="both"/>
        <w:textAlignment w:val="baseline"/>
        <w:rPr>
          <w:color w:val="000000"/>
        </w:rPr>
      </w:pPr>
      <w:r w:rsidRPr="00B97959">
        <w:rPr>
          <w:bCs/>
          <w:color w:val="FF0000"/>
        </w:rPr>
        <w:t>Szerződő</w:t>
      </w:r>
      <w:r w:rsidRPr="00CD54F9">
        <w:rPr>
          <w:color w:val="000000"/>
        </w:rPr>
        <w:t xml:space="preserve"> felmondási jogát a </w:t>
      </w:r>
      <w:r>
        <w:rPr>
          <w:color w:val="000000"/>
        </w:rPr>
        <w:t xml:space="preserve">Biztosítóhoz </w:t>
      </w:r>
      <w:r w:rsidRPr="00CD54F9">
        <w:rPr>
          <w:color w:val="000000"/>
        </w:rPr>
        <w:t xml:space="preserve"> intézett írásbeli nyilatkozattal gyakorolhatja. </w:t>
      </w:r>
    </w:p>
    <w:p w:rsidR="00991245" w:rsidRPr="00CD54F9" w:rsidRDefault="00991245" w:rsidP="00991245">
      <w:pPr>
        <w:shd w:val="clear" w:color="auto" w:fill="FFFFFF"/>
        <w:jc w:val="both"/>
        <w:textAlignment w:val="baseline"/>
        <w:rPr>
          <w:color w:val="000000"/>
        </w:rPr>
      </w:pPr>
      <w:r w:rsidRPr="00CD54F9">
        <w:rPr>
          <w:color w:val="000000"/>
        </w:rPr>
        <w:t>A köt</w:t>
      </w:r>
      <w:r>
        <w:rPr>
          <w:color w:val="000000"/>
        </w:rPr>
        <w:t xml:space="preserve">bér esedékessé válik, amikor a </w:t>
      </w:r>
      <w:r w:rsidRPr="00B97959">
        <w:rPr>
          <w:bCs/>
          <w:color w:val="FF0000"/>
        </w:rPr>
        <w:t>Szerződő</w:t>
      </w:r>
      <w:r>
        <w:rPr>
          <w:color w:val="000000"/>
        </w:rPr>
        <w:t xml:space="preserve"> </w:t>
      </w:r>
      <w:r w:rsidRPr="00CD54F9">
        <w:rPr>
          <w:color w:val="000000"/>
        </w:rPr>
        <w:t>(jogosult) a szerződésszegésről tudomást szerez.</w:t>
      </w:r>
    </w:p>
    <w:p w:rsidR="00991245" w:rsidRDefault="00991245" w:rsidP="00991245">
      <w:pPr>
        <w:tabs>
          <w:tab w:val="left" w:pos="426"/>
        </w:tabs>
        <w:jc w:val="both"/>
      </w:pPr>
      <w:r w:rsidRPr="001E569C">
        <w:rPr>
          <w:color w:val="000000"/>
          <w:shd w:val="clear" w:color="auto" w:fill="FFFFFF"/>
        </w:rPr>
        <w:t xml:space="preserve">A </w:t>
      </w:r>
      <w:r>
        <w:rPr>
          <w:color w:val="000000"/>
          <w:shd w:val="clear" w:color="auto" w:fill="FFFFFF"/>
        </w:rPr>
        <w:t>Biztosítónak</w:t>
      </w:r>
      <w:r w:rsidRPr="001E569C">
        <w:rPr>
          <w:color w:val="000000"/>
          <w:shd w:val="clear" w:color="auto" w:fill="FFFFFF"/>
        </w:rPr>
        <w:t xml:space="preserve"> felróhatóan késedelmes vagy hibás teljesítés esetére kikötött kötbér megfizetése nem mentesít </w:t>
      </w:r>
      <w:r>
        <w:rPr>
          <w:color w:val="000000"/>
          <w:shd w:val="clear" w:color="auto" w:fill="FFFFFF"/>
        </w:rPr>
        <w:t xml:space="preserve">a teljesítés alól. A kötbért a </w:t>
      </w:r>
      <w:r w:rsidRPr="00B97959">
        <w:rPr>
          <w:bCs/>
          <w:color w:val="FF0000"/>
        </w:rPr>
        <w:t>Szerződő</w:t>
      </w:r>
      <w:r>
        <w:rPr>
          <w:color w:val="000000"/>
          <w:shd w:val="clear" w:color="auto" w:fill="FFFFFF"/>
        </w:rPr>
        <w:t xml:space="preserve"> </w:t>
      </w:r>
      <w:r w:rsidRPr="001E569C">
        <w:rPr>
          <w:color w:val="000000"/>
          <w:shd w:val="clear" w:color="auto" w:fill="FFFFFF"/>
        </w:rPr>
        <w:t>akkor is követelh</w:t>
      </w:r>
      <w:r>
        <w:rPr>
          <w:color w:val="000000"/>
          <w:shd w:val="clear" w:color="auto" w:fill="FFFFFF"/>
        </w:rPr>
        <w:t xml:space="preserve">eti, ha kára nem merült fel. A </w:t>
      </w:r>
      <w:r w:rsidRPr="00B97959">
        <w:rPr>
          <w:bCs/>
          <w:color w:val="FF0000"/>
        </w:rPr>
        <w:t>Szerződő</w:t>
      </w:r>
      <w:r>
        <w:rPr>
          <w:color w:val="000000"/>
          <w:shd w:val="clear" w:color="auto" w:fill="FFFFFF"/>
        </w:rPr>
        <w:t xml:space="preserve"> </w:t>
      </w:r>
      <w:r w:rsidRPr="001E569C">
        <w:rPr>
          <w:color w:val="000000"/>
          <w:shd w:val="clear" w:color="auto" w:fill="FFFFFF"/>
        </w:rPr>
        <w:t>érvényesítheti a kötbért meghaladó kárát, és a szerződésszegésből eredő egyéb jogait is.</w:t>
      </w:r>
    </w:p>
    <w:p w:rsidR="000A2EDB" w:rsidRPr="001C264E" w:rsidRDefault="000A2EDB" w:rsidP="000A2EDB">
      <w:pPr>
        <w:pStyle w:val="Standarduser"/>
        <w:jc w:val="both"/>
        <w:rPr>
          <w:rFonts w:cs="Times New Roman"/>
          <w:color w:val="000000"/>
        </w:rPr>
      </w:pPr>
    </w:p>
    <w:p w:rsidR="000A2EDB" w:rsidRPr="001C264E" w:rsidRDefault="000A2EDB" w:rsidP="000A2EDB">
      <w:pPr>
        <w:pStyle w:val="Standarduser"/>
        <w:jc w:val="both"/>
        <w:rPr>
          <w:rFonts w:cs="Times New Roman"/>
          <w:color w:val="000000"/>
          <w:spacing w:val="-3"/>
        </w:rPr>
      </w:pPr>
      <w:r>
        <w:rPr>
          <w:rFonts w:cs="Times New Roman"/>
          <w:b/>
          <w:color w:val="000000"/>
          <w:lang w:eastAsia="ar-SA"/>
        </w:rPr>
        <w:t>5</w:t>
      </w:r>
      <w:r w:rsidRPr="001C264E">
        <w:rPr>
          <w:rFonts w:cs="Times New Roman"/>
          <w:b/>
          <w:color w:val="000000"/>
          <w:lang w:eastAsia="ar-SA"/>
        </w:rPr>
        <w:t>.</w:t>
      </w:r>
      <w:r w:rsidRPr="001C264E">
        <w:rPr>
          <w:rFonts w:cs="Times New Roman"/>
          <w:color w:val="000000"/>
          <w:lang w:eastAsia="ar-SA"/>
        </w:rPr>
        <w:t xml:space="preserve"> </w:t>
      </w:r>
      <w:r w:rsidRPr="001C264E">
        <w:rPr>
          <w:rFonts w:cs="Times New Roman"/>
          <w:color w:val="000000"/>
          <w:spacing w:val="-3"/>
        </w:rPr>
        <w:t>A Biztosító jogosult a Kbt. szerinti alvállalkozók igénybevételére, amennyiben ajánlatában jelezte, az alvállalkozók tevékenységéért azonban sajátjaként felel.</w:t>
      </w:r>
      <w:r w:rsidRPr="001C264E">
        <w:rPr>
          <w:rFonts w:cs="Times New Roman"/>
          <w:bCs/>
          <w:color w:val="000000"/>
        </w:rPr>
        <w:t xml:space="preserve"> A Biztosító az ajánlatában megnevezett alvállalkozó(k) személyé</w:t>
      </w:r>
      <w:r>
        <w:rPr>
          <w:rFonts w:cs="Times New Roman"/>
          <w:bCs/>
          <w:color w:val="000000"/>
        </w:rPr>
        <w:t xml:space="preserve">t csak a </w:t>
      </w:r>
      <w:r w:rsidR="00BE5605" w:rsidRPr="00B97959">
        <w:rPr>
          <w:bCs/>
          <w:color w:val="FF0000"/>
        </w:rPr>
        <w:t>Szerződő</w:t>
      </w:r>
      <w:r w:rsidRPr="001C264E">
        <w:rPr>
          <w:rFonts w:cs="Times New Roman"/>
          <w:bCs/>
          <w:color w:val="000000"/>
        </w:rPr>
        <w:t xml:space="preserve"> egyetértésével, továbbá a </w:t>
      </w:r>
      <w:proofErr w:type="spellStart"/>
      <w:r w:rsidRPr="001C264E">
        <w:rPr>
          <w:rFonts w:cs="Times New Roman"/>
          <w:bCs/>
          <w:color w:val="000000"/>
        </w:rPr>
        <w:t>Kbt-ben</w:t>
      </w:r>
      <w:proofErr w:type="spellEnd"/>
      <w:r w:rsidRPr="001C264E">
        <w:rPr>
          <w:rFonts w:cs="Times New Roman"/>
          <w:bCs/>
          <w:color w:val="000000"/>
        </w:rPr>
        <w:t xml:space="preserve"> foglalt korlátozásokkal változtathatja meg.</w:t>
      </w:r>
      <w:r w:rsidRPr="001C264E">
        <w:rPr>
          <w:rFonts w:cs="Times New Roman"/>
          <w:color w:val="000000"/>
        </w:rPr>
        <w:t xml:space="preserve"> </w:t>
      </w:r>
      <w:r w:rsidR="00BE5605" w:rsidRPr="00B97959">
        <w:rPr>
          <w:bCs/>
          <w:color w:val="FF0000"/>
        </w:rPr>
        <w:t>Szerződő</w:t>
      </w:r>
      <w:r>
        <w:rPr>
          <w:rFonts w:cs="Times New Roman"/>
          <w:color w:val="000000"/>
          <w:spacing w:val="-3"/>
        </w:rPr>
        <w:t xml:space="preserve"> csak a B</w:t>
      </w:r>
      <w:r w:rsidRPr="001C264E">
        <w:rPr>
          <w:rFonts w:cs="Times New Roman"/>
          <w:color w:val="000000"/>
          <w:spacing w:val="-3"/>
        </w:rPr>
        <w:t>iztosítóval áll szerződéses kapcsolatban, az alvállalkozókkal nem.</w:t>
      </w:r>
    </w:p>
    <w:p w:rsidR="000A2EDB" w:rsidRPr="001C264E" w:rsidRDefault="000A2EDB" w:rsidP="000A2EDB">
      <w:pPr>
        <w:pStyle w:val="Standarduser"/>
        <w:jc w:val="both"/>
        <w:rPr>
          <w:rFonts w:cs="Times New Roman"/>
          <w:color w:val="000000"/>
        </w:rPr>
      </w:pPr>
    </w:p>
    <w:p w:rsidR="000A2EDB" w:rsidRPr="00C41CD2" w:rsidRDefault="000A2EDB" w:rsidP="000A2EDB">
      <w:pPr>
        <w:pStyle w:val="Standarduser"/>
        <w:jc w:val="both"/>
        <w:rPr>
          <w:rFonts w:cs="Times New Roman"/>
          <w:color w:val="000000"/>
        </w:rPr>
      </w:pPr>
      <w:r>
        <w:rPr>
          <w:rFonts w:cs="Times New Roman"/>
          <w:b/>
          <w:color w:val="000000"/>
        </w:rPr>
        <w:t>6</w:t>
      </w:r>
      <w:r w:rsidRPr="001C264E">
        <w:rPr>
          <w:rFonts w:cs="Times New Roman"/>
          <w:b/>
          <w:color w:val="000000"/>
        </w:rPr>
        <w:t>.</w:t>
      </w:r>
      <w:r w:rsidRPr="001C264E">
        <w:rPr>
          <w:rFonts w:cs="Times New Roman"/>
          <w:color w:val="000000"/>
        </w:rPr>
        <w:t xml:space="preserve"> A jelen szerződésből eredő teljesítési kötelezettséget teljesítheti a biztosító vagy a nem természetes személy alvállalkozó jogutódja, figyelemmel a Kbt. 139.§ (1) bekezdés b) pontjában foglaltakra.</w:t>
      </w:r>
    </w:p>
    <w:p w:rsidR="000A2EDB" w:rsidRDefault="000A2EDB" w:rsidP="000A2EDB">
      <w:pPr>
        <w:autoSpaceDE w:val="0"/>
        <w:autoSpaceDN w:val="0"/>
        <w:adjustRightInd w:val="0"/>
        <w:rPr>
          <w:bCs/>
        </w:rPr>
      </w:pPr>
    </w:p>
    <w:p w:rsidR="000A2EDB" w:rsidRPr="00AB3306" w:rsidRDefault="000A2EDB" w:rsidP="000A2EDB">
      <w:pPr>
        <w:autoSpaceDE w:val="0"/>
        <w:autoSpaceDN w:val="0"/>
        <w:adjustRightInd w:val="0"/>
        <w:rPr>
          <w:b/>
        </w:rPr>
      </w:pPr>
      <w:r>
        <w:rPr>
          <w:b/>
        </w:rPr>
        <w:t>7</w:t>
      </w:r>
      <w:r w:rsidRPr="00AB3306">
        <w:rPr>
          <w:b/>
        </w:rPr>
        <w:t>. Központi kapcsolattartó kijelölése</w:t>
      </w:r>
    </w:p>
    <w:p w:rsidR="000A2EDB" w:rsidRPr="003C3BC0" w:rsidRDefault="000A2EDB" w:rsidP="000A2EDB">
      <w:pPr>
        <w:autoSpaceDE w:val="0"/>
        <w:autoSpaceDN w:val="0"/>
        <w:adjustRightInd w:val="0"/>
        <w:rPr>
          <w:bCs/>
        </w:rPr>
      </w:pPr>
      <w:r w:rsidRPr="003C3BC0">
        <w:rPr>
          <w:bCs/>
        </w:rPr>
        <w:t xml:space="preserve">A Szerződés tekintetében a </w:t>
      </w:r>
      <w:r w:rsidR="00BE5605" w:rsidRPr="00B97959">
        <w:rPr>
          <w:bCs/>
          <w:color w:val="FF0000"/>
        </w:rPr>
        <w:t>Szerződő</w:t>
      </w:r>
      <w:r w:rsidRPr="003C3BC0">
        <w:rPr>
          <w:bCs/>
        </w:rPr>
        <w:t xml:space="preserve"> részéről kijelölt központi kapcsolattartó:</w:t>
      </w:r>
    </w:p>
    <w:p w:rsidR="000A2EDB" w:rsidRPr="003C3BC0" w:rsidRDefault="000A2EDB" w:rsidP="000A2EDB">
      <w:pPr>
        <w:pStyle w:val="Listaszerbekezds"/>
        <w:tabs>
          <w:tab w:val="left" w:pos="426"/>
        </w:tabs>
        <w:ind w:left="0"/>
        <w:jc w:val="both"/>
        <w:rPr>
          <w:b/>
        </w:rPr>
      </w:pPr>
    </w:p>
    <w:p w:rsidR="00F02205" w:rsidRPr="00F02205" w:rsidRDefault="000A2EDB" w:rsidP="00F02205">
      <w:pPr>
        <w:pStyle w:val="Listaszerbekezds"/>
        <w:tabs>
          <w:tab w:val="left" w:pos="426"/>
        </w:tabs>
        <w:ind w:left="0"/>
        <w:jc w:val="both"/>
        <w:rPr>
          <w:b/>
        </w:rPr>
      </w:pPr>
      <w:r w:rsidRPr="003C3BC0">
        <w:rPr>
          <w:b/>
        </w:rPr>
        <w:tab/>
      </w:r>
      <w:r w:rsidRPr="00BF76B5">
        <w:rPr>
          <w:b/>
          <w:color w:val="FF0000"/>
        </w:rPr>
        <w:tab/>
      </w:r>
      <w:r w:rsidR="00F02205" w:rsidRPr="00F02205">
        <w:rPr>
          <w:b/>
        </w:rPr>
        <w:t>Regionális Biztosítási Alkusz Kft.</w:t>
      </w:r>
    </w:p>
    <w:p w:rsidR="00F02205" w:rsidRPr="00F02205" w:rsidRDefault="00F02205" w:rsidP="00F02205">
      <w:pPr>
        <w:pStyle w:val="Listaszerbekezds"/>
        <w:tabs>
          <w:tab w:val="left" w:pos="426"/>
        </w:tabs>
        <w:ind w:left="0"/>
        <w:jc w:val="both"/>
        <w:rPr>
          <w:b/>
        </w:rPr>
      </w:pPr>
      <w:r w:rsidRPr="00F02205">
        <w:rPr>
          <w:b/>
        </w:rPr>
        <w:t xml:space="preserve">            Felügyeleti engedély száma: </w:t>
      </w:r>
      <w:r w:rsidRPr="00F02205">
        <w:t>H-EN-II-12/2014</w:t>
      </w:r>
    </w:p>
    <w:p w:rsidR="00F02205" w:rsidRPr="00F02205" w:rsidRDefault="00F02205" w:rsidP="00F02205">
      <w:pPr>
        <w:pStyle w:val="Listaszerbekezds"/>
        <w:tabs>
          <w:tab w:val="left" w:pos="426"/>
        </w:tabs>
        <w:jc w:val="both"/>
        <w:rPr>
          <w:b/>
        </w:rPr>
      </w:pPr>
      <w:r w:rsidRPr="00F02205">
        <w:rPr>
          <w:b/>
        </w:rPr>
        <w:t xml:space="preserve">Felügyeleti regisztrációs száma: </w:t>
      </w:r>
      <w:r w:rsidRPr="00F02205">
        <w:t>214022581465</w:t>
      </w:r>
    </w:p>
    <w:p w:rsidR="00F02205" w:rsidRPr="00F02205" w:rsidRDefault="00F02205" w:rsidP="00F02205">
      <w:pPr>
        <w:pStyle w:val="Listaszerbekezds"/>
        <w:tabs>
          <w:tab w:val="left" w:pos="426"/>
        </w:tabs>
        <w:jc w:val="both"/>
        <w:rPr>
          <w:b/>
        </w:rPr>
      </w:pPr>
      <w:r w:rsidRPr="00F02205">
        <w:rPr>
          <w:b/>
        </w:rPr>
        <w:t xml:space="preserve">Székhelye: </w:t>
      </w:r>
      <w:r w:rsidRPr="00F02205">
        <w:t>2120 Dunakeszi, Ábrahám Pál utca 49.</w:t>
      </w:r>
    </w:p>
    <w:p w:rsidR="00F02205" w:rsidRPr="00F02205" w:rsidRDefault="00F02205" w:rsidP="00F02205">
      <w:pPr>
        <w:pStyle w:val="Listaszerbekezds"/>
        <w:tabs>
          <w:tab w:val="left" w:pos="426"/>
        </w:tabs>
        <w:jc w:val="both"/>
        <w:rPr>
          <w:b/>
        </w:rPr>
      </w:pPr>
      <w:r w:rsidRPr="00F02205">
        <w:rPr>
          <w:b/>
        </w:rPr>
        <w:t xml:space="preserve">Levelezési címe: </w:t>
      </w:r>
      <w:r w:rsidRPr="00F02205">
        <w:t>2120 Dunakeszi, Ábrahám Pál utca 49</w:t>
      </w:r>
      <w:r>
        <w:t>.</w:t>
      </w:r>
    </w:p>
    <w:p w:rsidR="00F02205" w:rsidRPr="00F02205" w:rsidRDefault="00F02205" w:rsidP="00F02205">
      <w:pPr>
        <w:pStyle w:val="Listaszerbekezds"/>
        <w:tabs>
          <w:tab w:val="left" w:pos="426"/>
        </w:tabs>
        <w:jc w:val="both"/>
        <w:rPr>
          <w:b/>
        </w:rPr>
      </w:pPr>
      <w:r w:rsidRPr="00F02205">
        <w:rPr>
          <w:b/>
        </w:rPr>
        <w:t xml:space="preserve">Adószám: </w:t>
      </w:r>
      <w:r w:rsidRPr="00F02205">
        <w:t>24749967-2-13</w:t>
      </w:r>
    </w:p>
    <w:p w:rsidR="00F02205" w:rsidRPr="00F02205" w:rsidRDefault="00F02205" w:rsidP="00F02205">
      <w:pPr>
        <w:pStyle w:val="Listaszerbekezds"/>
        <w:tabs>
          <w:tab w:val="left" w:pos="426"/>
        </w:tabs>
        <w:jc w:val="both"/>
        <w:rPr>
          <w:b/>
        </w:rPr>
      </w:pPr>
      <w:r w:rsidRPr="00F02205">
        <w:rPr>
          <w:b/>
        </w:rPr>
        <w:t xml:space="preserve">Telefonszáma: </w:t>
      </w:r>
      <w:r>
        <w:t>+36</w:t>
      </w:r>
      <w:r w:rsidRPr="00F02205">
        <w:t>-30-680-68-62</w:t>
      </w:r>
    </w:p>
    <w:p w:rsidR="00F02205" w:rsidRPr="00F02205" w:rsidRDefault="00F02205" w:rsidP="00F02205">
      <w:pPr>
        <w:pStyle w:val="Listaszerbekezds"/>
        <w:tabs>
          <w:tab w:val="left" w:pos="426"/>
        </w:tabs>
        <w:jc w:val="both"/>
        <w:rPr>
          <w:b/>
        </w:rPr>
      </w:pPr>
      <w:r w:rsidRPr="00F02205">
        <w:rPr>
          <w:b/>
        </w:rPr>
        <w:t xml:space="preserve">Fax száma: </w:t>
      </w:r>
      <w:hyperlink r:id="rId17" w:tgtFrame="_blank" w:history="1">
        <w:r w:rsidRPr="00F02205">
          <w:t>+36-27-341-575</w:t>
        </w:r>
      </w:hyperlink>
    </w:p>
    <w:p w:rsidR="00F02205" w:rsidRPr="00F02205" w:rsidRDefault="00F02205" w:rsidP="00F02205">
      <w:pPr>
        <w:pStyle w:val="Listaszerbekezds"/>
        <w:tabs>
          <w:tab w:val="left" w:pos="426"/>
        </w:tabs>
        <w:jc w:val="both"/>
        <w:rPr>
          <w:b/>
        </w:rPr>
      </w:pPr>
      <w:r w:rsidRPr="00F02205">
        <w:rPr>
          <w:b/>
        </w:rPr>
        <w:t xml:space="preserve">Email címe: </w:t>
      </w:r>
      <w:hyperlink r:id="rId18" w:history="1">
        <w:r w:rsidRPr="00F02205">
          <w:rPr>
            <w:rStyle w:val="Hiperhivatkozs"/>
            <w:color w:val="auto"/>
          </w:rPr>
          <w:t>drexlerlaszlo@regionalisalkusz.hu</w:t>
        </w:r>
      </w:hyperlink>
    </w:p>
    <w:p w:rsidR="00F02205" w:rsidRPr="00F02205" w:rsidRDefault="00F02205" w:rsidP="00F02205">
      <w:pPr>
        <w:pStyle w:val="Listaszerbekezds"/>
        <w:tabs>
          <w:tab w:val="left" w:pos="426"/>
        </w:tabs>
        <w:jc w:val="both"/>
        <w:rPr>
          <w:b/>
        </w:rPr>
      </w:pPr>
      <w:r w:rsidRPr="00F02205">
        <w:rPr>
          <w:b/>
        </w:rPr>
        <w:t xml:space="preserve">Kapcsolattartó neve: </w:t>
      </w:r>
      <w:r w:rsidRPr="00F02205">
        <w:t>Drexler László</w:t>
      </w:r>
    </w:p>
    <w:p w:rsidR="000A2EDB" w:rsidRPr="003C3BC0" w:rsidRDefault="000A2EDB" w:rsidP="00F02205">
      <w:pPr>
        <w:pStyle w:val="Listaszerbekezds"/>
        <w:tabs>
          <w:tab w:val="left" w:pos="426"/>
        </w:tabs>
        <w:ind w:left="0"/>
        <w:jc w:val="both"/>
        <w:rPr>
          <w:bCs/>
        </w:rPr>
      </w:pPr>
    </w:p>
    <w:p w:rsidR="000A2EDB" w:rsidRPr="00F547FA" w:rsidRDefault="000A2EDB" w:rsidP="000A2EDB">
      <w:pPr>
        <w:autoSpaceDE w:val="0"/>
        <w:autoSpaceDN w:val="0"/>
        <w:adjustRightInd w:val="0"/>
        <w:rPr>
          <w:rFonts w:eastAsia="MS Mincho"/>
          <w:b/>
        </w:rPr>
      </w:pPr>
      <w:r w:rsidRPr="00F547FA">
        <w:rPr>
          <w:rFonts w:eastAsia="MS Mincho"/>
          <w:b/>
        </w:rPr>
        <w:t>A Biztosító tudomásul vesz a Regionális Biztosítási Alkusz Kft. közreműködését jelen szerződés teljesítése során.</w:t>
      </w:r>
    </w:p>
    <w:p w:rsidR="000A2EDB" w:rsidRPr="00AB3306" w:rsidRDefault="000A2EDB" w:rsidP="000A2EDB">
      <w:pPr>
        <w:autoSpaceDE w:val="0"/>
        <w:autoSpaceDN w:val="0"/>
        <w:adjustRightInd w:val="0"/>
        <w:rPr>
          <w:bCs/>
        </w:rPr>
      </w:pPr>
    </w:p>
    <w:p w:rsidR="000A2EDB" w:rsidRPr="00AB3306" w:rsidRDefault="000A2EDB" w:rsidP="000A2EDB">
      <w:pPr>
        <w:jc w:val="both"/>
        <w:rPr>
          <w:bCs/>
        </w:rPr>
      </w:pPr>
      <w:r>
        <w:rPr>
          <w:bCs/>
        </w:rPr>
        <w:t>Mellékletek</w:t>
      </w:r>
    </w:p>
    <w:p w:rsidR="009A6E8B" w:rsidRPr="001E68D6" w:rsidRDefault="000A2EDB" w:rsidP="001E68D6">
      <w:pPr>
        <w:pStyle w:val="Listaszerbekezds"/>
        <w:autoSpaceDE w:val="0"/>
        <w:autoSpaceDN w:val="0"/>
        <w:adjustRightInd w:val="0"/>
        <w:ind w:left="720"/>
        <w:rPr>
          <w:bCs/>
          <w:i/>
          <w:iCs/>
        </w:rPr>
      </w:pPr>
      <w:r>
        <w:rPr>
          <w:bCs/>
          <w:i/>
          <w:iCs/>
        </w:rPr>
        <w:t>1.sz. melléklet – Műszaki leírás</w:t>
      </w:r>
    </w:p>
    <w:p w:rsidR="009A6E8B" w:rsidRDefault="009A6E8B" w:rsidP="00985EC4"/>
    <w:tbl>
      <w:tblPr>
        <w:tblpPr w:leftFromText="141" w:rightFromText="141" w:vertAnchor="text" w:horzAnchor="margin" w:tblpXSpec="center" w:tblpY="-151"/>
        <w:tblW w:w="11164" w:type="dxa"/>
        <w:tblLayout w:type="fixed"/>
        <w:tblLook w:val="01E0"/>
      </w:tblPr>
      <w:tblGrid>
        <w:gridCol w:w="1809"/>
        <w:gridCol w:w="7087"/>
        <w:gridCol w:w="2268"/>
      </w:tblGrid>
      <w:tr w:rsidR="000067DE" w:rsidRPr="00AB3306" w:rsidTr="0079710B">
        <w:tc>
          <w:tcPr>
            <w:tcW w:w="1809" w:type="dxa"/>
          </w:tcPr>
          <w:p w:rsidR="000067DE" w:rsidRPr="00AB3306" w:rsidRDefault="000067DE" w:rsidP="0079710B">
            <w:pPr>
              <w:tabs>
                <w:tab w:val="left" w:pos="612"/>
                <w:tab w:val="center" w:pos="4536"/>
                <w:tab w:val="right" w:pos="9072"/>
              </w:tabs>
              <w:rPr>
                <w:i/>
                <w:iCs/>
              </w:rPr>
            </w:pPr>
            <w:r w:rsidRPr="00AB3306">
              <w:br/>
            </w:r>
            <w:r w:rsidRPr="00AB3306">
              <w:br/>
            </w:r>
          </w:p>
          <w:p w:rsidR="000067DE" w:rsidRPr="00AB3306" w:rsidRDefault="000067DE" w:rsidP="0079710B">
            <w:pPr>
              <w:tabs>
                <w:tab w:val="left" w:pos="612"/>
                <w:tab w:val="center" w:pos="4536"/>
                <w:tab w:val="right" w:pos="9072"/>
              </w:tabs>
              <w:ind w:left="612"/>
              <w:rPr>
                <w:i/>
                <w:iCs/>
                <w:spacing w:val="-4"/>
              </w:rPr>
            </w:pPr>
          </w:p>
          <w:p w:rsidR="000067DE" w:rsidRPr="00AB3306" w:rsidRDefault="000067DE" w:rsidP="0079710B">
            <w:pPr>
              <w:tabs>
                <w:tab w:val="left" w:pos="612"/>
                <w:tab w:val="center" w:pos="4536"/>
                <w:tab w:val="right" w:pos="9072"/>
              </w:tabs>
              <w:ind w:left="612"/>
              <w:rPr>
                <w:i/>
                <w:iCs/>
                <w:spacing w:val="-4"/>
              </w:rPr>
            </w:pPr>
            <w:r w:rsidRPr="00AB3306">
              <w:rPr>
                <w:spacing w:val="-4"/>
              </w:rPr>
              <w:br/>
            </w:r>
          </w:p>
        </w:tc>
        <w:tc>
          <w:tcPr>
            <w:tcW w:w="7087" w:type="dxa"/>
          </w:tcPr>
          <w:p w:rsidR="000067DE" w:rsidRPr="00AB3306" w:rsidRDefault="000067DE" w:rsidP="0079710B">
            <w:pPr>
              <w:tabs>
                <w:tab w:val="left" w:pos="1770"/>
                <w:tab w:val="center" w:pos="2428"/>
                <w:tab w:val="center" w:pos="4536"/>
                <w:tab w:val="right" w:pos="9072"/>
              </w:tabs>
              <w:jc w:val="center"/>
              <w:rPr>
                <w:b/>
                <w:smallCaps/>
                <w:sz w:val="28"/>
                <w:szCs w:val="28"/>
              </w:rPr>
            </w:pPr>
            <w:r w:rsidRPr="00AB3306">
              <w:rPr>
                <w:b/>
                <w:smallCaps/>
                <w:sz w:val="28"/>
                <w:szCs w:val="28"/>
              </w:rPr>
              <w:t>Biztosítási Szerződéses feltételek</w:t>
            </w:r>
          </w:p>
          <w:p w:rsidR="00057345" w:rsidRPr="00057345" w:rsidRDefault="00057345" w:rsidP="00057345">
            <w:pPr>
              <w:tabs>
                <w:tab w:val="left" w:pos="1770"/>
                <w:tab w:val="center" w:pos="2428"/>
                <w:tab w:val="center" w:pos="4536"/>
                <w:tab w:val="right" w:pos="9072"/>
              </w:tabs>
              <w:jc w:val="center"/>
              <w:rPr>
                <w:b/>
              </w:rPr>
            </w:pPr>
            <w:r w:rsidRPr="00057345">
              <w:rPr>
                <w:b/>
                <w:bCs/>
              </w:rPr>
              <w:t>4.rész:</w:t>
            </w:r>
            <w:r w:rsidRPr="00057345">
              <w:rPr>
                <w:b/>
              </w:rPr>
              <w:t xml:space="preserve"> Gépjárművek kötelező felelősségbiztosítása és CASCO biztosítása</w:t>
            </w:r>
          </w:p>
          <w:p w:rsidR="000067DE" w:rsidRPr="003C3BC0" w:rsidRDefault="000067DE" w:rsidP="0079710B">
            <w:pPr>
              <w:tabs>
                <w:tab w:val="left" w:pos="1770"/>
                <w:tab w:val="center" w:pos="2428"/>
                <w:tab w:val="center" w:pos="4536"/>
                <w:tab w:val="right" w:pos="9072"/>
              </w:tabs>
              <w:jc w:val="center"/>
            </w:pPr>
          </w:p>
        </w:tc>
        <w:tc>
          <w:tcPr>
            <w:tcW w:w="2268" w:type="dxa"/>
          </w:tcPr>
          <w:p w:rsidR="000067DE" w:rsidRPr="00AB3306" w:rsidRDefault="000067DE" w:rsidP="0079710B">
            <w:pPr>
              <w:tabs>
                <w:tab w:val="center" w:pos="4536"/>
                <w:tab w:val="right" w:pos="9072"/>
              </w:tabs>
              <w:jc w:val="right"/>
              <w:rPr>
                <w:i/>
                <w:iCs/>
              </w:rPr>
            </w:pPr>
          </w:p>
        </w:tc>
      </w:tr>
    </w:tbl>
    <w:p w:rsidR="000067DE" w:rsidRPr="00AB3306" w:rsidRDefault="00415AF1" w:rsidP="000067DE">
      <w:pPr>
        <w:spacing w:after="120"/>
        <w:jc w:val="both"/>
        <w:rPr>
          <w:b/>
          <w:i/>
          <w:iCs/>
          <w:u w:val="single"/>
        </w:rPr>
      </w:pPr>
      <w:r>
        <w:rPr>
          <w:b/>
          <w:i/>
          <w:u w:val="single"/>
        </w:rPr>
        <w:t>Szerződő/</w:t>
      </w:r>
      <w:r w:rsidR="000067DE" w:rsidRPr="00AB3306">
        <w:rPr>
          <w:b/>
          <w:i/>
          <w:u w:val="single"/>
        </w:rPr>
        <w:t>Biztosított</w:t>
      </w:r>
    </w:p>
    <w:p w:rsidR="000067DE" w:rsidRPr="00AB3306" w:rsidRDefault="000067DE" w:rsidP="000067DE">
      <w:pPr>
        <w:rPr>
          <w:b/>
          <w:i/>
          <w:iCs/>
        </w:rPr>
      </w:pPr>
      <w:r w:rsidRPr="00AB3306">
        <w:rPr>
          <w:b/>
        </w:rPr>
        <w:t>Debreceni Sportcentrum Közhasznú Nonprofit Korlátolt Felelősségű Társaság</w:t>
      </w:r>
    </w:p>
    <w:p w:rsidR="000067DE" w:rsidRPr="00AB3306" w:rsidRDefault="000067DE" w:rsidP="000067DE">
      <w:pPr>
        <w:jc w:val="both"/>
        <w:rPr>
          <w:bCs/>
          <w:i/>
          <w:iCs/>
        </w:rPr>
      </w:pPr>
      <w:r w:rsidRPr="00AB3306">
        <w:t>székhely: 4032 Debrecen, Oláh Gábor utca 5.</w:t>
      </w:r>
    </w:p>
    <w:p w:rsidR="000067DE" w:rsidRPr="00AB3306" w:rsidRDefault="000067DE" w:rsidP="000067DE">
      <w:pPr>
        <w:jc w:val="both"/>
        <w:rPr>
          <w:i/>
          <w:iCs/>
        </w:rPr>
      </w:pPr>
      <w:r w:rsidRPr="00AB3306">
        <w:t>adószám: 20749941-2-09</w:t>
      </w:r>
    </w:p>
    <w:p w:rsidR="000067DE" w:rsidRPr="00AB3306" w:rsidRDefault="000067DE" w:rsidP="000067DE">
      <w:pPr>
        <w:jc w:val="both"/>
        <w:rPr>
          <w:i/>
          <w:iCs/>
        </w:rPr>
      </w:pPr>
      <w:r w:rsidRPr="00AB3306">
        <w:t>cégjegyzékszám: 09-09-016786</w:t>
      </w:r>
    </w:p>
    <w:p w:rsidR="000067DE" w:rsidRPr="00AB3306" w:rsidRDefault="000067DE" w:rsidP="000067DE">
      <w:pPr>
        <w:jc w:val="both"/>
        <w:rPr>
          <w:i/>
          <w:iCs/>
        </w:rPr>
      </w:pPr>
      <w:r w:rsidRPr="00AB3306">
        <w:t xml:space="preserve">bankszámlaszám: </w:t>
      </w:r>
      <w:r w:rsidR="00057345">
        <w:rPr>
          <w:bCs/>
        </w:rPr>
        <w:t>11738008-20242509-00000000</w:t>
      </w:r>
      <w:r w:rsidRPr="00AB3306">
        <w:t xml:space="preserve"> (</w:t>
      </w:r>
      <w:r w:rsidR="00057345">
        <w:t xml:space="preserve">OTP Bank </w:t>
      </w:r>
      <w:proofErr w:type="spellStart"/>
      <w:r w:rsidR="00057345">
        <w:t>Nyrt</w:t>
      </w:r>
      <w:proofErr w:type="spellEnd"/>
      <w:r w:rsidRPr="00AB3306">
        <w:t>.)</w:t>
      </w:r>
    </w:p>
    <w:p w:rsidR="000067DE" w:rsidRPr="00AB3306" w:rsidRDefault="000067DE" w:rsidP="000067DE">
      <w:pPr>
        <w:jc w:val="both"/>
        <w:rPr>
          <w:bCs/>
          <w:i/>
          <w:iCs/>
        </w:rPr>
      </w:pPr>
      <w:r w:rsidRPr="00AB3306">
        <w:t>képviseli: Becsky András, ügyvezető</w:t>
      </w:r>
    </w:p>
    <w:p w:rsidR="000067DE" w:rsidRPr="00AB3306" w:rsidRDefault="000067DE" w:rsidP="000067DE">
      <w:pPr>
        <w:jc w:val="both"/>
        <w:rPr>
          <w:i/>
          <w:iCs/>
        </w:rPr>
      </w:pPr>
    </w:p>
    <w:p w:rsidR="000067DE" w:rsidRPr="00AB3306" w:rsidRDefault="000067DE" w:rsidP="000067DE">
      <w:pPr>
        <w:spacing w:after="120"/>
        <w:jc w:val="both"/>
        <w:rPr>
          <w:b/>
          <w:i/>
          <w:iCs/>
          <w:u w:val="single"/>
        </w:rPr>
      </w:pPr>
      <w:r w:rsidRPr="00AB3306">
        <w:rPr>
          <w:b/>
          <w:i/>
          <w:iCs/>
          <w:u w:val="single"/>
        </w:rPr>
        <w:t>Biztosító</w:t>
      </w:r>
    </w:p>
    <w:p w:rsidR="000067DE" w:rsidRPr="00AB3306" w:rsidRDefault="000067DE" w:rsidP="000067DE">
      <w:pPr>
        <w:jc w:val="both"/>
        <w:rPr>
          <w:b/>
          <w:i/>
          <w:iCs/>
        </w:rPr>
      </w:pPr>
      <w:r w:rsidRPr="00AB3306">
        <w:rPr>
          <w:b/>
        </w:rPr>
        <w:t>………………………………………………</w:t>
      </w:r>
    </w:p>
    <w:p w:rsidR="000067DE" w:rsidRPr="00AB3306" w:rsidRDefault="000067DE" w:rsidP="000067DE">
      <w:pPr>
        <w:jc w:val="both"/>
        <w:rPr>
          <w:i/>
          <w:iCs/>
        </w:rPr>
      </w:pPr>
      <w:r w:rsidRPr="00AB3306">
        <w:t>székhely: ……………………………</w:t>
      </w:r>
    </w:p>
    <w:p w:rsidR="000067DE" w:rsidRPr="00AB3306" w:rsidRDefault="000067DE" w:rsidP="000067DE">
      <w:pPr>
        <w:jc w:val="both"/>
        <w:rPr>
          <w:i/>
          <w:iCs/>
        </w:rPr>
      </w:pPr>
      <w:r w:rsidRPr="00AB3306">
        <w:t>adószám: …………………..</w:t>
      </w:r>
    </w:p>
    <w:p w:rsidR="000067DE" w:rsidRPr="00AB3306" w:rsidRDefault="000067DE" w:rsidP="000067DE">
      <w:pPr>
        <w:jc w:val="both"/>
        <w:rPr>
          <w:i/>
          <w:iCs/>
        </w:rPr>
      </w:pPr>
      <w:r w:rsidRPr="00AB3306">
        <w:t>cégjegyzékszám: ……………………………</w:t>
      </w:r>
    </w:p>
    <w:p w:rsidR="000067DE" w:rsidRPr="00AB3306" w:rsidRDefault="000067DE" w:rsidP="000067DE">
      <w:pPr>
        <w:jc w:val="both"/>
        <w:rPr>
          <w:i/>
          <w:iCs/>
        </w:rPr>
      </w:pPr>
      <w:r w:rsidRPr="00AB3306">
        <w:t>bankszámlaszám: ……………………………. (………………………..)</w:t>
      </w:r>
    </w:p>
    <w:p w:rsidR="000067DE" w:rsidRPr="00AB3306" w:rsidRDefault="000067DE" w:rsidP="000067DE">
      <w:pPr>
        <w:jc w:val="both"/>
        <w:rPr>
          <w:i/>
          <w:iCs/>
        </w:rPr>
      </w:pPr>
      <w:r w:rsidRPr="00AB3306">
        <w:t>képviseli: …………………</w:t>
      </w:r>
    </w:p>
    <w:p w:rsidR="000067DE" w:rsidRPr="00AB3306" w:rsidRDefault="000067DE" w:rsidP="000067DE">
      <w:pPr>
        <w:jc w:val="both"/>
        <w:rPr>
          <w:i/>
          <w:iCs/>
        </w:rPr>
      </w:pPr>
    </w:p>
    <w:p w:rsidR="000067DE" w:rsidRPr="00AB3306" w:rsidRDefault="000067DE" w:rsidP="000067DE">
      <w:pPr>
        <w:autoSpaceDE w:val="0"/>
        <w:autoSpaceDN w:val="0"/>
        <w:adjustRightInd w:val="0"/>
        <w:rPr>
          <w:b/>
          <w:i/>
          <w:iCs/>
        </w:rPr>
      </w:pPr>
    </w:p>
    <w:p w:rsidR="000067DE" w:rsidRPr="00AB3306" w:rsidRDefault="000067DE" w:rsidP="000067DE">
      <w:pPr>
        <w:autoSpaceDE w:val="0"/>
        <w:autoSpaceDN w:val="0"/>
        <w:adjustRightInd w:val="0"/>
        <w:jc w:val="both"/>
        <w:rPr>
          <w:b/>
        </w:rPr>
      </w:pPr>
      <w:r w:rsidRPr="00AB3306">
        <w:rPr>
          <w:b/>
        </w:rPr>
        <w:t>1. Szerződés tárgya</w:t>
      </w:r>
    </w:p>
    <w:p w:rsidR="00057345" w:rsidRDefault="000067DE" w:rsidP="000067DE">
      <w:pPr>
        <w:autoSpaceDE w:val="0"/>
        <w:autoSpaceDN w:val="0"/>
        <w:adjustRightInd w:val="0"/>
        <w:jc w:val="both"/>
        <w:rPr>
          <w:bCs/>
        </w:rPr>
      </w:pPr>
      <w:r w:rsidRPr="00AB3306">
        <w:rPr>
          <w:bCs/>
        </w:rPr>
        <w:t xml:space="preserve">1.1. </w:t>
      </w:r>
      <w:r>
        <w:rPr>
          <w:bCs/>
        </w:rPr>
        <w:t>A</w:t>
      </w:r>
      <w:r w:rsidRPr="002F511B">
        <w:rPr>
          <w:bCs/>
        </w:rPr>
        <w:t xml:space="preserve"> Debreceni Sportcentrum Közhasznú Nonprofit </w:t>
      </w:r>
      <w:r>
        <w:rPr>
          <w:bCs/>
        </w:rPr>
        <w:t>Kft. gépjármű flot</w:t>
      </w:r>
      <w:r w:rsidRPr="002F511B">
        <w:rPr>
          <w:bCs/>
        </w:rPr>
        <w:t>tájának kötelező gépjármű-</w:t>
      </w:r>
      <w:r>
        <w:rPr>
          <w:bCs/>
        </w:rPr>
        <w:t>felelősségb</w:t>
      </w:r>
      <w:r w:rsidR="00057345">
        <w:rPr>
          <w:bCs/>
        </w:rPr>
        <w:t xml:space="preserve">iztosítása </w:t>
      </w:r>
      <w:r w:rsidR="00E75AF2">
        <w:rPr>
          <w:bCs/>
        </w:rPr>
        <w:t>és CASCO biztosítása a szerződés elválaszthatatlan részét képező műszaki leírás szerint, az alábbi bontásban:</w:t>
      </w:r>
    </w:p>
    <w:p w:rsidR="00057345" w:rsidRDefault="00057345" w:rsidP="00E56050">
      <w:pPr>
        <w:tabs>
          <w:tab w:val="left" w:pos="426"/>
        </w:tabs>
        <w:ind w:left="284" w:hanging="284"/>
        <w:jc w:val="both"/>
      </w:pPr>
      <w:r>
        <w:t>- k</w:t>
      </w:r>
      <w:r w:rsidRPr="0048527F">
        <w:t xml:space="preserve">ötelező </w:t>
      </w:r>
      <w:r>
        <w:t>gépjármű-</w:t>
      </w:r>
      <w:r w:rsidRPr="0048527F">
        <w:t>felelősségbiztosítás</w:t>
      </w:r>
      <w:r>
        <w:t xml:space="preserve"> (baleseti adóval)</w:t>
      </w:r>
      <w:r w:rsidRPr="0048527F">
        <w:t xml:space="preserve"> összese</w:t>
      </w:r>
      <w:r>
        <w:t>n 14 db gépjármű vonatkozásában,</w:t>
      </w:r>
    </w:p>
    <w:p w:rsidR="00057345" w:rsidRPr="001F6747" w:rsidRDefault="00057345" w:rsidP="00E56050">
      <w:pPr>
        <w:tabs>
          <w:tab w:val="left" w:pos="426"/>
        </w:tabs>
        <w:ind w:left="284" w:hanging="284"/>
        <w:jc w:val="both"/>
      </w:pPr>
      <w:r>
        <w:t xml:space="preserve">- </w:t>
      </w:r>
      <w:r w:rsidR="00E56050">
        <w:tab/>
      </w:r>
      <w:r>
        <w:t>t</w:t>
      </w:r>
      <w:r w:rsidRPr="0048527F">
        <w:t>eljes körű CAS</w:t>
      </w:r>
      <w:r>
        <w:t>CO biztosítás 10 % minimum 50.</w:t>
      </w:r>
      <w:r w:rsidRPr="0048527F">
        <w:t>000 HUF önrészesedés alkalmazásával</w:t>
      </w:r>
      <w:r>
        <w:t>,</w:t>
      </w:r>
      <w:r w:rsidRPr="00237EEA">
        <w:t xml:space="preserve"> </w:t>
      </w:r>
      <w:r w:rsidRPr="001F6747">
        <w:t>összesen 11 db gépjármű vonatkozásában.</w:t>
      </w:r>
    </w:p>
    <w:p w:rsidR="000067DE" w:rsidRPr="001F6747" w:rsidRDefault="000067DE" w:rsidP="000067DE">
      <w:pPr>
        <w:autoSpaceDE w:val="0"/>
        <w:autoSpaceDN w:val="0"/>
        <w:adjustRightInd w:val="0"/>
        <w:jc w:val="both"/>
        <w:rPr>
          <w:bCs/>
        </w:rPr>
      </w:pPr>
      <w:r w:rsidRPr="001F6747">
        <w:rPr>
          <w:bCs/>
        </w:rPr>
        <w:t xml:space="preserve"> A gépkocsiállomány részletes műszaki adatait az 1. számú melléklet rögzíti.</w:t>
      </w:r>
    </w:p>
    <w:p w:rsidR="00E56050" w:rsidRPr="001F6747" w:rsidRDefault="00E56050" w:rsidP="00E56050">
      <w:pPr>
        <w:autoSpaceDE w:val="0"/>
        <w:autoSpaceDN w:val="0"/>
        <w:adjustRightInd w:val="0"/>
        <w:jc w:val="both"/>
        <w:rPr>
          <w:bCs/>
        </w:rPr>
      </w:pPr>
      <w:r w:rsidRPr="001F6747">
        <w:rPr>
          <w:bCs/>
        </w:rPr>
        <w:t xml:space="preserve">A szerződés melléklete szerinti gépjármű állomány kimutatás az induló mennyiséget tartalmazza, azonban a ténylegesen biztosított gépkocsik mennyisége legfeljebb +10 %-kal eltérhet (opcionális mennyiség). </w:t>
      </w:r>
    </w:p>
    <w:p w:rsidR="000067DE" w:rsidRPr="001F6747" w:rsidRDefault="000067DE" w:rsidP="000067DE">
      <w:pPr>
        <w:autoSpaceDE w:val="0"/>
        <w:autoSpaceDN w:val="0"/>
        <w:adjustRightInd w:val="0"/>
        <w:rPr>
          <w:b/>
        </w:rPr>
      </w:pPr>
    </w:p>
    <w:p w:rsidR="000067DE" w:rsidRPr="00AB3306" w:rsidRDefault="000067DE" w:rsidP="000067DE">
      <w:pPr>
        <w:autoSpaceDE w:val="0"/>
        <w:autoSpaceDN w:val="0"/>
        <w:adjustRightInd w:val="0"/>
        <w:jc w:val="both"/>
        <w:rPr>
          <w:b/>
        </w:rPr>
      </w:pPr>
      <w:r w:rsidRPr="00AB3306">
        <w:rPr>
          <w:b/>
        </w:rPr>
        <w:t>2. Szerződés időtartama</w:t>
      </w:r>
    </w:p>
    <w:p w:rsidR="000067DE" w:rsidRPr="002F511B" w:rsidRDefault="000067DE" w:rsidP="000067DE">
      <w:pPr>
        <w:autoSpaceDE w:val="0"/>
        <w:autoSpaceDN w:val="0"/>
        <w:adjustRightInd w:val="0"/>
        <w:jc w:val="both"/>
        <w:rPr>
          <w:b/>
        </w:rPr>
      </w:pPr>
      <w:r>
        <w:rPr>
          <w:bCs/>
        </w:rPr>
        <w:t xml:space="preserve">2.1. </w:t>
      </w:r>
      <w:r w:rsidRPr="00AB3306">
        <w:rPr>
          <w:bCs/>
        </w:rPr>
        <w:t xml:space="preserve">A </w:t>
      </w:r>
      <w:r>
        <w:rPr>
          <w:bCs/>
        </w:rPr>
        <w:t xml:space="preserve">biztosítást </w:t>
      </w:r>
      <w:r w:rsidRPr="00AB3306">
        <w:rPr>
          <w:bCs/>
        </w:rPr>
        <w:t xml:space="preserve">Felek </w:t>
      </w:r>
      <w:r w:rsidRPr="00AB3306">
        <w:rPr>
          <w:b/>
        </w:rPr>
        <w:t>201</w:t>
      </w:r>
      <w:r w:rsidR="00057345">
        <w:rPr>
          <w:b/>
        </w:rPr>
        <w:t>7</w:t>
      </w:r>
      <w:r>
        <w:rPr>
          <w:b/>
        </w:rPr>
        <w:t xml:space="preserve">. január 1. napjának 00:00-tól </w:t>
      </w:r>
      <w:r w:rsidR="00057345">
        <w:rPr>
          <w:b/>
        </w:rPr>
        <w:t>2017</w:t>
      </w:r>
      <w:r w:rsidRPr="00AB3306">
        <w:rPr>
          <w:b/>
        </w:rPr>
        <w:t xml:space="preserve">. </w:t>
      </w:r>
      <w:r>
        <w:rPr>
          <w:b/>
        </w:rPr>
        <w:t>december 31</w:t>
      </w:r>
      <w:r w:rsidRPr="00AB3306">
        <w:rPr>
          <w:b/>
        </w:rPr>
        <w:t xml:space="preserve">. napján 24:00-ig </w:t>
      </w:r>
      <w:r w:rsidRPr="00AB3306">
        <w:rPr>
          <w:bCs/>
        </w:rPr>
        <w:t>terjedő határozott időtartamra kötik, amely</w:t>
      </w:r>
      <w:r>
        <w:rPr>
          <w:b/>
        </w:rPr>
        <w:t xml:space="preserve"> </w:t>
      </w:r>
      <w:r w:rsidRPr="00AB3306">
        <w:rPr>
          <w:bCs/>
        </w:rPr>
        <w:t>idő</w:t>
      </w:r>
      <w:r>
        <w:rPr>
          <w:bCs/>
        </w:rPr>
        <w:t xml:space="preserve">pontok egyben a Biztosító </w:t>
      </w:r>
      <w:r w:rsidRPr="00AB3306">
        <w:rPr>
          <w:bCs/>
        </w:rPr>
        <w:t>kockázatviselésének kezdő, illetve záró időpontjai.</w:t>
      </w:r>
    </w:p>
    <w:p w:rsidR="000067DE" w:rsidRDefault="000067DE" w:rsidP="000067DE">
      <w:pPr>
        <w:autoSpaceDE w:val="0"/>
        <w:autoSpaceDN w:val="0"/>
        <w:adjustRightInd w:val="0"/>
        <w:jc w:val="both"/>
        <w:rPr>
          <w:b/>
        </w:rPr>
      </w:pPr>
    </w:p>
    <w:p w:rsidR="000067DE" w:rsidRPr="00AB3306" w:rsidRDefault="00271F51" w:rsidP="000067DE">
      <w:pPr>
        <w:autoSpaceDE w:val="0"/>
        <w:autoSpaceDN w:val="0"/>
        <w:adjustRightInd w:val="0"/>
        <w:rPr>
          <w:b/>
        </w:rPr>
      </w:pPr>
      <w:r>
        <w:rPr>
          <w:b/>
        </w:rPr>
        <w:t>3</w:t>
      </w:r>
      <w:r w:rsidR="000067DE" w:rsidRPr="00AB3306">
        <w:rPr>
          <w:b/>
        </w:rPr>
        <w:t>. Biztosítási díj, fizetési feltételek</w:t>
      </w:r>
    </w:p>
    <w:p w:rsidR="000067DE" w:rsidRPr="00FE4069" w:rsidRDefault="00271F51" w:rsidP="000067DE">
      <w:pPr>
        <w:autoSpaceDE w:val="0"/>
        <w:autoSpaceDN w:val="0"/>
        <w:adjustRightInd w:val="0"/>
        <w:jc w:val="both"/>
        <w:rPr>
          <w:bCs/>
        </w:rPr>
      </w:pPr>
      <w:r>
        <w:rPr>
          <w:bCs/>
        </w:rPr>
        <w:t>3</w:t>
      </w:r>
      <w:r w:rsidR="0079710B">
        <w:rPr>
          <w:bCs/>
        </w:rPr>
        <w:t>.1. Felek rögzítik, hogy a szerződés</w:t>
      </w:r>
      <w:r w:rsidR="000067DE" w:rsidRPr="00AB3306">
        <w:rPr>
          <w:bCs/>
        </w:rPr>
        <w:t xml:space="preserve"> 1. sz. mellékletben meghatározott gépjármű flotta biztosítási</w:t>
      </w:r>
      <w:r w:rsidR="000067DE">
        <w:rPr>
          <w:bCs/>
        </w:rPr>
        <w:t xml:space="preserve"> </w:t>
      </w:r>
      <w:r w:rsidR="000067DE" w:rsidRPr="00AB3306">
        <w:rPr>
          <w:bCs/>
        </w:rPr>
        <w:t>díja a Szerző</w:t>
      </w:r>
      <w:r w:rsidR="000067DE">
        <w:rPr>
          <w:bCs/>
        </w:rPr>
        <w:t xml:space="preserve">désben </w:t>
      </w:r>
      <w:r w:rsidR="000067DE" w:rsidRPr="00AB3306">
        <w:rPr>
          <w:bCs/>
        </w:rPr>
        <w:t xml:space="preserve">meghatározott teljes időtartamra </w:t>
      </w:r>
      <w:r w:rsidR="00AD6BB6">
        <w:rPr>
          <w:b/>
        </w:rPr>
        <w:t>……..…,</w:t>
      </w:r>
      <w:proofErr w:type="spellStart"/>
      <w:r w:rsidR="00AD6BB6">
        <w:rPr>
          <w:b/>
        </w:rPr>
        <w:t>-Ft</w:t>
      </w:r>
      <w:proofErr w:type="spellEnd"/>
      <w:r w:rsidR="00AD6BB6">
        <w:rPr>
          <w:b/>
        </w:rPr>
        <w:t>, azaz …………………</w:t>
      </w:r>
      <w:r w:rsidR="00654D99">
        <w:rPr>
          <w:b/>
        </w:rPr>
        <w:t>…… forint</w:t>
      </w:r>
      <w:r w:rsidR="00B9334D">
        <w:rPr>
          <w:b/>
        </w:rPr>
        <w:t xml:space="preserve">. </w:t>
      </w:r>
      <w:r w:rsidR="000067DE" w:rsidRPr="00AB3306">
        <w:rPr>
          <w:bCs/>
        </w:rPr>
        <w:t>A biztosítási díj mentes az Áfa alól.</w:t>
      </w:r>
    </w:p>
    <w:p w:rsidR="000067DE" w:rsidRPr="001F6747" w:rsidRDefault="00271F51" w:rsidP="000067DE">
      <w:pPr>
        <w:autoSpaceDE w:val="0"/>
        <w:autoSpaceDN w:val="0"/>
        <w:adjustRightInd w:val="0"/>
        <w:jc w:val="both"/>
        <w:rPr>
          <w:bCs/>
        </w:rPr>
      </w:pPr>
      <w:r>
        <w:rPr>
          <w:bCs/>
        </w:rPr>
        <w:t>3</w:t>
      </w:r>
      <w:r w:rsidR="000067DE" w:rsidRPr="00AB3306">
        <w:rPr>
          <w:bCs/>
        </w:rPr>
        <w:t>.2. A Szerző</w:t>
      </w:r>
      <w:r w:rsidR="000067DE">
        <w:rPr>
          <w:bCs/>
        </w:rPr>
        <w:t xml:space="preserve">désben </w:t>
      </w:r>
      <w:r w:rsidR="000067DE" w:rsidRPr="00AB3306">
        <w:rPr>
          <w:bCs/>
        </w:rPr>
        <w:t>meghatározott biztosítási díj a Biztosítónak a jelen</w:t>
      </w:r>
      <w:r w:rsidR="000067DE">
        <w:rPr>
          <w:bCs/>
        </w:rPr>
        <w:t xml:space="preserve"> </w:t>
      </w:r>
      <w:r w:rsidR="000067DE" w:rsidRPr="00AB3306">
        <w:rPr>
          <w:bCs/>
        </w:rPr>
        <w:t>Szerződés teljesítéséből eredő kötelezettségei teljesítésével kapcsolatban felmerülő</w:t>
      </w:r>
      <w:r w:rsidR="000067DE">
        <w:rPr>
          <w:bCs/>
        </w:rPr>
        <w:t xml:space="preserve"> </w:t>
      </w:r>
      <w:r w:rsidR="000067DE" w:rsidRPr="00AB3306">
        <w:rPr>
          <w:bCs/>
        </w:rPr>
        <w:t xml:space="preserve">valamennyi költségét, készkiadását magában foglalja. A </w:t>
      </w:r>
      <w:r w:rsidR="000067DE">
        <w:rPr>
          <w:bCs/>
        </w:rPr>
        <w:t xml:space="preserve">kötelező gépjármű-felelősségbiztosítási </w:t>
      </w:r>
      <w:r w:rsidR="000067DE" w:rsidRPr="00AB3306">
        <w:rPr>
          <w:bCs/>
        </w:rPr>
        <w:t xml:space="preserve">díj </w:t>
      </w:r>
      <w:r w:rsidR="000067DE" w:rsidRPr="00AB3306">
        <w:rPr>
          <w:bCs/>
        </w:rPr>
        <w:lastRenderedPageBreak/>
        <w:t>tartalmazza a</w:t>
      </w:r>
      <w:r w:rsidR="000067DE">
        <w:rPr>
          <w:bCs/>
        </w:rPr>
        <w:t xml:space="preserve"> </w:t>
      </w:r>
      <w:r w:rsidR="000067DE" w:rsidRPr="00AB3306">
        <w:rPr>
          <w:bCs/>
        </w:rPr>
        <w:t>népegészségügyi termékadóról szóló 2011. évi CIII. törvényben meghatározott</w:t>
      </w:r>
      <w:r w:rsidR="000067DE">
        <w:rPr>
          <w:bCs/>
        </w:rPr>
        <w:t xml:space="preserve"> </w:t>
      </w:r>
      <w:r w:rsidR="000067DE" w:rsidRPr="001F6747">
        <w:rPr>
          <w:b/>
        </w:rPr>
        <w:t>baleseti adó összegét is</w:t>
      </w:r>
      <w:r w:rsidR="000067DE" w:rsidRPr="001F6747">
        <w:rPr>
          <w:bCs/>
        </w:rPr>
        <w:t>. A baleseti adó bevallása és megfizetése a Biztosító kötelezettsége.</w:t>
      </w:r>
    </w:p>
    <w:p w:rsidR="000067DE" w:rsidRPr="001F6747" w:rsidRDefault="00271F51" w:rsidP="000067DE">
      <w:pPr>
        <w:autoSpaceDE w:val="0"/>
        <w:autoSpaceDN w:val="0"/>
        <w:adjustRightInd w:val="0"/>
        <w:jc w:val="both"/>
        <w:rPr>
          <w:bCs/>
        </w:rPr>
      </w:pPr>
      <w:r w:rsidRPr="001F6747">
        <w:rPr>
          <w:bCs/>
        </w:rPr>
        <w:t>3</w:t>
      </w:r>
      <w:r w:rsidR="000067DE" w:rsidRPr="001F6747">
        <w:rPr>
          <w:bCs/>
        </w:rPr>
        <w:t>.3. A biztosítási díj a Szerződés hatálya alatt semmilyen jogcímen nem emelhető.</w:t>
      </w:r>
    </w:p>
    <w:p w:rsidR="000067DE" w:rsidRPr="001F6747" w:rsidRDefault="00271F51" w:rsidP="000067DE">
      <w:pPr>
        <w:autoSpaceDE w:val="0"/>
        <w:autoSpaceDN w:val="0"/>
        <w:adjustRightInd w:val="0"/>
        <w:jc w:val="both"/>
        <w:rPr>
          <w:b/>
          <w:bCs/>
        </w:rPr>
      </w:pPr>
      <w:r w:rsidRPr="001F6747">
        <w:rPr>
          <w:bCs/>
        </w:rPr>
        <w:t>3</w:t>
      </w:r>
      <w:r w:rsidR="000067DE" w:rsidRPr="001F6747">
        <w:rPr>
          <w:bCs/>
        </w:rPr>
        <w:t xml:space="preserve">.4. Biztosító évente jogosult számlát </w:t>
      </w:r>
      <w:r w:rsidR="00E35E02" w:rsidRPr="001F6747">
        <w:rPr>
          <w:bCs/>
        </w:rPr>
        <w:t xml:space="preserve">illetve </w:t>
      </w:r>
      <w:r w:rsidR="00F02205" w:rsidRPr="001F6747">
        <w:rPr>
          <w:bCs/>
        </w:rPr>
        <w:t xml:space="preserve">díjbekérőt </w:t>
      </w:r>
      <w:r w:rsidR="000067DE" w:rsidRPr="001F6747">
        <w:rPr>
          <w:bCs/>
        </w:rPr>
        <w:t xml:space="preserve">benyújtani a biztosítási díjról. </w:t>
      </w:r>
    </w:p>
    <w:p w:rsidR="000067DE" w:rsidRPr="00AB3306" w:rsidRDefault="000067DE" w:rsidP="000067DE">
      <w:pPr>
        <w:autoSpaceDE w:val="0"/>
        <w:autoSpaceDN w:val="0"/>
        <w:adjustRightInd w:val="0"/>
        <w:jc w:val="both"/>
        <w:rPr>
          <w:bCs/>
        </w:rPr>
      </w:pPr>
      <w:r w:rsidRPr="001F6747">
        <w:rPr>
          <w:bCs/>
        </w:rPr>
        <w:t xml:space="preserve">Biztosítónak a számla alátámasztására – a számla benyújtásával egyidejűleg – olyan </w:t>
      </w:r>
      <w:proofErr w:type="spellStart"/>
      <w:r w:rsidRPr="001F6747">
        <w:rPr>
          <w:bCs/>
        </w:rPr>
        <w:t>részletezettségű</w:t>
      </w:r>
      <w:proofErr w:type="spellEnd"/>
      <w:r w:rsidRPr="001F6747">
        <w:rPr>
          <w:bCs/>
        </w:rPr>
        <w:t xml:space="preserve"> összefoglaló elszámolást kell csatolnia, amely</w:t>
      </w:r>
      <w:r w:rsidRPr="00AB3306">
        <w:rPr>
          <w:bCs/>
        </w:rPr>
        <w:t xml:space="preserve"> tartalmazza a fedezetbe vont, flottába tartozó egyes</w:t>
      </w:r>
      <w:r>
        <w:rPr>
          <w:bCs/>
        </w:rPr>
        <w:t xml:space="preserve"> </w:t>
      </w:r>
      <w:r w:rsidRPr="00AB3306">
        <w:rPr>
          <w:bCs/>
        </w:rPr>
        <w:t xml:space="preserve">gépjárművekre eső biztosítási díjat, illetve </w:t>
      </w:r>
      <w:r>
        <w:rPr>
          <w:bCs/>
        </w:rPr>
        <w:t xml:space="preserve">kötelező gépjármű-felelősségbiztosítás esetén </w:t>
      </w:r>
      <w:r w:rsidRPr="00AB3306">
        <w:rPr>
          <w:bCs/>
        </w:rPr>
        <w:t>az adott járműre eső baleseti adó összegét</w:t>
      </w:r>
      <w:r>
        <w:rPr>
          <w:bCs/>
        </w:rPr>
        <w:t xml:space="preserve"> </w:t>
      </w:r>
      <w:r w:rsidRPr="00AB3306">
        <w:rPr>
          <w:bCs/>
        </w:rPr>
        <w:t>is, tételesen.</w:t>
      </w:r>
    </w:p>
    <w:p w:rsidR="000067DE" w:rsidRPr="00B857B9" w:rsidRDefault="00271F51" w:rsidP="000067DE">
      <w:pPr>
        <w:autoSpaceDE w:val="0"/>
        <w:autoSpaceDN w:val="0"/>
        <w:adjustRightInd w:val="0"/>
        <w:jc w:val="both"/>
        <w:rPr>
          <w:bCs/>
        </w:rPr>
      </w:pPr>
      <w:r>
        <w:rPr>
          <w:bCs/>
        </w:rPr>
        <w:t>3</w:t>
      </w:r>
      <w:r w:rsidR="000067DE">
        <w:rPr>
          <w:bCs/>
        </w:rPr>
        <w:t>.5</w:t>
      </w:r>
      <w:r w:rsidR="000067DE" w:rsidRPr="00AB3306">
        <w:rPr>
          <w:bCs/>
        </w:rPr>
        <w:t xml:space="preserve">. </w:t>
      </w:r>
      <w:r w:rsidR="00211B51" w:rsidRPr="00B97959">
        <w:rPr>
          <w:bCs/>
          <w:color w:val="FF0000"/>
        </w:rPr>
        <w:t>Szerződő</w:t>
      </w:r>
      <w:r w:rsidR="000067DE" w:rsidRPr="00AB3306">
        <w:rPr>
          <w:bCs/>
        </w:rPr>
        <w:t xml:space="preserve"> a Biztosító teljesítésigazolással ellátott</w:t>
      </w:r>
      <w:r w:rsidR="000067DE">
        <w:rPr>
          <w:bCs/>
        </w:rPr>
        <w:t xml:space="preserve"> számlájának ellenértékét a </w:t>
      </w:r>
      <w:r w:rsidR="000067DE" w:rsidRPr="00B857B9">
        <w:rPr>
          <w:bCs/>
        </w:rPr>
        <w:t xml:space="preserve">számla </w:t>
      </w:r>
      <w:r w:rsidR="00211B51" w:rsidRPr="00B97959">
        <w:rPr>
          <w:bCs/>
          <w:color w:val="FF0000"/>
        </w:rPr>
        <w:t>Szerződő</w:t>
      </w:r>
      <w:r w:rsidR="000067DE" w:rsidRPr="00B857B9">
        <w:rPr>
          <w:bCs/>
        </w:rPr>
        <w:t xml:space="preserve"> általi kézhezvételét követő 30 napon belül átutalással </w:t>
      </w:r>
      <w:r w:rsidR="000067DE">
        <w:rPr>
          <w:bCs/>
        </w:rPr>
        <w:t>egyenlíti ki</w:t>
      </w:r>
      <w:r w:rsidR="000067DE" w:rsidRPr="00B857B9">
        <w:rPr>
          <w:bCs/>
        </w:rPr>
        <w:t xml:space="preserve"> a Polgári Törvénykönyvről szóló 2013. évi V. törvényben (a továbbiakban: Ptk.) 6:130. § (1)</w:t>
      </w:r>
      <w:r w:rsidR="00BF76B5">
        <w:rPr>
          <w:bCs/>
        </w:rPr>
        <w:t>-(2)</w:t>
      </w:r>
      <w:r w:rsidR="000067DE" w:rsidRPr="00B857B9">
        <w:rPr>
          <w:bCs/>
        </w:rPr>
        <w:t xml:space="preserve"> bekezdésében fogla</w:t>
      </w:r>
      <w:r w:rsidR="000067DE">
        <w:rPr>
          <w:bCs/>
        </w:rPr>
        <w:t>ltak figyelembe vétele mellett.</w:t>
      </w:r>
    </w:p>
    <w:p w:rsidR="000067DE" w:rsidRPr="001E4B8D" w:rsidRDefault="00271F51" w:rsidP="000067DE">
      <w:pPr>
        <w:autoSpaceDE w:val="0"/>
        <w:autoSpaceDN w:val="0"/>
        <w:adjustRightInd w:val="0"/>
        <w:jc w:val="both"/>
      </w:pPr>
      <w:r>
        <w:rPr>
          <w:bCs/>
        </w:rPr>
        <w:t>3</w:t>
      </w:r>
      <w:r w:rsidR="000067DE">
        <w:rPr>
          <w:bCs/>
        </w:rPr>
        <w:t>.6</w:t>
      </w:r>
      <w:r w:rsidR="000067DE" w:rsidRPr="001E4B8D">
        <w:rPr>
          <w:bCs/>
        </w:rPr>
        <w:t xml:space="preserve">. </w:t>
      </w:r>
      <w:r w:rsidR="000067DE" w:rsidRPr="001E4B8D">
        <w:t xml:space="preserve">A számla kifizetésének feltétele a teljesítés </w:t>
      </w:r>
      <w:r w:rsidR="00211B51" w:rsidRPr="00B97959">
        <w:rPr>
          <w:bCs/>
          <w:color w:val="FF0000"/>
        </w:rPr>
        <w:t>Szerződő</w:t>
      </w:r>
      <w:r w:rsidR="000067DE" w:rsidRPr="001E4B8D">
        <w:t xml:space="preserve"> általi igazolása. A</w:t>
      </w:r>
      <w:r w:rsidR="000067DE">
        <w:t xml:space="preserve"> </w:t>
      </w:r>
      <w:r w:rsidR="000067DE" w:rsidRPr="001E4B8D">
        <w:t xml:space="preserve">teljesítésigazolás kiállítására a </w:t>
      </w:r>
      <w:r w:rsidR="00211B51" w:rsidRPr="00B97959">
        <w:rPr>
          <w:bCs/>
          <w:color w:val="FF0000"/>
        </w:rPr>
        <w:t>Szerződő</w:t>
      </w:r>
      <w:r w:rsidR="000067DE" w:rsidRPr="001E4B8D">
        <w:t xml:space="preserve"> részéről ……………………..</w:t>
      </w:r>
      <w:r w:rsidR="000067DE">
        <w:t xml:space="preserve"> </w:t>
      </w:r>
      <w:r w:rsidR="000067DE" w:rsidRPr="001E4B8D">
        <w:t>jogosult</w:t>
      </w:r>
      <w:r w:rsidR="000067DE">
        <w:t>.</w:t>
      </w:r>
    </w:p>
    <w:p w:rsidR="00B9334D" w:rsidRPr="00CC7BE6" w:rsidRDefault="00271F51" w:rsidP="00B9334D">
      <w:pPr>
        <w:autoSpaceDE w:val="0"/>
        <w:autoSpaceDN w:val="0"/>
        <w:adjustRightInd w:val="0"/>
        <w:jc w:val="both"/>
        <w:rPr>
          <w:bCs/>
        </w:rPr>
      </w:pPr>
      <w:r>
        <w:rPr>
          <w:bCs/>
        </w:rPr>
        <w:t>3</w:t>
      </w:r>
      <w:r w:rsidR="000067DE" w:rsidRPr="0060528A">
        <w:rPr>
          <w:bCs/>
        </w:rPr>
        <w:t xml:space="preserve">.7. A Szerződés hatálya alatt az állományból kikerülő (forgalomból történő kivonás, tulajdonjog átruházás stb.) gépjárművek tekintetében Biztosító köteles </w:t>
      </w:r>
      <w:r w:rsidR="000067DE" w:rsidRPr="00CC7BE6">
        <w:rPr>
          <w:bCs/>
        </w:rPr>
        <w:t>az adott gépjármű vonatkozásában megfizetett biztosítási díj időarányos részé</w:t>
      </w:r>
      <w:r w:rsidR="00D348F2" w:rsidRPr="00CC7BE6">
        <w:rPr>
          <w:bCs/>
        </w:rPr>
        <w:t xml:space="preserve">nek visszatérítésére, az állományból történő kikerülés </w:t>
      </w:r>
      <w:r w:rsidR="00211B51" w:rsidRPr="00B97959">
        <w:rPr>
          <w:bCs/>
          <w:color w:val="FF0000"/>
        </w:rPr>
        <w:t>Szerződő</w:t>
      </w:r>
      <w:r w:rsidR="00D348F2" w:rsidRPr="00CC7BE6">
        <w:rPr>
          <w:bCs/>
        </w:rPr>
        <w:t xml:space="preserve"> általi igazolását követő 8 munkanapon belül.</w:t>
      </w:r>
      <w:r w:rsidR="000067DE" w:rsidRPr="00CC7BE6">
        <w:rPr>
          <w:bCs/>
        </w:rPr>
        <w:t xml:space="preserve"> </w:t>
      </w:r>
    </w:p>
    <w:p w:rsidR="00B9334D" w:rsidRPr="0060528A" w:rsidRDefault="00B9334D" w:rsidP="000067DE">
      <w:pPr>
        <w:autoSpaceDE w:val="0"/>
        <w:autoSpaceDN w:val="0"/>
        <w:adjustRightInd w:val="0"/>
        <w:jc w:val="both"/>
        <w:rPr>
          <w:bCs/>
        </w:rPr>
      </w:pPr>
      <w:r w:rsidRPr="00CC7BE6">
        <w:rPr>
          <w:bCs/>
        </w:rPr>
        <w:t xml:space="preserve">Felek kijelentik, hogy a teljes mennyiség fentiek szerinti csökkenése nem minősül a Szerződés módosításának, a csökkenésről a </w:t>
      </w:r>
      <w:r w:rsidR="00211B51" w:rsidRPr="00B97959">
        <w:rPr>
          <w:bCs/>
          <w:color w:val="FF0000"/>
        </w:rPr>
        <w:t>Szerződő</w:t>
      </w:r>
      <w:r w:rsidRPr="00CC7BE6">
        <w:rPr>
          <w:bCs/>
        </w:rPr>
        <w:t xml:space="preserve"> írásban értesíti a Biztosítót</w:t>
      </w:r>
      <w:r w:rsidRPr="0060528A">
        <w:rPr>
          <w:bCs/>
        </w:rPr>
        <w:t>.</w:t>
      </w:r>
    </w:p>
    <w:p w:rsidR="00BF76B5" w:rsidRPr="00BF76B5" w:rsidRDefault="00271F51" w:rsidP="00BF76B5">
      <w:pPr>
        <w:autoSpaceDE w:val="0"/>
        <w:autoSpaceDN w:val="0"/>
        <w:adjustRightInd w:val="0"/>
        <w:jc w:val="both"/>
        <w:rPr>
          <w:bCs/>
          <w:color w:val="FF0000"/>
        </w:rPr>
      </w:pPr>
      <w:r>
        <w:rPr>
          <w:bCs/>
        </w:rPr>
        <w:t>3</w:t>
      </w:r>
      <w:r w:rsidR="00B9334D">
        <w:rPr>
          <w:bCs/>
        </w:rPr>
        <w:t>.8</w:t>
      </w:r>
      <w:r w:rsidR="000067DE" w:rsidRPr="00BF76B5">
        <w:rPr>
          <w:bCs/>
        </w:rPr>
        <w:t xml:space="preserve">. </w:t>
      </w:r>
      <w:r w:rsidR="00BF76B5" w:rsidRPr="00BF76B5">
        <w:rPr>
          <w:bCs/>
        </w:rPr>
        <w:t xml:space="preserve">Biztosító </w:t>
      </w:r>
      <w:r w:rsidR="00BF76B5" w:rsidRPr="00BF76B5">
        <w:rPr>
          <w:bCs/>
          <w:iCs/>
          <w:lang w:eastAsia="en-US" w:bidi="en-US"/>
        </w:rPr>
        <w:t>a</w:t>
      </w:r>
      <w:r w:rsidR="00BF76B5" w:rsidRPr="00B47744">
        <w:rPr>
          <w:bCs/>
          <w:iCs/>
          <w:lang w:eastAsia="en-US" w:bidi="en-US"/>
        </w:rPr>
        <w:t xml:space="preserve"> Kbt. 136. § (1) bekezdése alapján kötelezettséget vállal arra, hogy: </w:t>
      </w:r>
    </w:p>
    <w:p w:rsidR="00BF76B5" w:rsidRPr="002E26D6" w:rsidRDefault="00BF76B5" w:rsidP="00BF76B5">
      <w:pPr>
        <w:widowControl w:val="0"/>
        <w:autoSpaceDE w:val="0"/>
        <w:jc w:val="both"/>
        <w:rPr>
          <w:bCs/>
          <w:iCs/>
          <w:lang w:eastAsia="en-US" w:bidi="en-US"/>
        </w:rPr>
      </w:pPr>
      <w:r w:rsidRPr="002E26D6">
        <w:rPr>
          <w:bCs/>
          <w:iCs/>
          <w:lang w:eastAsia="en-US" w:bidi="en-US"/>
        </w:rPr>
        <w:t xml:space="preserve">a) nem fizethet, illetve számolhat el a szerződés teljesítésével összefüggésben olyan költségeket, amelyek a </w:t>
      </w:r>
      <w:r>
        <w:rPr>
          <w:bCs/>
          <w:iCs/>
          <w:lang w:eastAsia="en-US" w:bidi="en-US"/>
        </w:rPr>
        <w:t xml:space="preserve">Kbt. </w:t>
      </w:r>
      <w:r w:rsidRPr="002E26D6">
        <w:rPr>
          <w:bCs/>
          <w:iCs/>
          <w:lang w:eastAsia="en-US" w:bidi="en-US"/>
        </w:rPr>
        <w:t xml:space="preserve">62. § (1) bekezdés k) pont </w:t>
      </w:r>
      <w:proofErr w:type="spellStart"/>
      <w:r w:rsidRPr="002E26D6">
        <w:rPr>
          <w:bCs/>
          <w:iCs/>
          <w:lang w:eastAsia="en-US" w:bidi="en-US"/>
        </w:rPr>
        <w:t>ka</w:t>
      </w:r>
      <w:proofErr w:type="spellEnd"/>
      <w:r w:rsidRPr="002E26D6">
        <w:rPr>
          <w:bCs/>
          <w:iCs/>
          <w:lang w:eastAsia="en-US" w:bidi="en-US"/>
        </w:rPr>
        <w:t>)</w:t>
      </w:r>
      <w:proofErr w:type="spellStart"/>
      <w:r w:rsidRPr="002E26D6">
        <w:rPr>
          <w:bCs/>
          <w:iCs/>
          <w:lang w:eastAsia="en-US" w:bidi="en-US"/>
        </w:rPr>
        <w:t>-kb</w:t>
      </w:r>
      <w:proofErr w:type="spellEnd"/>
      <w:r w:rsidRPr="002E26D6">
        <w:rPr>
          <w:bCs/>
          <w:iCs/>
          <w:lang w:eastAsia="en-US" w:bidi="en-US"/>
        </w:rPr>
        <w:t xml:space="preserve">) alpontja szerinti feltételeknek nem megfelelő társaság tekintetében merülnek fel, és amelyek a </w:t>
      </w:r>
      <w:r>
        <w:rPr>
          <w:bCs/>
          <w:iCs/>
          <w:lang w:eastAsia="en-US" w:bidi="en-US"/>
        </w:rPr>
        <w:t xml:space="preserve">Biztosító </w:t>
      </w:r>
      <w:r w:rsidRPr="002E26D6">
        <w:rPr>
          <w:bCs/>
          <w:iCs/>
          <w:lang w:eastAsia="en-US" w:bidi="en-US"/>
        </w:rPr>
        <w:t>adóköteles jövedelmének csökkentésére alkalmasak;</w:t>
      </w:r>
    </w:p>
    <w:p w:rsidR="00BF76B5" w:rsidRPr="002E26D6" w:rsidRDefault="00BF76B5" w:rsidP="00BF76B5">
      <w:pPr>
        <w:widowControl w:val="0"/>
        <w:autoSpaceDE w:val="0"/>
        <w:jc w:val="both"/>
        <w:rPr>
          <w:bCs/>
          <w:iCs/>
          <w:lang w:eastAsia="en-US" w:bidi="en-US"/>
        </w:rPr>
      </w:pPr>
      <w:r w:rsidRPr="002E26D6">
        <w:rPr>
          <w:bCs/>
          <w:iCs/>
          <w:lang w:eastAsia="en-US" w:bidi="en-US"/>
        </w:rPr>
        <w:t>b) a szerződés teljesítésének teljes időtartama a</w:t>
      </w:r>
      <w:r>
        <w:rPr>
          <w:bCs/>
          <w:iCs/>
          <w:lang w:eastAsia="en-US" w:bidi="en-US"/>
        </w:rPr>
        <w:t xml:space="preserve">latt tulajdonosi szerkezetét a </w:t>
      </w:r>
      <w:r w:rsidR="00211B51" w:rsidRPr="00B97959">
        <w:rPr>
          <w:bCs/>
          <w:color w:val="FF0000"/>
        </w:rPr>
        <w:t>Szerződő</w:t>
      </w:r>
      <w:r>
        <w:rPr>
          <w:bCs/>
          <w:iCs/>
          <w:lang w:eastAsia="en-US" w:bidi="en-US"/>
        </w:rPr>
        <w:t xml:space="preserve"> </w:t>
      </w:r>
      <w:r w:rsidRPr="002E26D6">
        <w:rPr>
          <w:bCs/>
          <w:iCs/>
          <w:lang w:eastAsia="en-US" w:bidi="en-US"/>
        </w:rPr>
        <w:t xml:space="preserve">számára megismerhetővé teszi és a </w:t>
      </w:r>
      <w:r>
        <w:rPr>
          <w:bCs/>
          <w:iCs/>
          <w:lang w:eastAsia="en-US" w:bidi="en-US"/>
        </w:rPr>
        <w:t xml:space="preserve">Kbt. </w:t>
      </w:r>
      <w:r w:rsidRPr="002E26D6">
        <w:rPr>
          <w:bCs/>
          <w:iCs/>
          <w:lang w:eastAsia="en-US" w:bidi="en-US"/>
        </w:rPr>
        <w:t>143. § (3) be</w:t>
      </w:r>
      <w:r>
        <w:rPr>
          <w:bCs/>
          <w:iCs/>
          <w:lang w:eastAsia="en-US" w:bidi="en-US"/>
        </w:rPr>
        <w:t xml:space="preserve">kezdése szerinti ügyletekről a </w:t>
      </w:r>
      <w:r w:rsidR="00211B51" w:rsidRPr="00B97959">
        <w:rPr>
          <w:bCs/>
          <w:color w:val="FF0000"/>
        </w:rPr>
        <w:t>Szerződő</w:t>
      </w:r>
      <w:r w:rsidR="00211B51">
        <w:rPr>
          <w:bCs/>
          <w:color w:val="FF0000"/>
        </w:rPr>
        <w:t>t</w:t>
      </w:r>
      <w:r w:rsidR="00211B51" w:rsidRPr="002E26D6">
        <w:rPr>
          <w:bCs/>
          <w:iCs/>
          <w:lang w:eastAsia="en-US" w:bidi="en-US"/>
        </w:rPr>
        <w:t xml:space="preserve"> </w:t>
      </w:r>
      <w:r w:rsidRPr="002E26D6">
        <w:rPr>
          <w:bCs/>
          <w:iCs/>
          <w:lang w:eastAsia="en-US" w:bidi="en-US"/>
        </w:rPr>
        <w:t>haladéktalanul értesíti.</w:t>
      </w:r>
    </w:p>
    <w:p w:rsidR="00BF76B5" w:rsidRDefault="00BF76B5" w:rsidP="00BF76B5">
      <w:pPr>
        <w:widowControl w:val="0"/>
        <w:autoSpaceDE w:val="0"/>
        <w:spacing w:before="120"/>
        <w:jc w:val="both"/>
        <w:rPr>
          <w:bCs/>
          <w:iCs/>
          <w:lang w:eastAsia="en-US" w:bidi="en-US"/>
        </w:rPr>
      </w:pPr>
      <w:r w:rsidRPr="002E26D6">
        <w:rPr>
          <w:bCs/>
          <w:iCs/>
          <w:lang w:eastAsia="en-US" w:bidi="en-US"/>
        </w:rPr>
        <w:t xml:space="preserve">A külföldi adóilletőségű </w:t>
      </w:r>
      <w:r>
        <w:rPr>
          <w:bCs/>
          <w:iCs/>
          <w:lang w:eastAsia="en-US" w:bidi="en-US"/>
        </w:rPr>
        <w:t xml:space="preserve">Biztosító </w:t>
      </w:r>
      <w:r w:rsidRPr="002E26D6">
        <w:rPr>
          <w:bCs/>
          <w:iCs/>
          <w:lang w:eastAsia="en-US" w:bidi="en-US"/>
        </w:rPr>
        <w:t>köteles a szerződéshez arra vonatkozó meghatalmazást csatolni, hogy az illetősége szerinti adóhatóságtól a magyar adóha</w:t>
      </w:r>
      <w:r>
        <w:rPr>
          <w:bCs/>
          <w:iCs/>
          <w:lang w:eastAsia="en-US" w:bidi="en-US"/>
        </w:rPr>
        <w:t xml:space="preserve">tóság közvetlenül beszerezhet a Biztosítóra </w:t>
      </w:r>
      <w:r w:rsidRPr="002E26D6">
        <w:rPr>
          <w:bCs/>
          <w:iCs/>
          <w:lang w:eastAsia="en-US" w:bidi="en-US"/>
        </w:rPr>
        <w:t>vonatkozó adatokat az országok közötti jogsegély igénybevétele nélkül.</w:t>
      </w:r>
    </w:p>
    <w:p w:rsidR="000067DE" w:rsidRPr="00AB3306" w:rsidRDefault="000067DE" w:rsidP="000067DE">
      <w:pPr>
        <w:autoSpaceDE w:val="0"/>
        <w:autoSpaceDN w:val="0"/>
        <w:adjustRightInd w:val="0"/>
        <w:rPr>
          <w:b/>
          <w:i/>
          <w:iCs/>
        </w:rPr>
      </w:pPr>
    </w:p>
    <w:p w:rsidR="000067DE" w:rsidRPr="00AB3306" w:rsidRDefault="00271F51" w:rsidP="000067DE">
      <w:pPr>
        <w:autoSpaceDE w:val="0"/>
        <w:autoSpaceDN w:val="0"/>
        <w:adjustRightInd w:val="0"/>
        <w:rPr>
          <w:b/>
        </w:rPr>
      </w:pPr>
      <w:r>
        <w:rPr>
          <w:b/>
        </w:rPr>
        <w:t>4</w:t>
      </w:r>
      <w:r w:rsidR="000067DE" w:rsidRPr="00AB3306">
        <w:rPr>
          <w:b/>
        </w:rPr>
        <w:t>. A Szerződés módosítása és megszűnése</w:t>
      </w:r>
    </w:p>
    <w:p w:rsidR="000067DE" w:rsidRPr="00CC7BE6" w:rsidRDefault="00271F51" w:rsidP="000067DE">
      <w:pPr>
        <w:autoSpaceDE w:val="0"/>
        <w:autoSpaceDN w:val="0"/>
        <w:adjustRightInd w:val="0"/>
        <w:jc w:val="both"/>
        <w:rPr>
          <w:bCs/>
        </w:rPr>
      </w:pPr>
      <w:r>
        <w:rPr>
          <w:bCs/>
        </w:rPr>
        <w:t>4</w:t>
      </w:r>
      <w:r w:rsidR="000067DE" w:rsidRPr="00AB3306">
        <w:rPr>
          <w:bCs/>
        </w:rPr>
        <w:t xml:space="preserve">.1. </w:t>
      </w:r>
      <w:r w:rsidR="009A4889" w:rsidRPr="009A4889">
        <w:rPr>
          <w:bCs/>
        </w:rPr>
        <w:t>A szerződést mindkét Fél belegyezésével kizárólag a Kbt. 141. §</w:t>
      </w:r>
      <w:proofErr w:type="spellStart"/>
      <w:r w:rsidR="009A4889" w:rsidRPr="009A4889">
        <w:rPr>
          <w:bCs/>
        </w:rPr>
        <w:t>-ában</w:t>
      </w:r>
      <w:proofErr w:type="spellEnd"/>
      <w:r w:rsidR="009A4889" w:rsidRPr="009A4889">
        <w:rPr>
          <w:bCs/>
        </w:rPr>
        <w:t xml:space="preserve"> foglaltak alapján írásban lehet módosítani. 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 Az említett változásokról az érintett Fél a másik Felet – az </w:t>
      </w:r>
      <w:r w:rsidR="009A4889" w:rsidRPr="00CC7BE6">
        <w:rPr>
          <w:bCs/>
        </w:rPr>
        <w:t>eset körülményeitől függően – vagy előzetesen írásban 10 napos határidővel vagy a változás bekövetkezését (bejegyzését) követő 10 napon belül köteles értesíteni.</w:t>
      </w:r>
    </w:p>
    <w:p w:rsidR="001E68D6" w:rsidRPr="00CC7BE6" w:rsidRDefault="00C37911" w:rsidP="001E68D6">
      <w:pPr>
        <w:autoSpaceDE w:val="0"/>
        <w:autoSpaceDN w:val="0"/>
        <w:adjustRightInd w:val="0"/>
        <w:jc w:val="both"/>
      </w:pPr>
      <w:r w:rsidRPr="00CC7BE6">
        <w:t xml:space="preserve">4.2. </w:t>
      </w:r>
      <w:r w:rsidR="001E68D6" w:rsidRPr="00CC7BE6">
        <w:rPr>
          <w:bCs/>
        </w:rPr>
        <w:t xml:space="preserve">A szerződés melléklete szerinti gépjármű állomány kimutatás az induló mennyiséget tartalmazza, azonban a ténylegesen biztosított gépkocsik mennyisége legfeljebb +10 %-kal eltérhet (opcionális mennyiség). A teljes mennyiség </w:t>
      </w:r>
      <w:proofErr w:type="spellStart"/>
      <w:r w:rsidR="001E68D6" w:rsidRPr="00CC7BE6">
        <w:rPr>
          <w:bCs/>
        </w:rPr>
        <w:t>ekkénti</w:t>
      </w:r>
      <w:proofErr w:type="spellEnd"/>
      <w:r w:rsidR="001E68D6" w:rsidRPr="00CC7BE6">
        <w:rPr>
          <w:bCs/>
        </w:rPr>
        <w:t xml:space="preserve"> emelése nem minősül a Szerződés módosításának. Az újonnan fedezetbe vont gépjárművek díjszabása tekintetében Felek egyedileg állapodnak meg azzal, hogy a biztosítási díj meghatározása a Biztosító hatályos Biztosítási Szabályzata(i)/Általános Szerződéses Feltételei (ÁSZF) rendelkezései szerint történik, az adott gépjármű paramétereire (gyártási évjárat, bekerülési érték, teljesítmény, hengerűrtartalom stb.) figyelemmel.</w:t>
      </w:r>
    </w:p>
    <w:p w:rsidR="001E68D6" w:rsidRDefault="001E68D6" w:rsidP="00C37911">
      <w:pPr>
        <w:autoSpaceDE w:val="0"/>
        <w:autoSpaceDN w:val="0"/>
        <w:adjustRightInd w:val="0"/>
        <w:jc w:val="both"/>
        <w:rPr>
          <w:color w:val="FF0000"/>
        </w:rPr>
      </w:pPr>
    </w:p>
    <w:p w:rsidR="001E68D6" w:rsidRPr="00C37911" w:rsidRDefault="001E68D6" w:rsidP="00C37911">
      <w:pPr>
        <w:autoSpaceDE w:val="0"/>
        <w:autoSpaceDN w:val="0"/>
        <w:adjustRightInd w:val="0"/>
        <w:jc w:val="both"/>
        <w:rPr>
          <w:color w:val="FF0000"/>
        </w:rPr>
      </w:pPr>
    </w:p>
    <w:p w:rsidR="00C37911" w:rsidRPr="00AB3306" w:rsidRDefault="00C37911" w:rsidP="00C37911">
      <w:pPr>
        <w:autoSpaceDE w:val="0"/>
        <w:autoSpaceDN w:val="0"/>
        <w:adjustRightInd w:val="0"/>
        <w:jc w:val="both"/>
        <w:rPr>
          <w:bCs/>
        </w:rPr>
      </w:pPr>
      <w:r>
        <w:rPr>
          <w:bCs/>
        </w:rPr>
        <w:t>4.3</w:t>
      </w:r>
      <w:r w:rsidRPr="00AB3306">
        <w:rPr>
          <w:bCs/>
        </w:rPr>
        <w:t>. A Szerződő felek megállapodnak abban, hogy a Szerződés rendes felmondására sem a</w:t>
      </w:r>
      <w:r>
        <w:rPr>
          <w:bCs/>
        </w:rPr>
        <w:t xml:space="preserve"> </w:t>
      </w:r>
      <w:r w:rsidRPr="00AB3306">
        <w:rPr>
          <w:bCs/>
        </w:rPr>
        <w:t xml:space="preserve">Biztosító, sem a </w:t>
      </w:r>
      <w:r w:rsidR="00211B51" w:rsidRPr="00B97959">
        <w:rPr>
          <w:bCs/>
          <w:color w:val="FF0000"/>
        </w:rPr>
        <w:t>Szerződő</w:t>
      </w:r>
      <w:r w:rsidRPr="00AB3306">
        <w:rPr>
          <w:bCs/>
        </w:rPr>
        <w:t xml:space="preserve"> nem jogosult.</w:t>
      </w:r>
    </w:p>
    <w:p w:rsidR="00C37911" w:rsidRPr="00AB3306" w:rsidRDefault="00C37911" w:rsidP="00C37911">
      <w:pPr>
        <w:autoSpaceDE w:val="0"/>
        <w:autoSpaceDN w:val="0"/>
        <w:adjustRightInd w:val="0"/>
        <w:jc w:val="both"/>
        <w:rPr>
          <w:bCs/>
        </w:rPr>
      </w:pPr>
      <w:r>
        <w:rPr>
          <w:bCs/>
        </w:rPr>
        <w:t>4.4</w:t>
      </w:r>
      <w:r w:rsidRPr="00AB3306">
        <w:rPr>
          <w:bCs/>
        </w:rPr>
        <w:t>. A Szerződő felek megállapodnak abban, hogy amennyiben valamely Fél a jelen</w:t>
      </w:r>
      <w:r>
        <w:rPr>
          <w:bCs/>
        </w:rPr>
        <w:t xml:space="preserve"> </w:t>
      </w:r>
      <w:r w:rsidRPr="00AB3306">
        <w:rPr>
          <w:bCs/>
        </w:rPr>
        <w:t>Szerződésben foglalt és a hatályos jogszabályokban előírt feltételeket súlyosan</w:t>
      </w:r>
      <w:r>
        <w:rPr>
          <w:bCs/>
        </w:rPr>
        <w:t xml:space="preserve"> </w:t>
      </w:r>
      <w:r w:rsidRPr="00AB3306">
        <w:rPr>
          <w:bCs/>
        </w:rPr>
        <w:t>megszegi, a másik Fél jogosult a Szerződést azonnali hatállyal felmondani. Lényeges</w:t>
      </w:r>
      <w:r>
        <w:rPr>
          <w:bCs/>
        </w:rPr>
        <w:t xml:space="preserve"> </w:t>
      </w:r>
      <w:r w:rsidRPr="00AB3306">
        <w:rPr>
          <w:bCs/>
        </w:rPr>
        <w:t>kötelezettségszegés minden olyan tevékenység vagy mulasztás, amely a jelen</w:t>
      </w:r>
      <w:r>
        <w:rPr>
          <w:bCs/>
        </w:rPr>
        <w:t xml:space="preserve"> </w:t>
      </w:r>
      <w:r w:rsidRPr="00AB3306">
        <w:rPr>
          <w:bCs/>
        </w:rPr>
        <w:t>Szerződés céljának elérését meghiúsítja, meghiúsíthatja, jelentős mértékben</w:t>
      </w:r>
      <w:r>
        <w:rPr>
          <w:bCs/>
        </w:rPr>
        <w:t xml:space="preserve"> </w:t>
      </w:r>
      <w:r w:rsidRPr="00AB3306">
        <w:rPr>
          <w:bCs/>
        </w:rPr>
        <w:t>veszélyezteti, vagy veszélyeztetheti</w:t>
      </w:r>
      <w:r>
        <w:rPr>
          <w:bCs/>
        </w:rPr>
        <w:t>.</w:t>
      </w:r>
    </w:p>
    <w:p w:rsidR="00C37911" w:rsidRPr="00AB3306" w:rsidRDefault="00C37911" w:rsidP="00C37911">
      <w:pPr>
        <w:autoSpaceDE w:val="0"/>
        <w:autoSpaceDN w:val="0"/>
        <w:adjustRightInd w:val="0"/>
        <w:jc w:val="both"/>
        <w:rPr>
          <w:bCs/>
        </w:rPr>
      </w:pPr>
      <w:r>
        <w:rPr>
          <w:bCs/>
        </w:rPr>
        <w:t>4.5</w:t>
      </w:r>
      <w:r w:rsidRPr="00AB3306">
        <w:rPr>
          <w:bCs/>
        </w:rPr>
        <w:t>. A Szerződő felek megállapodnak, hogy súlyos szerződésszegés esetén az arról való</w:t>
      </w:r>
      <w:r>
        <w:rPr>
          <w:bCs/>
        </w:rPr>
        <w:t xml:space="preserve"> </w:t>
      </w:r>
      <w:r w:rsidRPr="00AB3306">
        <w:rPr>
          <w:bCs/>
        </w:rPr>
        <w:t>tudomásszerzést követő 3 (három) munkanapon belül (jogvesztő határidő) ésszerű, de</w:t>
      </w:r>
      <w:r>
        <w:rPr>
          <w:bCs/>
        </w:rPr>
        <w:t xml:space="preserve"> </w:t>
      </w:r>
      <w:r w:rsidRPr="00AB3306">
        <w:rPr>
          <w:bCs/>
        </w:rPr>
        <w:t>legalább 5 (öt) munkanapos határidő tűzésével a szerződésszegő másik Felet írásban</w:t>
      </w:r>
      <w:r>
        <w:rPr>
          <w:bCs/>
        </w:rPr>
        <w:t xml:space="preserve"> </w:t>
      </w:r>
      <w:r w:rsidRPr="00AB3306">
        <w:rPr>
          <w:bCs/>
        </w:rPr>
        <w:t>felszólítják a szerződésszegés orvoslására és tájékoztatják az annak elmaradása esetén</w:t>
      </w:r>
      <w:r>
        <w:rPr>
          <w:bCs/>
        </w:rPr>
        <w:t xml:space="preserve"> </w:t>
      </w:r>
      <w:r w:rsidRPr="00AB3306">
        <w:rPr>
          <w:bCs/>
        </w:rPr>
        <w:t>alkalmazandó jogkövetkezményről (pl. rendkívüli felmondás).</w:t>
      </w:r>
    </w:p>
    <w:p w:rsidR="00C37911" w:rsidRPr="00AB3306" w:rsidRDefault="00C37911" w:rsidP="00C37911">
      <w:pPr>
        <w:autoSpaceDE w:val="0"/>
        <w:autoSpaceDN w:val="0"/>
        <w:adjustRightInd w:val="0"/>
        <w:jc w:val="both"/>
        <w:rPr>
          <w:bCs/>
        </w:rPr>
      </w:pPr>
      <w:r>
        <w:rPr>
          <w:bCs/>
        </w:rPr>
        <w:t>4.6</w:t>
      </w:r>
      <w:r w:rsidRPr="00AB3306">
        <w:rPr>
          <w:bCs/>
        </w:rPr>
        <w:t>. A szerződésszegés orvoslására tett kísérlet eredménytelensége esetén jogosult a</w:t>
      </w:r>
      <w:r>
        <w:rPr>
          <w:bCs/>
        </w:rPr>
        <w:t xml:space="preserve"> </w:t>
      </w:r>
      <w:r w:rsidRPr="00AB3306">
        <w:rPr>
          <w:bCs/>
        </w:rPr>
        <w:t>sérelmet szenvedő Fél a rendkívüli felmondás jogával élni.</w:t>
      </w:r>
    </w:p>
    <w:p w:rsidR="00C37911" w:rsidRPr="00AB3306" w:rsidRDefault="00C37911" w:rsidP="00C37911">
      <w:pPr>
        <w:autoSpaceDE w:val="0"/>
        <w:autoSpaceDN w:val="0"/>
        <w:adjustRightInd w:val="0"/>
        <w:jc w:val="both"/>
        <w:rPr>
          <w:bCs/>
        </w:rPr>
      </w:pPr>
      <w:r>
        <w:rPr>
          <w:bCs/>
        </w:rPr>
        <w:t>4.7</w:t>
      </w:r>
      <w:r w:rsidRPr="00AB3306">
        <w:rPr>
          <w:bCs/>
        </w:rPr>
        <w:t>. A Szerződő felek megállapodnak, hogy a rendkívüli felmondás tényét a másik Félhez</w:t>
      </w:r>
      <w:r>
        <w:rPr>
          <w:bCs/>
        </w:rPr>
        <w:t xml:space="preserve"> </w:t>
      </w:r>
      <w:r w:rsidRPr="00AB3306">
        <w:rPr>
          <w:bCs/>
        </w:rPr>
        <w:t>intézett, cégszerű aláírással ellátott, egyoldalú, a felmondás okát világosan megjelölő,</w:t>
      </w:r>
      <w:r>
        <w:rPr>
          <w:bCs/>
        </w:rPr>
        <w:t xml:space="preserve"> </w:t>
      </w:r>
      <w:r w:rsidRPr="00AB3306">
        <w:rPr>
          <w:bCs/>
        </w:rPr>
        <w:t>írásbeli nyilatkozattal, tértivevényes ajánlott postai küldemény vagy átvételi</w:t>
      </w:r>
      <w:r>
        <w:rPr>
          <w:bCs/>
        </w:rPr>
        <w:t xml:space="preserve"> </w:t>
      </w:r>
      <w:r w:rsidRPr="00AB3306">
        <w:rPr>
          <w:bCs/>
        </w:rPr>
        <w:t>elismervénnyel igazolt közvetlen kézbesítés útján kell közölni. A rendkívüli</w:t>
      </w:r>
      <w:r>
        <w:rPr>
          <w:bCs/>
        </w:rPr>
        <w:t xml:space="preserve"> </w:t>
      </w:r>
      <w:r w:rsidRPr="00AB3306">
        <w:rPr>
          <w:bCs/>
        </w:rPr>
        <w:t>felmondás a másik Fél általi átvétel napján válik hatályossá.</w:t>
      </w:r>
    </w:p>
    <w:p w:rsidR="00C37911" w:rsidRPr="00BF76B5" w:rsidRDefault="00C37911" w:rsidP="00C37911">
      <w:pPr>
        <w:autoSpaceDE w:val="0"/>
        <w:autoSpaceDN w:val="0"/>
        <w:adjustRightInd w:val="0"/>
        <w:jc w:val="both"/>
        <w:rPr>
          <w:bCs/>
          <w:color w:val="000000"/>
        </w:rPr>
      </w:pPr>
      <w:r>
        <w:rPr>
          <w:bCs/>
        </w:rPr>
        <w:t>4.8</w:t>
      </w:r>
      <w:r w:rsidRPr="001E569C">
        <w:rPr>
          <w:bCs/>
        </w:rPr>
        <w:t xml:space="preserve">. A fentiekben meghatározott eseteken felül </w:t>
      </w:r>
      <w:r w:rsidR="00211B51" w:rsidRPr="00B97959">
        <w:rPr>
          <w:bCs/>
          <w:color w:val="FF0000"/>
        </w:rPr>
        <w:t>Szerződő</w:t>
      </w:r>
      <w:r w:rsidRPr="001E569C">
        <w:rPr>
          <w:bCs/>
          <w:color w:val="000000"/>
        </w:rPr>
        <w:t xml:space="preserve"> a</w:t>
      </w:r>
      <w:r w:rsidRPr="001E569C">
        <w:rPr>
          <w:bCs/>
          <w:iCs/>
          <w:lang w:eastAsia="en-US" w:bidi="en-US"/>
        </w:rPr>
        <w:t xml:space="preserve"> Kbt. 143. § (1) bekezdése alapján a szerződést felmondhatja, vagy - a </w:t>
      </w:r>
      <w:proofErr w:type="spellStart"/>
      <w:r w:rsidRPr="001E569C">
        <w:rPr>
          <w:bCs/>
          <w:iCs/>
          <w:lang w:eastAsia="en-US" w:bidi="en-US"/>
        </w:rPr>
        <w:t>Ptk.-</w:t>
      </w:r>
      <w:r w:rsidRPr="00B47744">
        <w:rPr>
          <w:bCs/>
          <w:iCs/>
          <w:lang w:eastAsia="en-US" w:bidi="en-US"/>
        </w:rPr>
        <w:t>ban</w:t>
      </w:r>
      <w:proofErr w:type="spellEnd"/>
      <w:r w:rsidRPr="00B47744">
        <w:rPr>
          <w:bCs/>
          <w:iCs/>
          <w:lang w:eastAsia="en-US" w:bidi="en-US"/>
        </w:rPr>
        <w:t xml:space="preserve"> foglaltak szerint - a szerződéstől elállhat, ha:</w:t>
      </w:r>
    </w:p>
    <w:p w:rsidR="00C37911" w:rsidRPr="00264A70" w:rsidRDefault="00C37911" w:rsidP="00C37911">
      <w:pPr>
        <w:tabs>
          <w:tab w:val="left" w:pos="720"/>
        </w:tabs>
        <w:jc w:val="both"/>
        <w:rPr>
          <w:bCs/>
          <w:iCs/>
          <w:lang w:eastAsia="en-US" w:bidi="en-US"/>
        </w:rPr>
      </w:pPr>
      <w:r w:rsidRPr="00264A70">
        <w:rPr>
          <w:bCs/>
          <w:iCs/>
          <w:lang w:eastAsia="en-US" w:bidi="en-US"/>
        </w:rPr>
        <w:t xml:space="preserve">a) feltétlenül szükséges a szerződés olyan lényeges módosítása, amely esetében a </w:t>
      </w:r>
      <w:r>
        <w:rPr>
          <w:bCs/>
          <w:iCs/>
          <w:lang w:eastAsia="en-US" w:bidi="en-US"/>
        </w:rPr>
        <w:t xml:space="preserve">Kbt. </w:t>
      </w:r>
      <w:r w:rsidRPr="00264A70">
        <w:rPr>
          <w:bCs/>
          <w:iCs/>
          <w:lang w:eastAsia="en-US" w:bidi="en-US"/>
        </w:rPr>
        <w:t>141. § alapján új közbeszerzési eljárást kell lefolytatni;</w:t>
      </w:r>
    </w:p>
    <w:p w:rsidR="00C37911" w:rsidRPr="00264A70" w:rsidRDefault="00C37911" w:rsidP="00C37911">
      <w:pPr>
        <w:tabs>
          <w:tab w:val="left" w:pos="720"/>
        </w:tabs>
        <w:jc w:val="both"/>
        <w:rPr>
          <w:bCs/>
          <w:iCs/>
          <w:lang w:eastAsia="en-US" w:bidi="en-US"/>
        </w:rPr>
      </w:pPr>
      <w:r>
        <w:rPr>
          <w:bCs/>
          <w:iCs/>
          <w:lang w:eastAsia="en-US" w:bidi="en-US"/>
        </w:rPr>
        <w:t xml:space="preserve">b) a Biztosító </w:t>
      </w:r>
      <w:r w:rsidRPr="00264A70">
        <w:rPr>
          <w:bCs/>
          <w:iCs/>
          <w:lang w:eastAsia="en-US" w:bidi="en-US"/>
        </w:rPr>
        <w:t xml:space="preserve">nem biztosítja a </w:t>
      </w:r>
      <w:r>
        <w:rPr>
          <w:bCs/>
          <w:iCs/>
          <w:lang w:eastAsia="en-US" w:bidi="en-US"/>
        </w:rPr>
        <w:t xml:space="preserve">Kbt. </w:t>
      </w:r>
      <w:r w:rsidRPr="00264A70">
        <w:rPr>
          <w:bCs/>
          <w:iCs/>
          <w:lang w:eastAsia="en-US" w:bidi="en-US"/>
        </w:rPr>
        <w:t>138. §</w:t>
      </w:r>
      <w:proofErr w:type="spellStart"/>
      <w:r w:rsidRPr="00264A70">
        <w:rPr>
          <w:bCs/>
          <w:iCs/>
          <w:lang w:eastAsia="en-US" w:bidi="en-US"/>
        </w:rPr>
        <w:t>-b</w:t>
      </w:r>
      <w:r>
        <w:rPr>
          <w:bCs/>
          <w:iCs/>
          <w:lang w:eastAsia="en-US" w:bidi="en-US"/>
        </w:rPr>
        <w:t>an</w:t>
      </w:r>
      <w:proofErr w:type="spellEnd"/>
      <w:r>
        <w:rPr>
          <w:bCs/>
          <w:iCs/>
          <w:lang w:eastAsia="en-US" w:bidi="en-US"/>
        </w:rPr>
        <w:t xml:space="preserve"> foglaltak betartását, vagy a</w:t>
      </w:r>
      <w:r w:rsidRPr="00264A70">
        <w:rPr>
          <w:bCs/>
          <w:iCs/>
          <w:lang w:eastAsia="en-US" w:bidi="en-US"/>
        </w:rPr>
        <w:t xml:space="preserve"> </w:t>
      </w:r>
      <w:r>
        <w:rPr>
          <w:bCs/>
          <w:iCs/>
          <w:lang w:eastAsia="en-US" w:bidi="en-US"/>
        </w:rPr>
        <w:t xml:space="preserve">Biztosító </w:t>
      </w:r>
      <w:r w:rsidRPr="00264A70">
        <w:rPr>
          <w:bCs/>
          <w:iCs/>
          <w:lang w:eastAsia="en-US" w:bidi="en-US"/>
        </w:rPr>
        <w:t xml:space="preserve">személyében érvényesen olyan jogutódlás következett be, amely nem felel meg a </w:t>
      </w:r>
      <w:r>
        <w:rPr>
          <w:bCs/>
          <w:iCs/>
          <w:lang w:eastAsia="en-US" w:bidi="en-US"/>
        </w:rPr>
        <w:t xml:space="preserve">Kbt. </w:t>
      </w:r>
      <w:r w:rsidRPr="00264A70">
        <w:rPr>
          <w:bCs/>
          <w:iCs/>
          <w:lang w:eastAsia="en-US" w:bidi="en-US"/>
        </w:rPr>
        <w:t>139. §</w:t>
      </w:r>
      <w:proofErr w:type="spellStart"/>
      <w:r w:rsidRPr="00264A70">
        <w:rPr>
          <w:bCs/>
          <w:iCs/>
          <w:lang w:eastAsia="en-US" w:bidi="en-US"/>
        </w:rPr>
        <w:t>-ban</w:t>
      </w:r>
      <w:proofErr w:type="spellEnd"/>
      <w:r w:rsidRPr="00264A70">
        <w:rPr>
          <w:bCs/>
          <w:iCs/>
          <w:lang w:eastAsia="en-US" w:bidi="en-US"/>
        </w:rPr>
        <w:t xml:space="preserve"> foglaltaknak; vagy</w:t>
      </w:r>
    </w:p>
    <w:p w:rsidR="00C37911" w:rsidRDefault="00C37911" w:rsidP="00C37911">
      <w:pPr>
        <w:tabs>
          <w:tab w:val="left" w:pos="720"/>
        </w:tabs>
        <w:jc w:val="both"/>
        <w:rPr>
          <w:bCs/>
          <w:iCs/>
          <w:lang w:eastAsia="en-US" w:bidi="en-US"/>
        </w:rPr>
      </w:pPr>
      <w:r w:rsidRPr="00264A70">
        <w:rPr>
          <w:bCs/>
          <w:iCs/>
          <w:lang w:eastAsia="en-US" w:bidi="en-US"/>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C37911" w:rsidRDefault="00C37911" w:rsidP="00C37911">
      <w:pPr>
        <w:tabs>
          <w:tab w:val="left" w:pos="364"/>
          <w:tab w:val="left" w:pos="644"/>
        </w:tabs>
        <w:jc w:val="both"/>
        <w:rPr>
          <w:bCs/>
          <w:iCs/>
          <w:lang w:eastAsia="en-US" w:bidi="en-US"/>
        </w:rPr>
      </w:pPr>
      <w:r>
        <w:rPr>
          <w:bCs/>
          <w:iCs/>
          <w:lang w:eastAsia="en-US" w:bidi="en-US"/>
        </w:rPr>
        <w:t xml:space="preserve">4.9. </w:t>
      </w:r>
      <w:r w:rsidR="00211B51" w:rsidRPr="00B97959">
        <w:rPr>
          <w:bCs/>
          <w:color w:val="FF0000"/>
        </w:rPr>
        <w:t>Szerződő</w:t>
      </w:r>
      <w:r w:rsidRPr="00264A70">
        <w:rPr>
          <w:bCs/>
          <w:iCs/>
          <w:lang w:eastAsia="en-US" w:bidi="en-US"/>
        </w:rPr>
        <w:t xml:space="preserve"> </w:t>
      </w:r>
      <w:r>
        <w:rPr>
          <w:bCs/>
          <w:iCs/>
          <w:lang w:eastAsia="en-US" w:bidi="en-US"/>
        </w:rPr>
        <w:t xml:space="preserve">a Kbt. 143. § (2) bekezdése alapján </w:t>
      </w:r>
      <w:r w:rsidRPr="00264A70">
        <w:rPr>
          <w:bCs/>
          <w:iCs/>
          <w:lang w:eastAsia="en-US" w:bidi="en-US"/>
        </w:rPr>
        <w:t xml:space="preserve">köteles a szerződést felmondani, vagy - a </w:t>
      </w:r>
      <w:proofErr w:type="spellStart"/>
      <w:r w:rsidRPr="00264A70">
        <w:rPr>
          <w:bCs/>
          <w:iCs/>
          <w:lang w:eastAsia="en-US" w:bidi="en-US"/>
        </w:rPr>
        <w:t>Ptk.-ban</w:t>
      </w:r>
      <w:proofErr w:type="spellEnd"/>
      <w:r w:rsidRPr="00264A70">
        <w:rPr>
          <w:bCs/>
          <w:iCs/>
          <w:lang w:eastAsia="en-US" w:bidi="en-US"/>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C37911" w:rsidRPr="00264A70" w:rsidRDefault="00C37911" w:rsidP="00C37911">
      <w:pPr>
        <w:tabs>
          <w:tab w:val="left" w:pos="364"/>
          <w:tab w:val="left" w:pos="644"/>
        </w:tabs>
        <w:jc w:val="both"/>
        <w:rPr>
          <w:bCs/>
          <w:iCs/>
          <w:lang w:eastAsia="en-US" w:bidi="en-US"/>
        </w:rPr>
      </w:pPr>
      <w:r>
        <w:rPr>
          <w:bCs/>
          <w:iCs/>
          <w:lang w:eastAsia="en-US" w:bidi="en-US"/>
        </w:rPr>
        <w:t xml:space="preserve">4.10. </w:t>
      </w:r>
      <w:r w:rsidR="00211B51" w:rsidRPr="00B97959">
        <w:rPr>
          <w:bCs/>
          <w:color w:val="FF0000"/>
        </w:rPr>
        <w:t>Szerződő</w:t>
      </w:r>
      <w:r w:rsidRPr="007472FD">
        <w:rPr>
          <w:bCs/>
          <w:iCs/>
          <w:lang w:eastAsia="en-US" w:bidi="en-US"/>
        </w:rPr>
        <w:t xml:space="preserve"> </w:t>
      </w:r>
      <w:r>
        <w:rPr>
          <w:bCs/>
          <w:iCs/>
          <w:lang w:eastAsia="en-US" w:bidi="en-US"/>
        </w:rPr>
        <w:t>a Kbt. 143. § (3) bekezdése alapján</w:t>
      </w:r>
      <w:r w:rsidRPr="00264A70">
        <w:rPr>
          <w:bCs/>
          <w:iCs/>
          <w:lang w:eastAsia="en-US" w:bidi="en-US"/>
        </w:rPr>
        <w:t xml:space="preserve"> jogosult és egyben köteles a szerződést felmondani - ha szükséges olyan határidővel, amely lehetővé teszi, hogy a szerződéssel érintett feladata ellátásáról gondoskodni tudjon -, ha</w:t>
      </w:r>
    </w:p>
    <w:p w:rsidR="00C37911" w:rsidRPr="00264A70" w:rsidRDefault="00C37911" w:rsidP="00C37911">
      <w:pPr>
        <w:tabs>
          <w:tab w:val="left" w:pos="720"/>
        </w:tabs>
        <w:jc w:val="both"/>
        <w:rPr>
          <w:bCs/>
          <w:iCs/>
          <w:lang w:eastAsia="en-US" w:bidi="en-US"/>
        </w:rPr>
      </w:pPr>
      <w:r w:rsidRPr="00264A70">
        <w:rPr>
          <w:bCs/>
          <w:iCs/>
          <w:lang w:eastAsia="en-US" w:bidi="en-US"/>
        </w:rPr>
        <w:t xml:space="preserve">a) a </w:t>
      </w:r>
      <w:r>
        <w:rPr>
          <w:bCs/>
          <w:iCs/>
          <w:lang w:eastAsia="en-US" w:bidi="en-US"/>
        </w:rPr>
        <w:t>Biztosítóban</w:t>
      </w:r>
      <w:r w:rsidRPr="00264A70">
        <w:rPr>
          <w:bCs/>
          <w:iCs/>
          <w:lang w:eastAsia="en-US" w:bidi="en-US"/>
        </w:rPr>
        <w:t xml:space="preserve"> közvetetten vagy közvetlenül 25%-ot meghaladó tulajdoni részesedést szerez valamely olyan jogi személy vagy személyes joga szerint jogképes szervezet, amely tekintetében fennáll a </w:t>
      </w:r>
      <w:r>
        <w:rPr>
          <w:bCs/>
          <w:iCs/>
          <w:lang w:eastAsia="en-US" w:bidi="en-US"/>
        </w:rPr>
        <w:t xml:space="preserve">Kbt. </w:t>
      </w:r>
      <w:r w:rsidRPr="00264A70">
        <w:rPr>
          <w:bCs/>
          <w:iCs/>
          <w:lang w:eastAsia="en-US" w:bidi="en-US"/>
        </w:rPr>
        <w:t xml:space="preserve">62. § (1) bekezdés k) pont </w:t>
      </w:r>
      <w:proofErr w:type="spellStart"/>
      <w:r w:rsidRPr="00264A70">
        <w:rPr>
          <w:bCs/>
          <w:iCs/>
          <w:lang w:eastAsia="en-US" w:bidi="en-US"/>
        </w:rPr>
        <w:t>kb</w:t>
      </w:r>
      <w:proofErr w:type="spellEnd"/>
      <w:r w:rsidRPr="00264A70">
        <w:rPr>
          <w:bCs/>
          <w:iCs/>
          <w:lang w:eastAsia="en-US" w:bidi="en-US"/>
        </w:rPr>
        <w:t>) alpontjában meghatározott feltétel;</w:t>
      </w:r>
    </w:p>
    <w:p w:rsidR="00C37911" w:rsidRPr="00935270" w:rsidRDefault="00C37911" w:rsidP="00C37911">
      <w:pPr>
        <w:tabs>
          <w:tab w:val="left" w:pos="720"/>
        </w:tabs>
        <w:jc w:val="both"/>
        <w:rPr>
          <w:bCs/>
          <w:iCs/>
          <w:lang w:eastAsia="en-US" w:bidi="en-US"/>
        </w:rPr>
      </w:pPr>
      <w:r w:rsidRPr="00264A70">
        <w:rPr>
          <w:bCs/>
          <w:iCs/>
          <w:lang w:eastAsia="en-US" w:bidi="en-US"/>
        </w:rPr>
        <w:t xml:space="preserve">b) a </w:t>
      </w:r>
      <w:r>
        <w:rPr>
          <w:bCs/>
          <w:iCs/>
          <w:lang w:eastAsia="en-US" w:bidi="en-US"/>
        </w:rPr>
        <w:t>Biztosító</w:t>
      </w:r>
      <w:r w:rsidRPr="00264A70">
        <w:rPr>
          <w:bCs/>
          <w:iCs/>
          <w:lang w:eastAsia="en-US" w:bidi="en-US"/>
        </w:rPr>
        <w:t xml:space="preserve"> közvetetten vagy közvetlenül 25%-ot meghaladó tulajdoni részesedést szerez valamely olyan jogi személyben vagy személyes joga szerint jogképes szervezetben, amely tekintetében fennáll a 62. § (1) bekezdés k) pont </w:t>
      </w:r>
      <w:proofErr w:type="spellStart"/>
      <w:r w:rsidRPr="00264A70">
        <w:rPr>
          <w:bCs/>
          <w:iCs/>
          <w:lang w:eastAsia="en-US" w:bidi="en-US"/>
        </w:rPr>
        <w:t>kb</w:t>
      </w:r>
      <w:proofErr w:type="spellEnd"/>
      <w:r w:rsidRPr="00264A70">
        <w:rPr>
          <w:bCs/>
          <w:iCs/>
          <w:lang w:eastAsia="en-US" w:bidi="en-US"/>
        </w:rPr>
        <w:t>) alpontjában meghatározott feltétel.</w:t>
      </w:r>
    </w:p>
    <w:p w:rsidR="00C37911" w:rsidRDefault="00C37911" w:rsidP="00BF76B5">
      <w:pPr>
        <w:autoSpaceDE w:val="0"/>
        <w:autoSpaceDN w:val="0"/>
        <w:adjustRightInd w:val="0"/>
        <w:jc w:val="both"/>
        <w:rPr>
          <w:bCs/>
          <w:color w:val="000000"/>
        </w:rPr>
      </w:pPr>
    </w:p>
    <w:p w:rsidR="00991245" w:rsidRPr="00BF76B5" w:rsidRDefault="00991245" w:rsidP="00991245">
      <w:pPr>
        <w:autoSpaceDE w:val="0"/>
        <w:autoSpaceDN w:val="0"/>
        <w:adjustRightInd w:val="0"/>
        <w:rPr>
          <w:b/>
        </w:rPr>
      </w:pPr>
      <w:r>
        <w:rPr>
          <w:b/>
        </w:rPr>
        <w:t>5. A Szerződést megerősítő kötbérek:</w:t>
      </w:r>
    </w:p>
    <w:p w:rsidR="00991245" w:rsidRPr="00CD54F9" w:rsidRDefault="00991245" w:rsidP="00991245">
      <w:pPr>
        <w:jc w:val="both"/>
        <w:rPr>
          <w:rStyle w:val="apple-converted-space"/>
          <w:color w:val="000000"/>
          <w:shd w:val="clear" w:color="auto" w:fill="FFFFFF"/>
        </w:rPr>
      </w:pPr>
      <w:r w:rsidRPr="00CD54F9">
        <w:rPr>
          <w:color w:val="000000"/>
          <w:shd w:val="clear" w:color="auto" w:fill="FFFFFF"/>
        </w:rPr>
        <w:t xml:space="preserve">A szerződésben vállalt feladat késedelmes vagy hibás teljesítése, avagy a </w:t>
      </w:r>
      <w:r>
        <w:rPr>
          <w:color w:val="000000"/>
          <w:shd w:val="clear" w:color="auto" w:fill="FFFFFF"/>
        </w:rPr>
        <w:t>Biztosítónak</w:t>
      </w:r>
      <w:r w:rsidRPr="00CD54F9">
        <w:rPr>
          <w:color w:val="000000"/>
          <w:shd w:val="clear" w:color="auto" w:fill="FFFFFF"/>
        </w:rPr>
        <w:t xml:space="preserve"> felróható okból a feladat elvégzésének meghiúsulása és/vagy</w:t>
      </w:r>
      <w:r>
        <w:rPr>
          <w:color w:val="000000"/>
          <w:shd w:val="clear" w:color="auto" w:fill="FFFFFF"/>
        </w:rPr>
        <w:t xml:space="preserve"> ellehetetlenülése esetén a Biztosító</w:t>
      </w:r>
      <w:r w:rsidRPr="00CD54F9">
        <w:rPr>
          <w:color w:val="000000"/>
          <w:shd w:val="clear" w:color="auto" w:fill="FFFFFF"/>
        </w:rPr>
        <w:t xml:space="preserve"> kötbér fizetésére köteles, az alábbiak szerint:</w:t>
      </w:r>
    </w:p>
    <w:p w:rsidR="00991245" w:rsidRPr="00CD54F9" w:rsidRDefault="00991245" w:rsidP="00991245">
      <w:pPr>
        <w:jc w:val="both"/>
        <w:rPr>
          <w:color w:val="000000"/>
          <w:shd w:val="clear" w:color="auto" w:fill="FFFFFF"/>
        </w:rPr>
      </w:pPr>
      <w:r>
        <w:rPr>
          <w:rStyle w:val="apple-converted-space"/>
          <w:b/>
          <w:color w:val="000000"/>
          <w:u w:val="single"/>
          <w:shd w:val="clear" w:color="auto" w:fill="FFFFFF"/>
        </w:rPr>
        <w:lastRenderedPageBreak/>
        <w:t xml:space="preserve">5.1. </w:t>
      </w:r>
      <w:r w:rsidRPr="00CD54F9">
        <w:rPr>
          <w:rStyle w:val="apple-converted-space"/>
          <w:b/>
          <w:color w:val="000000"/>
          <w:u w:val="single"/>
          <w:shd w:val="clear" w:color="auto" w:fill="FFFFFF"/>
        </w:rPr>
        <w:t>Késedelmi kötbér:</w:t>
      </w:r>
      <w:r w:rsidRPr="00CD54F9">
        <w:rPr>
          <w:rStyle w:val="apple-converted-space"/>
          <w:color w:val="000000"/>
          <w:shd w:val="clear" w:color="auto" w:fill="FFFFFF"/>
        </w:rPr>
        <w:t xml:space="preserve"> A</w:t>
      </w:r>
      <w:r w:rsidRPr="00CD54F9">
        <w:rPr>
          <w:color w:val="000000"/>
          <w:shd w:val="clear" w:color="auto" w:fill="FFFFFF"/>
        </w:rPr>
        <w:t xml:space="preserve"> szerződésben körülírt feladat teljesítésével kapcsolatos késedelem </w:t>
      </w:r>
      <w:r>
        <w:rPr>
          <w:color w:val="000000"/>
          <w:shd w:val="clear" w:color="auto" w:fill="FFFFFF"/>
        </w:rPr>
        <w:t>esetén, a kötbér naponta a teljes biztosítási időszakra vetített</w:t>
      </w:r>
      <w:r w:rsidRPr="00CD54F9">
        <w:rPr>
          <w:color w:val="000000"/>
          <w:shd w:val="clear" w:color="auto" w:fill="FFFFFF"/>
        </w:rPr>
        <w:t xml:space="preserve"> díj 0,5 %-a a késedelembe esés időpontjától a tényleges teljesítés napjáig.</w:t>
      </w:r>
    </w:p>
    <w:p w:rsidR="00991245" w:rsidRPr="00BF76B5" w:rsidRDefault="00991245" w:rsidP="00991245">
      <w:pPr>
        <w:shd w:val="clear" w:color="auto" w:fill="FFFFFF"/>
        <w:jc w:val="both"/>
        <w:textAlignment w:val="baseline"/>
        <w:rPr>
          <w:color w:val="000000"/>
          <w:bdr w:val="none" w:sz="0" w:space="0" w:color="auto" w:frame="1"/>
        </w:rPr>
      </w:pPr>
      <w:r w:rsidRPr="00CD54F9">
        <w:rPr>
          <w:color w:val="000000"/>
          <w:bdr w:val="none" w:sz="0" w:space="0" w:color="auto" w:frame="1"/>
        </w:rPr>
        <w:t xml:space="preserve">A késedelmi kötbér maximuma késedelmenként 30 naptári nap, az ezt meghaladó késedelmet </w:t>
      </w:r>
      <w:r w:rsidRPr="00B97959">
        <w:rPr>
          <w:bCs/>
          <w:color w:val="FF0000"/>
        </w:rPr>
        <w:t>Szerződő</w:t>
      </w:r>
      <w:r w:rsidRPr="00CD54F9">
        <w:rPr>
          <w:color w:val="000000"/>
          <w:bdr w:val="none" w:sz="0" w:space="0" w:color="auto" w:frame="1"/>
        </w:rPr>
        <w:t xml:space="preserve"> súlyos szerződésszegésnek tekinti, amely megnyitja számára az azonnali felmondás és a meghiúsulási kötbér érvényesítéséhez fűződő jogát.</w:t>
      </w:r>
    </w:p>
    <w:p w:rsidR="00991245" w:rsidRPr="00CD54F9" w:rsidRDefault="00991245" w:rsidP="00991245">
      <w:pPr>
        <w:jc w:val="both"/>
        <w:rPr>
          <w:b/>
          <w:color w:val="000000"/>
          <w:u w:val="single"/>
          <w:shd w:val="clear" w:color="auto" w:fill="FFFFFF"/>
        </w:rPr>
      </w:pPr>
      <w:r>
        <w:rPr>
          <w:b/>
          <w:color w:val="000000"/>
          <w:u w:val="single"/>
          <w:shd w:val="clear" w:color="auto" w:fill="FFFFFF"/>
        </w:rPr>
        <w:t xml:space="preserve">5.2. </w:t>
      </w:r>
      <w:r w:rsidRPr="00CD54F9">
        <w:rPr>
          <w:b/>
          <w:color w:val="000000"/>
          <w:u w:val="single"/>
          <w:shd w:val="clear" w:color="auto" w:fill="FFFFFF"/>
        </w:rPr>
        <w:t xml:space="preserve">Hibás teljesítési kötbér: </w:t>
      </w:r>
    </w:p>
    <w:p w:rsidR="00991245" w:rsidRPr="001E569C" w:rsidRDefault="00991245" w:rsidP="00991245">
      <w:pPr>
        <w:jc w:val="both"/>
        <w:rPr>
          <w:shd w:val="clear" w:color="auto" w:fill="FFFFFF"/>
        </w:rPr>
      </w:pPr>
      <w:r w:rsidRPr="001E569C">
        <w:rPr>
          <w:shd w:val="clear" w:color="auto" w:fill="FFFFFF"/>
        </w:rPr>
        <w:t xml:space="preserve">A hibás teljesítési (minőségi) kötbért </w:t>
      </w:r>
      <w:r w:rsidRPr="00B97959">
        <w:rPr>
          <w:bCs/>
          <w:color w:val="FF0000"/>
        </w:rPr>
        <w:t>Szerződő</w:t>
      </w:r>
      <w:r>
        <w:rPr>
          <w:shd w:val="clear" w:color="auto" w:fill="FFFFFF"/>
        </w:rPr>
        <w:t xml:space="preserve"> a Biztosító</w:t>
      </w:r>
      <w:r w:rsidRPr="001E569C">
        <w:rPr>
          <w:shd w:val="clear" w:color="auto" w:fill="FFFFFF"/>
        </w:rPr>
        <w:t xml:space="preserve"> nem szerződésszerű teljesítése esetén érvényesíti, amennyiben a hibás teljesítésért a </w:t>
      </w:r>
      <w:r>
        <w:rPr>
          <w:shd w:val="clear" w:color="auto" w:fill="FFFFFF"/>
        </w:rPr>
        <w:t>Biztosító</w:t>
      </w:r>
      <w:r w:rsidRPr="001E569C">
        <w:rPr>
          <w:shd w:val="clear" w:color="auto" w:fill="FFFFFF"/>
        </w:rPr>
        <w:t xml:space="preserve">, vagy az általa a teljesítésbe szabályszerűen bevont közreműködő felelős. A hibás teljesítési (minőségi) kötbér összege a </w:t>
      </w:r>
      <w:r w:rsidRPr="001E569C">
        <w:rPr>
          <w:color w:val="000000"/>
          <w:shd w:val="clear" w:color="auto" w:fill="FFFFFF"/>
        </w:rPr>
        <w:t xml:space="preserve">teljes biztosítási időszakra vetített </w:t>
      </w:r>
      <w:r w:rsidRPr="001E569C">
        <w:rPr>
          <w:shd w:val="clear" w:color="auto" w:fill="FFFFFF"/>
        </w:rPr>
        <w:t>díj 1%-a/alkalom.</w:t>
      </w:r>
    </w:p>
    <w:p w:rsidR="00991245" w:rsidRPr="00BF76B5" w:rsidRDefault="00991245" w:rsidP="00991245">
      <w:pPr>
        <w:spacing w:line="295" w:lineRule="atLeast"/>
        <w:jc w:val="both"/>
        <w:rPr>
          <w:rFonts w:eastAsia="Calibri"/>
          <w:lang w:eastAsia="zh-CN"/>
        </w:rPr>
      </w:pPr>
      <w:r w:rsidRPr="00CD54F9">
        <w:rPr>
          <w:rFonts w:eastAsia="Calibri"/>
          <w:lang w:eastAsia="zh-CN"/>
        </w:rPr>
        <w:t xml:space="preserve">Hibás teljesítésnek minősül különösen, de nem kizárólagosan, amennyiben a </w:t>
      </w:r>
      <w:r>
        <w:rPr>
          <w:rFonts w:eastAsia="Calibri"/>
          <w:lang w:eastAsia="zh-CN"/>
        </w:rPr>
        <w:t>biztosítási</w:t>
      </w:r>
      <w:r w:rsidRPr="00CD54F9">
        <w:rPr>
          <w:rFonts w:eastAsia="Calibri"/>
          <w:lang w:eastAsia="zh-CN"/>
        </w:rPr>
        <w:t xml:space="preserve"> szolgáltatások a teljesítés időpontjában nem felelnek meg a vonatkozó jogszabályokban, a biztosítási szerződésben, és </w:t>
      </w:r>
      <w:r>
        <w:rPr>
          <w:rFonts w:eastAsia="Calibri"/>
          <w:lang w:eastAsia="zh-CN"/>
        </w:rPr>
        <w:t xml:space="preserve">a </w:t>
      </w:r>
      <w:r w:rsidRPr="00CD54F9">
        <w:rPr>
          <w:rFonts w:eastAsia="Calibri"/>
          <w:lang w:eastAsia="zh-CN"/>
        </w:rPr>
        <w:t>közbeszerzési dokumentumban foglaltaknak.</w:t>
      </w:r>
    </w:p>
    <w:p w:rsidR="00991245" w:rsidRPr="00BF76B5" w:rsidRDefault="00991245" w:rsidP="00991245">
      <w:pPr>
        <w:spacing w:line="295" w:lineRule="atLeast"/>
        <w:jc w:val="both"/>
      </w:pPr>
      <w:r w:rsidRPr="00B97959">
        <w:rPr>
          <w:bCs/>
          <w:color w:val="FF0000"/>
        </w:rPr>
        <w:t>Szerződő</w:t>
      </w:r>
      <w:r w:rsidRPr="00CD54F9">
        <w:t xml:space="preserve"> - választása szerint- vagy hibás teljesítési kötbért vagy szavatossági igényt érvényesít.</w:t>
      </w:r>
    </w:p>
    <w:p w:rsidR="00991245" w:rsidRPr="00CD54F9" w:rsidRDefault="00991245" w:rsidP="00991245">
      <w:pPr>
        <w:jc w:val="both"/>
        <w:rPr>
          <w:b/>
          <w:color w:val="000000"/>
          <w:u w:val="single"/>
          <w:shd w:val="clear" w:color="auto" w:fill="FFFFFF"/>
        </w:rPr>
      </w:pPr>
      <w:r>
        <w:rPr>
          <w:b/>
          <w:color w:val="000000"/>
          <w:u w:val="single"/>
          <w:shd w:val="clear" w:color="auto" w:fill="FFFFFF"/>
        </w:rPr>
        <w:t xml:space="preserve">5.3. </w:t>
      </w:r>
      <w:r w:rsidRPr="00CD54F9">
        <w:rPr>
          <w:b/>
          <w:color w:val="000000"/>
          <w:u w:val="single"/>
          <w:shd w:val="clear" w:color="auto" w:fill="FFFFFF"/>
        </w:rPr>
        <w:t>Meghiúsulási kötbér:</w:t>
      </w:r>
      <w:r w:rsidRPr="00CD54F9">
        <w:rPr>
          <w:b/>
          <w:color w:val="000000"/>
          <w:shd w:val="clear" w:color="auto" w:fill="FFFFFF"/>
        </w:rPr>
        <w:t xml:space="preserve"> </w:t>
      </w:r>
      <w:r w:rsidRPr="00CD54F9">
        <w:rPr>
          <w:color w:val="000000"/>
          <w:bdr w:val="none" w:sz="0" w:space="0" w:color="auto" w:frame="1"/>
        </w:rPr>
        <w:t xml:space="preserve">A meghiúsulási kötbért </w:t>
      </w:r>
      <w:r w:rsidRPr="00B97959">
        <w:rPr>
          <w:bCs/>
          <w:color w:val="FF0000"/>
        </w:rPr>
        <w:t>Szerződő</w:t>
      </w:r>
      <w:r w:rsidRPr="00CD54F9">
        <w:rPr>
          <w:color w:val="000000"/>
          <w:bdr w:val="none" w:sz="0" w:space="0" w:color="auto" w:frame="1"/>
        </w:rPr>
        <w:t xml:space="preserve"> abban az esetben érvényesíti, ha a </w:t>
      </w:r>
      <w:r w:rsidRPr="00524740">
        <w:rPr>
          <w:color w:val="FF0000"/>
          <w:bdr w:val="none" w:sz="0" w:space="0" w:color="auto" w:frame="1"/>
        </w:rPr>
        <w:t>Biztosító</w:t>
      </w:r>
      <w:r w:rsidRPr="00CD54F9">
        <w:rPr>
          <w:color w:val="000000"/>
          <w:bdr w:val="none" w:sz="0" w:space="0" w:color="auto" w:frame="1"/>
        </w:rPr>
        <w:t xml:space="preserve"> olyan okból, amelyért felelős nem teljesít, illetve a késedelem meghaladja a 30. naptári napot és </w:t>
      </w:r>
      <w:r w:rsidRPr="00B97959">
        <w:rPr>
          <w:bCs/>
          <w:color w:val="FF0000"/>
        </w:rPr>
        <w:t>Szerződő</w:t>
      </w:r>
      <w:r>
        <w:rPr>
          <w:color w:val="000000"/>
          <w:bdr w:val="none" w:sz="0" w:space="0" w:color="auto" w:frame="1"/>
        </w:rPr>
        <w:t xml:space="preserve"> </w:t>
      </w:r>
      <w:r w:rsidRPr="00CD54F9">
        <w:rPr>
          <w:color w:val="000000"/>
          <w:bdr w:val="none" w:sz="0" w:space="0" w:color="auto" w:frame="1"/>
        </w:rPr>
        <w:t xml:space="preserve">a szerződést </w:t>
      </w:r>
      <w:r w:rsidRPr="00C20B14">
        <w:rPr>
          <w:color w:val="000000"/>
          <w:bdr w:val="none" w:sz="0" w:space="0" w:color="auto" w:frame="1"/>
        </w:rPr>
        <w:t xml:space="preserve">azonnali hatályú felmondással megszünteti. A meghiúsulási kötbér mértéke </w:t>
      </w:r>
      <w:r>
        <w:rPr>
          <w:color w:val="000000"/>
          <w:bdr w:val="none" w:sz="0" w:space="0" w:color="auto" w:frame="1"/>
        </w:rPr>
        <w:t xml:space="preserve">a </w:t>
      </w:r>
      <w:r>
        <w:rPr>
          <w:color w:val="000000"/>
          <w:shd w:val="clear" w:color="auto" w:fill="FFFFFF"/>
        </w:rPr>
        <w:t>teljes biztosítási időszakra vetített</w:t>
      </w:r>
      <w:r w:rsidRPr="00CD54F9">
        <w:rPr>
          <w:color w:val="000000"/>
          <w:shd w:val="clear" w:color="auto" w:fill="FFFFFF"/>
        </w:rPr>
        <w:t xml:space="preserve"> </w:t>
      </w:r>
      <w:r w:rsidRPr="00C20B14">
        <w:rPr>
          <w:color w:val="000000"/>
          <w:bdr w:val="none" w:sz="0" w:space="0" w:color="auto" w:frame="1"/>
        </w:rPr>
        <w:t>díj 15%-a.</w:t>
      </w:r>
    </w:p>
    <w:p w:rsidR="00991245" w:rsidRPr="00CD54F9" w:rsidRDefault="00991245" w:rsidP="00991245">
      <w:pPr>
        <w:shd w:val="clear" w:color="auto" w:fill="FFFFFF"/>
        <w:jc w:val="both"/>
        <w:textAlignment w:val="baseline"/>
        <w:rPr>
          <w:color w:val="000000"/>
        </w:rPr>
      </w:pPr>
      <w:r w:rsidRPr="00B97959">
        <w:rPr>
          <w:bCs/>
          <w:color w:val="FF0000"/>
        </w:rPr>
        <w:t>Szerződő</w:t>
      </w:r>
      <w:r w:rsidRPr="00CD54F9">
        <w:rPr>
          <w:color w:val="000000"/>
        </w:rPr>
        <w:t xml:space="preserve"> felmondási jogát a </w:t>
      </w:r>
      <w:r>
        <w:rPr>
          <w:color w:val="000000"/>
        </w:rPr>
        <w:t xml:space="preserve">Biztosítóhoz </w:t>
      </w:r>
      <w:r w:rsidRPr="00CD54F9">
        <w:rPr>
          <w:color w:val="000000"/>
        </w:rPr>
        <w:t xml:space="preserve"> intézett írásbeli nyilatkozattal gyakorolhatja. </w:t>
      </w:r>
    </w:p>
    <w:p w:rsidR="00991245" w:rsidRPr="00CD54F9" w:rsidRDefault="00991245" w:rsidP="00991245">
      <w:pPr>
        <w:shd w:val="clear" w:color="auto" w:fill="FFFFFF"/>
        <w:jc w:val="both"/>
        <w:textAlignment w:val="baseline"/>
        <w:rPr>
          <w:color w:val="000000"/>
        </w:rPr>
      </w:pPr>
      <w:r w:rsidRPr="00CD54F9">
        <w:rPr>
          <w:color w:val="000000"/>
        </w:rPr>
        <w:t>A köt</w:t>
      </w:r>
      <w:r>
        <w:rPr>
          <w:color w:val="000000"/>
        </w:rPr>
        <w:t xml:space="preserve">bér esedékessé válik, amikor a </w:t>
      </w:r>
      <w:r w:rsidRPr="00B97959">
        <w:rPr>
          <w:bCs/>
          <w:color w:val="FF0000"/>
        </w:rPr>
        <w:t>Szerződő</w:t>
      </w:r>
      <w:r>
        <w:rPr>
          <w:color w:val="000000"/>
        </w:rPr>
        <w:t xml:space="preserve"> </w:t>
      </w:r>
      <w:r w:rsidRPr="00CD54F9">
        <w:rPr>
          <w:color w:val="000000"/>
        </w:rPr>
        <w:t>(jogosult) a szerződésszegésről tudomást szerez.</w:t>
      </w:r>
    </w:p>
    <w:p w:rsidR="00991245" w:rsidRDefault="00991245" w:rsidP="00991245">
      <w:pPr>
        <w:tabs>
          <w:tab w:val="left" w:pos="426"/>
        </w:tabs>
        <w:jc w:val="both"/>
      </w:pPr>
      <w:r w:rsidRPr="001E569C">
        <w:rPr>
          <w:color w:val="000000"/>
          <w:shd w:val="clear" w:color="auto" w:fill="FFFFFF"/>
        </w:rPr>
        <w:t xml:space="preserve">A </w:t>
      </w:r>
      <w:r>
        <w:rPr>
          <w:color w:val="000000"/>
          <w:shd w:val="clear" w:color="auto" w:fill="FFFFFF"/>
        </w:rPr>
        <w:t>Biztosítónak</w:t>
      </w:r>
      <w:r w:rsidRPr="001E569C">
        <w:rPr>
          <w:color w:val="000000"/>
          <w:shd w:val="clear" w:color="auto" w:fill="FFFFFF"/>
        </w:rPr>
        <w:t xml:space="preserve"> felróhatóan késedelmes vagy hibás teljesítés esetére kikötött kötbér megfizetése nem mentesít </w:t>
      </w:r>
      <w:r>
        <w:rPr>
          <w:color w:val="000000"/>
          <w:shd w:val="clear" w:color="auto" w:fill="FFFFFF"/>
        </w:rPr>
        <w:t xml:space="preserve">a teljesítés alól. A kötbért a </w:t>
      </w:r>
      <w:r w:rsidRPr="00B97959">
        <w:rPr>
          <w:bCs/>
          <w:color w:val="FF0000"/>
        </w:rPr>
        <w:t>Szerződő</w:t>
      </w:r>
      <w:r>
        <w:rPr>
          <w:color w:val="000000"/>
          <w:shd w:val="clear" w:color="auto" w:fill="FFFFFF"/>
        </w:rPr>
        <w:t xml:space="preserve"> </w:t>
      </w:r>
      <w:r w:rsidRPr="001E569C">
        <w:rPr>
          <w:color w:val="000000"/>
          <w:shd w:val="clear" w:color="auto" w:fill="FFFFFF"/>
        </w:rPr>
        <w:t>akkor is követelh</w:t>
      </w:r>
      <w:r>
        <w:rPr>
          <w:color w:val="000000"/>
          <w:shd w:val="clear" w:color="auto" w:fill="FFFFFF"/>
        </w:rPr>
        <w:t xml:space="preserve">eti, ha kára nem merült fel. A </w:t>
      </w:r>
      <w:r w:rsidRPr="00B97959">
        <w:rPr>
          <w:bCs/>
          <w:color w:val="FF0000"/>
        </w:rPr>
        <w:t>Szerződő</w:t>
      </w:r>
      <w:r>
        <w:rPr>
          <w:color w:val="000000"/>
          <w:shd w:val="clear" w:color="auto" w:fill="FFFFFF"/>
        </w:rPr>
        <w:t xml:space="preserve"> </w:t>
      </w:r>
      <w:r w:rsidRPr="001E569C">
        <w:rPr>
          <w:color w:val="000000"/>
          <w:shd w:val="clear" w:color="auto" w:fill="FFFFFF"/>
        </w:rPr>
        <w:t>érvényesítheti a kötbért meghaladó kárát, és a szerződésszegésből eredő egyéb jogait is.</w:t>
      </w:r>
    </w:p>
    <w:p w:rsidR="00271F51" w:rsidRDefault="00271F51" w:rsidP="001E569C">
      <w:pPr>
        <w:tabs>
          <w:tab w:val="left" w:pos="426"/>
        </w:tabs>
        <w:jc w:val="both"/>
      </w:pPr>
    </w:p>
    <w:p w:rsidR="005D4941" w:rsidRPr="001C264E" w:rsidRDefault="00271F51" w:rsidP="005D4941">
      <w:pPr>
        <w:pStyle w:val="Standarduser"/>
        <w:jc w:val="both"/>
        <w:rPr>
          <w:rFonts w:cs="Times New Roman"/>
          <w:color w:val="000000"/>
          <w:spacing w:val="-3"/>
        </w:rPr>
      </w:pPr>
      <w:r>
        <w:rPr>
          <w:rFonts w:cs="Times New Roman"/>
          <w:b/>
          <w:color w:val="000000"/>
          <w:lang w:eastAsia="ar-SA"/>
        </w:rPr>
        <w:t>6.</w:t>
      </w:r>
      <w:r w:rsidR="005D4941" w:rsidRPr="001C264E">
        <w:rPr>
          <w:rFonts w:cs="Times New Roman"/>
          <w:color w:val="000000"/>
          <w:lang w:eastAsia="ar-SA"/>
        </w:rPr>
        <w:t xml:space="preserve"> </w:t>
      </w:r>
      <w:r w:rsidR="005D4941" w:rsidRPr="001C264E">
        <w:rPr>
          <w:rFonts w:cs="Times New Roman"/>
          <w:color w:val="000000"/>
          <w:spacing w:val="-3"/>
        </w:rPr>
        <w:t>A Biztosító jogosult a Kbt. szerinti alvállalkozók igénybevételére, amennyiben ajánlatában jelezte, az alvállalkozók tevékenységéért azonban sajátjaként felel.</w:t>
      </w:r>
      <w:r w:rsidR="005D4941" w:rsidRPr="001C264E">
        <w:rPr>
          <w:rFonts w:cs="Times New Roman"/>
          <w:bCs/>
          <w:color w:val="000000"/>
        </w:rPr>
        <w:t xml:space="preserve"> A Biztosító az ajánlatában megnevezett alvállalkozó(k) személyé</w:t>
      </w:r>
      <w:r w:rsidR="005D4941">
        <w:rPr>
          <w:rFonts w:cs="Times New Roman"/>
          <w:bCs/>
          <w:color w:val="000000"/>
        </w:rPr>
        <w:t xml:space="preserve">t csak a </w:t>
      </w:r>
      <w:r w:rsidR="007902FC" w:rsidRPr="00B97959">
        <w:rPr>
          <w:bCs/>
          <w:color w:val="FF0000"/>
        </w:rPr>
        <w:t>Szerződő</w:t>
      </w:r>
      <w:r w:rsidR="005D4941" w:rsidRPr="001C264E">
        <w:rPr>
          <w:rFonts w:cs="Times New Roman"/>
          <w:bCs/>
          <w:color w:val="000000"/>
        </w:rPr>
        <w:t xml:space="preserve"> egyetértésével, továbbá a </w:t>
      </w:r>
      <w:proofErr w:type="spellStart"/>
      <w:r w:rsidR="005D4941" w:rsidRPr="001C264E">
        <w:rPr>
          <w:rFonts w:cs="Times New Roman"/>
          <w:bCs/>
          <w:color w:val="000000"/>
        </w:rPr>
        <w:t>Kbt-ben</w:t>
      </w:r>
      <w:proofErr w:type="spellEnd"/>
      <w:r w:rsidR="005D4941" w:rsidRPr="001C264E">
        <w:rPr>
          <w:rFonts w:cs="Times New Roman"/>
          <w:bCs/>
          <w:color w:val="000000"/>
        </w:rPr>
        <w:t xml:space="preserve"> foglalt korlátozásokkal változtathatja meg.</w:t>
      </w:r>
      <w:r w:rsidR="005D4941" w:rsidRPr="001C264E">
        <w:rPr>
          <w:rFonts w:cs="Times New Roman"/>
          <w:color w:val="000000"/>
        </w:rPr>
        <w:t xml:space="preserve"> </w:t>
      </w:r>
      <w:r w:rsidR="007902FC" w:rsidRPr="00B97959">
        <w:rPr>
          <w:bCs/>
          <w:color w:val="FF0000"/>
        </w:rPr>
        <w:t>Szerződő</w:t>
      </w:r>
      <w:r w:rsidR="005D4941">
        <w:rPr>
          <w:rFonts w:cs="Times New Roman"/>
          <w:color w:val="000000"/>
          <w:spacing w:val="-3"/>
        </w:rPr>
        <w:t xml:space="preserve"> csak a B</w:t>
      </w:r>
      <w:r w:rsidR="005D4941" w:rsidRPr="001C264E">
        <w:rPr>
          <w:rFonts w:cs="Times New Roman"/>
          <w:color w:val="000000"/>
          <w:spacing w:val="-3"/>
        </w:rPr>
        <w:t>iztosítóval áll szerződéses kapcsolatban, az alvállalkozókkal nem.</w:t>
      </w:r>
    </w:p>
    <w:p w:rsidR="005D4941" w:rsidRPr="001C264E" w:rsidRDefault="005D4941" w:rsidP="005D4941">
      <w:pPr>
        <w:pStyle w:val="Standarduser"/>
        <w:jc w:val="both"/>
        <w:rPr>
          <w:rFonts w:cs="Times New Roman"/>
          <w:color w:val="000000"/>
        </w:rPr>
      </w:pPr>
    </w:p>
    <w:p w:rsidR="005D4941" w:rsidRPr="00C41CD2" w:rsidRDefault="00271F51" w:rsidP="005D4941">
      <w:pPr>
        <w:pStyle w:val="Standarduser"/>
        <w:jc w:val="both"/>
        <w:rPr>
          <w:rFonts w:cs="Times New Roman"/>
          <w:color w:val="000000"/>
        </w:rPr>
      </w:pPr>
      <w:r>
        <w:rPr>
          <w:rFonts w:cs="Times New Roman"/>
          <w:b/>
          <w:color w:val="000000"/>
        </w:rPr>
        <w:t>7</w:t>
      </w:r>
      <w:r w:rsidR="005D4941" w:rsidRPr="001C264E">
        <w:rPr>
          <w:rFonts w:cs="Times New Roman"/>
          <w:b/>
          <w:color w:val="000000"/>
        </w:rPr>
        <w:t>.</w:t>
      </w:r>
      <w:r w:rsidR="005D4941" w:rsidRPr="001C264E">
        <w:rPr>
          <w:rFonts w:cs="Times New Roman"/>
          <w:color w:val="000000"/>
        </w:rPr>
        <w:t xml:space="preserve"> A jelen szerződésből eredő teljesítési kötelezettséget teljesítheti a biztosító vagy a nem természetes személy alvállalkozó jogutódja, figyelemmel a Kbt. 139.§ (1) bekezdés b) pontjában foglaltakra.</w:t>
      </w:r>
    </w:p>
    <w:p w:rsidR="000067DE" w:rsidRDefault="000067DE" w:rsidP="000067DE">
      <w:pPr>
        <w:autoSpaceDE w:val="0"/>
        <w:autoSpaceDN w:val="0"/>
        <w:adjustRightInd w:val="0"/>
        <w:rPr>
          <w:bCs/>
        </w:rPr>
      </w:pPr>
    </w:p>
    <w:p w:rsidR="000067DE" w:rsidRPr="00AB3306" w:rsidRDefault="00271F51" w:rsidP="000067DE">
      <w:pPr>
        <w:autoSpaceDE w:val="0"/>
        <w:autoSpaceDN w:val="0"/>
        <w:adjustRightInd w:val="0"/>
        <w:rPr>
          <w:b/>
        </w:rPr>
      </w:pPr>
      <w:r>
        <w:rPr>
          <w:b/>
        </w:rPr>
        <w:t>8</w:t>
      </w:r>
      <w:r w:rsidR="000067DE" w:rsidRPr="00AB3306">
        <w:rPr>
          <w:b/>
        </w:rPr>
        <w:t>. Központi kapcsolattartó kijelölése</w:t>
      </w:r>
    </w:p>
    <w:p w:rsidR="000067DE" w:rsidRPr="003C3BC0" w:rsidRDefault="000067DE" w:rsidP="000067DE">
      <w:pPr>
        <w:autoSpaceDE w:val="0"/>
        <w:autoSpaceDN w:val="0"/>
        <w:adjustRightInd w:val="0"/>
        <w:rPr>
          <w:bCs/>
        </w:rPr>
      </w:pPr>
      <w:r w:rsidRPr="003C3BC0">
        <w:rPr>
          <w:bCs/>
        </w:rPr>
        <w:t xml:space="preserve">A Szerződés tekintetében a </w:t>
      </w:r>
      <w:r w:rsidR="007902FC" w:rsidRPr="00B97959">
        <w:rPr>
          <w:bCs/>
          <w:color w:val="FF0000"/>
        </w:rPr>
        <w:t>Szerződő</w:t>
      </w:r>
      <w:r w:rsidRPr="003C3BC0">
        <w:rPr>
          <w:bCs/>
        </w:rPr>
        <w:t xml:space="preserve"> részéről kijelölt központi kapcsolattartó:</w:t>
      </w:r>
    </w:p>
    <w:p w:rsidR="000067DE" w:rsidRPr="003C3BC0" w:rsidRDefault="000067DE" w:rsidP="000067DE">
      <w:pPr>
        <w:pStyle w:val="Listaszerbekezds"/>
        <w:tabs>
          <w:tab w:val="left" w:pos="426"/>
        </w:tabs>
        <w:ind w:left="0"/>
        <w:jc w:val="both"/>
        <w:rPr>
          <w:b/>
        </w:rPr>
      </w:pPr>
    </w:p>
    <w:p w:rsidR="00E35E02" w:rsidRPr="00F02205" w:rsidRDefault="000067DE" w:rsidP="00E35E02">
      <w:pPr>
        <w:pStyle w:val="Listaszerbekezds"/>
        <w:tabs>
          <w:tab w:val="left" w:pos="426"/>
        </w:tabs>
        <w:ind w:left="0"/>
        <w:jc w:val="both"/>
        <w:rPr>
          <w:b/>
        </w:rPr>
      </w:pPr>
      <w:r w:rsidRPr="003C3BC0">
        <w:rPr>
          <w:b/>
        </w:rPr>
        <w:tab/>
      </w:r>
      <w:r w:rsidR="00E35E02">
        <w:rPr>
          <w:b/>
        </w:rPr>
        <w:tab/>
      </w:r>
      <w:r w:rsidR="00E35E02" w:rsidRPr="00F02205">
        <w:rPr>
          <w:b/>
        </w:rPr>
        <w:t>Regionális Biztosítási Alkusz Kft.</w:t>
      </w:r>
    </w:p>
    <w:p w:rsidR="00E35E02" w:rsidRPr="00F02205" w:rsidRDefault="00E35E02" w:rsidP="00E35E02">
      <w:pPr>
        <w:pStyle w:val="Listaszerbekezds"/>
        <w:tabs>
          <w:tab w:val="left" w:pos="426"/>
        </w:tabs>
        <w:ind w:left="0"/>
        <w:jc w:val="both"/>
        <w:rPr>
          <w:b/>
        </w:rPr>
      </w:pPr>
      <w:r w:rsidRPr="00F02205">
        <w:rPr>
          <w:b/>
        </w:rPr>
        <w:t xml:space="preserve">            Felügyeleti engedély száma: </w:t>
      </w:r>
      <w:r w:rsidRPr="00F02205">
        <w:t>H-EN-II-12/2014</w:t>
      </w:r>
    </w:p>
    <w:p w:rsidR="00E35E02" w:rsidRPr="00F02205" w:rsidRDefault="00E35E02" w:rsidP="00E35E02">
      <w:pPr>
        <w:pStyle w:val="Listaszerbekezds"/>
        <w:tabs>
          <w:tab w:val="left" w:pos="426"/>
        </w:tabs>
        <w:jc w:val="both"/>
        <w:rPr>
          <w:b/>
        </w:rPr>
      </w:pPr>
      <w:r w:rsidRPr="00F02205">
        <w:rPr>
          <w:b/>
        </w:rPr>
        <w:t xml:space="preserve">Felügyeleti regisztrációs száma: </w:t>
      </w:r>
      <w:r w:rsidRPr="00F02205">
        <w:t>214022581465</w:t>
      </w:r>
    </w:p>
    <w:p w:rsidR="00E35E02" w:rsidRPr="00F02205" w:rsidRDefault="00E35E02" w:rsidP="00E35E02">
      <w:pPr>
        <w:pStyle w:val="Listaszerbekezds"/>
        <w:tabs>
          <w:tab w:val="left" w:pos="426"/>
        </w:tabs>
        <w:jc w:val="both"/>
        <w:rPr>
          <w:b/>
        </w:rPr>
      </w:pPr>
      <w:r w:rsidRPr="00F02205">
        <w:rPr>
          <w:b/>
        </w:rPr>
        <w:t xml:space="preserve">Székhelye: </w:t>
      </w:r>
      <w:r w:rsidRPr="00F02205">
        <w:t>2120 Dunakeszi, Ábrahám Pál utca 49.</w:t>
      </w:r>
    </w:p>
    <w:p w:rsidR="00E35E02" w:rsidRPr="00F02205" w:rsidRDefault="00E35E02" w:rsidP="00E35E02">
      <w:pPr>
        <w:pStyle w:val="Listaszerbekezds"/>
        <w:tabs>
          <w:tab w:val="left" w:pos="426"/>
        </w:tabs>
        <w:jc w:val="both"/>
        <w:rPr>
          <w:b/>
        </w:rPr>
      </w:pPr>
      <w:r w:rsidRPr="00F02205">
        <w:rPr>
          <w:b/>
        </w:rPr>
        <w:t xml:space="preserve">Levelezési címe: </w:t>
      </w:r>
      <w:r w:rsidRPr="00F02205">
        <w:t>2120 Dunakeszi, Ábrahám Pál utca 49</w:t>
      </w:r>
      <w:r>
        <w:t>.</w:t>
      </w:r>
    </w:p>
    <w:p w:rsidR="00E35E02" w:rsidRPr="00F02205" w:rsidRDefault="00E35E02" w:rsidP="00E35E02">
      <w:pPr>
        <w:pStyle w:val="Listaszerbekezds"/>
        <w:tabs>
          <w:tab w:val="left" w:pos="426"/>
        </w:tabs>
        <w:jc w:val="both"/>
        <w:rPr>
          <w:b/>
        </w:rPr>
      </w:pPr>
      <w:r w:rsidRPr="00F02205">
        <w:rPr>
          <w:b/>
        </w:rPr>
        <w:t xml:space="preserve">Adószám: </w:t>
      </w:r>
      <w:r w:rsidRPr="00F02205">
        <w:t>24749967-2-13</w:t>
      </w:r>
    </w:p>
    <w:p w:rsidR="00E35E02" w:rsidRPr="00F02205" w:rsidRDefault="00E35E02" w:rsidP="00E35E02">
      <w:pPr>
        <w:pStyle w:val="Listaszerbekezds"/>
        <w:tabs>
          <w:tab w:val="left" w:pos="426"/>
        </w:tabs>
        <w:jc w:val="both"/>
        <w:rPr>
          <w:b/>
        </w:rPr>
      </w:pPr>
      <w:r w:rsidRPr="00F02205">
        <w:rPr>
          <w:b/>
        </w:rPr>
        <w:t xml:space="preserve">Telefonszáma: </w:t>
      </w:r>
      <w:r>
        <w:t>+36</w:t>
      </w:r>
      <w:r w:rsidRPr="00F02205">
        <w:t>-30-680-68-62</w:t>
      </w:r>
    </w:p>
    <w:p w:rsidR="00E35E02" w:rsidRPr="00F02205" w:rsidRDefault="00E35E02" w:rsidP="00E35E02">
      <w:pPr>
        <w:pStyle w:val="Listaszerbekezds"/>
        <w:tabs>
          <w:tab w:val="left" w:pos="426"/>
        </w:tabs>
        <w:jc w:val="both"/>
        <w:rPr>
          <w:b/>
        </w:rPr>
      </w:pPr>
      <w:r w:rsidRPr="00F02205">
        <w:rPr>
          <w:b/>
        </w:rPr>
        <w:t xml:space="preserve">Fax száma: </w:t>
      </w:r>
      <w:hyperlink r:id="rId19" w:tgtFrame="_blank" w:history="1">
        <w:r w:rsidRPr="00F02205">
          <w:t>+36-27-341-575</w:t>
        </w:r>
      </w:hyperlink>
    </w:p>
    <w:p w:rsidR="00E35E02" w:rsidRPr="00F02205" w:rsidRDefault="00E35E02" w:rsidP="00E35E02">
      <w:pPr>
        <w:pStyle w:val="Listaszerbekezds"/>
        <w:tabs>
          <w:tab w:val="left" w:pos="426"/>
        </w:tabs>
        <w:jc w:val="both"/>
        <w:rPr>
          <w:b/>
        </w:rPr>
      </w:pPr>
      <w:r w:rsidRPr="00F02205">
        <w:rPr>
          <w:b/>
        </w:rPr>
        <w:t xml:space="preserve">Email címe: </w:t>
      </w:r>
      <w:hyperlink r:id="rId20" w:history="1">
        <w:r w:rsidRPr="00F02205">
          <w:rPr>
            <w:rStyle w:val="Hiperhivatkozs"/>
            <w:color w:val="auto"/>
          </w:rPr>
          <w:t>drexlerlaszlo@regionalisalkusz.hu</w:t>
        </w:r>
      </w:hyperlink>
    </w:p>
    <w:p w:rsidR="00E35E02" w:rsidRPr="00F02205" w:rsidRDefault="00E35E02" w:rsidP="00E35E02">
      <w:pPr>
        <w:pStyle w:val="Listaszerbekezds"/>
        <w:tabs>
          <w:tab w:val="left" w:pos="426"/>
        </w:tabs>
        <w:jc w:val="both"/>
        <w:rPr>
          <w:b/>
        </w:rPr>
      </w:pPr>
      <w:r w:rsidRPr="00F02205">
        <w:rPr>
          <w:b/>
        </w:rPr>
        <w:lastRenderedPageBreak/>
        <w:t xml:space="preserve">Kapcsolattartó neve: </w:t>
      </w:r>
      <w:r w:rsidRPr="00F02205">
        <w:t>Drexler László</w:t>
      </w:r>
    </w:p>
    <w:p w:rsidR="000067DE" w:rsidRPr="003C3BC0" w:rsidRDefault="000067DE" w:rsidP="00E35E02">
      <w:pPr>
        <w:pStyle w:val="Listaszerbekezds"/>
        <w:tabs>
          <w:tab w:val="left" w:pos="426"/>
        </w:tabs>
        <w:ind w:left="0"/>
        <w:jc w:val="both"/>
        <w:rPr>
          <w:bCs/>
        </w:rPr>
      </w:pPr>
    </w:p>
    <w:p w:rsidR="00F547FA" w:rsidRPr="00F547FA" w:rsidRDefault="00F547FA" w:rsidP="00F547FA">
      <w:pPr>
        <w:autoSpaceDE w:val="0"/>
        <w:autoSpaceDN w:val="0"/>
        <w:adjustRightInd w:val="0"/>
        <w:rPr>
          <w:rFonts w:eastAsia="MS Mincho"/>
          <w:b/>
        </w:rPr>
      </w:pPr>
      <w:r w:rsidRPr="00F547FA">
        <w:rPr>
          <w:rFonts w:eastAsia="MS Mincho"/>
          <w:b/>
        </w:rPr>
        <w:t>A Biztosító tudomásul vesz a Regionális Biztosítási Alkusz Kft. közreműködését jelen szerződés teljesítése során.</w:t>
      </w:r>
    </w:p>
    <w:p w:rsidR="000067DE" w:rsidRDefault="000067DE" w:rsidP="000067DE">
      <w:pPr>
        <w:autoSpaceDE w:val="0"/>
        <w:autoSpaceDN w:val="0"/>
        <w:adjustRightInd w:val="0"/>
        <w:rPr>
          <w:bCs/>
        </w:rPr>
      </w:pPr>
    </w:p>
    <w:p w:rsidR="000067DE" w:rsidRPr="00AB3306" w:rsidRDefault="000067DE" w:rsidP="000067DE">
      <w:pPr>
        <w:autoSpaceDE w:val="0"/>
        <w:autoSpaceDN w:val="0"/>
        <w:adjustRightInd w:val="0"/>
        <w:rPr>
          <w:bCs/>
        </w:rPr>
      </w:pPr>
    </w:p>
    <w:p w:rsidR="000067DE" w:rsidRPr="00AB3306" w:rsidRDefault="000067DE" w:rsidP="000067DE">
      <w:pPr>
        <w:jc w:val="both"/>
        <w:rPr>
          <w:bCs/>
        </w:rPr>
      </w:pPr>
      <w:r>
        <w:rPr>
          <w:bCs/>
        </w:rPr>
        <w:t>Mellékletek</w:t>
      </w:r>
    </w:p>
    <w:p w:rsidR="000067DE" w:rsidRPr="006D414F" w:rsidRDefault="000067DE" w:rsidP="0007530E">
      <w:pPr>
        <w:pStyle w:val="Listaszerbekezds"/>
        <w:numPr>
          <w:ilvl w:val="0"/>
          <w:numId w:val="20"/>
        </w:numPr>
        <w:autoSpaceDE w:val="0"/>
        <w:autoSpaceDN w:val="0"/>
        <w:adjustRightInd w:val="0"/>
        <w:rPr>
          <w:bCs/>
          <w:i/>
          <w:iCs/>
        </w:rPr>
      </w:pPr>
      <w:r w:rsidRPr="006D414F">
        <w:rPr>
          <w:bCs/>
          <w:i/>
          <w:iCs/>
        </w:rPr>
        <w:t>sz. melléklet – A kötelező gépjármű-felelősségbiztosítással és Casco biztosítással érintett gépjárműflottára vonatkozó adatok</w:t>
      </w:r>
    </w:p>
    <w:p w:rsidR="006D414F" w:rsidRPr="006D414F" w:rsidRDefault="006D414F" w:rsidP="0007530E">
      <w:pPr>
        <w:pStyle w:val="Listaszerbekezds"/>
        <w:numPr>
          <w:ilvl w:val="0"/>
          <w:numId w:val="20"/>
        </w:numPr>
        <w:autoSpaceDE w:val="0"/>
        <w:autoSpaceDN w:val="0"/>
        <w:adjustRightInd w:val="0"/>
        <w:rPr>
          <w:bCs/>
          <w:i/>
          <w:iCs/>
        </w:rPr>
      </w:pPr>
      <w:r>
        <w:rPr>
          <w:bCs/>
          <w:i/>
          <w:iCs/>
        </w:rPr>
        <w:t>sz. melléklet – Műszaki leírás</w:t>
      </w:r>
    </w:p>
    <w:p w:rsidR="00FB0903" w:rsidRDefault="00FB0903"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3A44D0" w:rsidRDefault="003A44D0" w:rsidP="00985EC4"/>
    <w:p w:rsidR="00F823BC" w:rsidRDefault="00F823BC" w:rsidP="00985EC4"/>
    <w:p w:rsidR="00F823BC" w:rsidRDefault="00F823BC" w:rsidP="00985EC4"/>
    <w:p w:rsidR="00F823BC" w:rsidRDefault="00F823BC" w:rsidP="00985EC4"/>
    <w:p w:rsidR="00B47744" w:rsidRPr="00B47744" w:rsidRDefault="00B47744" w:rsidP="00B47744">
      <w:pPr>
        <w:rPr>
          <w:i/>
          <w:iCs/>
        </w:rPr>
      </w:pPr>
    </w:p>
    <w:p w:rsidR="00F60FFF" w:rsidRPr="000F32A6" w:rsidRDefault="00F60FFF" w:rsidP="00F60FFF">
      <w:pPr>
        <w:jc w:val="both"/>
        <w:rPr>
          <w:i/>
          <w:iCs/>
          <w:color w:val="000000"/>
        </w:rPr>
      </w:pPr>
    </w:p>
    <w:p w:rsidR="00B47744" w:rsidRDefault="00B47744" w:rsidP="00B47744">
      <w:pPr>
        <w:ind w:left="360"/>
        <w:jc w:val="both"/>
      </w:pPr>
    </w:p>
    <w:p w:rsidR="00F60FFF" w:rsidRPr="000F32A6" w:rsidRDefault="00F60FFF" w:rsidP="00F60FFF">
      <w:pPr>
        <w:jc w:val="both"/>
        <w:rPr>
          <w:i/>
          <w:iCs/>
        </w:rPr>
      </w:pPr>
    </w:p>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F60FFF" w:rsidRDefault="00F60FFF" w:rsidP="00985EC4"/>
    <w:p w:rsidR="00637DB4" w:rsidRDefault="00637DB4" w:rsidP="00E1162B">
      <w:pPr>
        <w:spacing w:before="120"/>
        <w:jc w:val="both"/>
        <w:rPr>
          <w:bCs/>
        </w:rPr>
      </w:pPr>
    </w:p>
    <w:p w:rsidR="00C235AC" w:rsidRDefault="00C235AC" w:rsidP="00E1162B">
      <w:pPr>
        <w:spacing w:before="120"/>
        <w:jc w:val="both"/>
        <w:rPr>
          <w:bCs/>
        </w:rPr>
      </w:pPr>
    </w:p>
    <w:p w:rsidR="00C235AC" w:rsidRDefault="00C235AC" w:rsidP="00E1162B">
      <w:pPr>
        <w:spacing w:before="120"/>
        <w:jc w:val="both"/>
        <w:rPr>
          <w:bCs/>
        </w:rPr>
      </w:pPr>
    </w:p>
    <w:p w:rsidR="00C235AC" w:rsidRDefault="00C235AC" w:rsidP="00271591">
      <w:pPr>
        <w:pStyle w:val="Listaszerbekezds"/>
        <w:numPr>
          <w:ilvl w:val="0"/>
          <w:numId w:val="16"/>
        </w:numPr>
        <w:jc w:val="center"/>
        <w:rPr>
          <w:b/>
          <w:smallCaps/>
          <w:sz w:val="36"/>
          <w:szCs w:val="36"/>
        </w:rPr>
      </w:pPr>
      <w:r>
        <w:rPr>
          <w:b/>
          <w:smallCaps/>
          <w:sz w:val="36"/>
          <w:szCs w:val="36"/>
        </w:rPr>
        <w:t>Műszaki leírás</w:t>
      </w:r>
      <w:r w:rsidR="00637DB4">
        <w:rPr>
          <w:b/>
          <w:smallCaps/>
          <w:sz w:val="36"/>
          <w:szCs w:val="36"/>
        </w:rPr>
        <w:t xml:space="preserve"> </w:t>
      </w:r>
    </w:p>
    <w:p w:rsidR="00637DB4" w:rsidRDefault="00637DB4"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F50E7D" w:rsidRDefault="00F50E7D" w:rsidP="00637DB4">
      <w:pPr>
        <w:pStyle w:val="Listaszerbekezds"/>
        <w:ind w:left="1080"/>
        <w:jc w:val="center"/>
        <w:rPr>
          <w:b/>
          <w:smallCaps/>
          <w:sz w:val="36"/>
          <w:szCs w:val="36"/>
        </w:rPr>
      </w:pPr>
    </w:p>
    <w:p w:rsidR="00753B62" w:rsidRDefault="00753B62" w:rsidP="00637DB4">
      <w:pPr>
        <w:pStyle w:val="Listaszerbekezds"/>
        <w:ind w:left="1080"/>
        <w:jc w:val="center"/>
        <w:rPr>
          <w:b/>
          <w:smallCaps/>
          <w:sz w:val="36"/>
          <w:szCs w:val="36"/>
        </w:rPr>
      </w:pPr>
    </w:p>
    <w:p w:rsidR="00753B62" w:rsidRDefault="00753B62" w:rsidP="00637DB4">
      <w:pPr>
        <w:pStyle w:val="Listaszerbekezds"/>
        <w:ind w:left="1080"/>
        <w:jc w:val="center"/>
        <w:rPr>
          <w:b/>
          <w:smallCaps/>
          <w:sz w:val="36"/>
          <w:szCs w:val="36"/>
        </w:rPr>
      </w:pPr>
    </w:p>
    <w:p w:rsidR="00753B62" w:rsidRDefault="00753B62" w:rsidP="00637DB4">
      <w:pPr>
        <w:pStyle w:val="Listaszerbekezds"/>
        <w:ind w:left="1080"/>
        <w:jc w:val="center"/>
        <w:rPr>
          <w:b/>
          <w:smallCaps/>
          <w:sz w:val="36"/>
          <w:szCs w:val="36"/>
        </w:rPr>
      </w:pPr>
    </w:p>
    <w:p w:rsidR="00753B62" w:rsidRDefault="00753B62" w:rsidP="00637DB4">
      <w:pPr>
        <w:pStyle w:val="Listaszerbekezds"/>
        <w:ind w:left="1080"/>
        <w:jc w:val="center"/>
        <w:rPr>
          <w:b/>
          <w:smallCaps/>
          <w:sz w:val="36"/>
          <w:szCs w:val="36"/>
        </w:rPr>
      </w:pPr>
    </w:p>
    <w:p w:rsidR="00753B62" w:rsidRPr="00691F08" w:rsidRDefault="00753B62" w:rsidP="00753B62">
      <w:pPr>
        <w:spacing w:line="100" w:lineRule="atLeast"/>
        <w:rPr>
          <w:b/>
          <w:sz w:val="28"/>
          <w:szCs w:val="28"/>
          <w:u w:val="single"/>
        </w:rPr>
      </w:pPr>
      <w:r w:rsidRPr="00691F08">
        <w:rPr>
          <w:b/>
          <w:bCs/>
          <w:sz w:val="28"/>
          <w:szCs w:val="28"/>
          <w:u w:val="single"/>
        </w:rPr>
        <w:t xml:space="preserve">1.számú rész:  </w:t>
      </w:r>
      <w:proofErr w:type="spellStart"/>
      <w:r w:rsidRPr="00691F08">
        <w:rPr>
          <w:b/>
          <w:sz w:val="28"/>
          <w:szCs w:val="28"/>
          <w:u w:val="single"/>
        </w:rPr>
        <w:t>All</w:t>
      </w:r>
      <w:proofErr w:type="spellEnd"/>
      <w:r w:rsidRPr="00691F08">
        <w:rPr>
          <w:b/>
          <w:sz w:val="28"/>
          <w:szCs w:val="28"/>
          <w:u w:val="single"/>
        </w:rPr>
        <w:t xml:space="preserve"> </w:t>
      </w:r>
      <w:proofErr w:type="spellStart"/>
      <w:r w:rsidRPr="00691F08">
        <w:rPr>
          <w:b/>
          <w:sz w:val="28"/>
          <w:szCs w:val="28"/>
          <w:u w:val="single"/>
        </w:rPr>
        <w:t>Risks</w:t>
      </w:r>
      <w:proofErr w:type="spellEnd"/>
      <w:r w:rsidRPr="00691F08">
        <w:rPr>
          <w:b/>
          <w:sz w:val="28"/>
          <w:szCs w:val="28"/>
          <w:u w:val="single"/>
        </w:rPr>
        <w:t xml:space="preserve"> vagyonbiztosítás és kombinált felelősségbiztosítás</w:t>
      </w:r>
    </w:p>
    <w:p w:rsidR="00753B62" w:rsidRPr="00672602" w:rsidRDefault="00753B62" w:rsidP="00753B62">
      <w:pPr>
        <w:spacing w:line="100" w:lineRule="atLeast"/>
        <w:rPr>
          <w:b/>
          <w:bCs/>
        </w:rPr>
      </w:pPr>
    </w:p>
    <w:p w:rsidR="00753B62" w:rsidRPr="00672602" w:rsidRDefault="00753B62" w:rsidP="00753B62">
      <w:pPr>
        <w:spacing w:line="100" w:lineRule="atLeast"/>
        <w:rPr>
          <w:b/>
          <w:bCs/>
        </w:rPr>
      </w:pPr>
      <w:r w:rsidRPr="00672602">
        <w:rPr>
          <w:b/>
          <w:bCs/>
        </w:rPr>
        <w:t>Az 1. számú. ajánlathoz tartozó részletes adatok, információk</w:t>
      </w:r>
    </w:p>
    <w:p w:rsidR="00753B62" w:rsidRPr="00672602" w:rsidRDefault="00753B62" w:rsidP="00753B62">
      <w:pPr>
        <w:spacing w:line="100" w:lineRule="atLeast"/>
        <w:rPr>
          <w:b/>
          <w:bCs/>
        </w:rPr>
      </w:pPr>
      <w:r w:rsidRPr="00672602">
        <w:rPr>
          <w:b/>
          <w:bCs/>
        </w:rPr>
        <w:t>A beszerezni kívánt biztosítási szerződések alapadatai:</w:t>
      </w:r>
    </w:p>
    <w:p w:rsidR="00753B62" w:rsidRPr="00672602" w:rsidRDefault="00753B62" w:rsidP="00753B62">
      <w:pPr>
        <w:jc w:val="both"/>
      </w:pPr>
    </w:p>
    <w:p w:rsidR="00753B62" w:rsidRDefault="00753B62" w:rsidP="00753B62">
      <w:pPr>
        <w:pStyle w:val="Cmsor4"/>
        <w:numPr>
          <w:ilvl w:val="3"/>
          <w:numId w:val="0"/>
        </w:numPr>
        <w:tabs>
          <w:tab w:val="num" w:pos="0"/>
        </w:tabs>
        <w:spacing w:line="100" w:lineRule="atLeast"/>
        <w:ind w:left="864" w:hanging="864"/>
        <w:jc w:val="both"/>
        <w:rPr>
          <w:rFonts w:ascii="Times New Roman" w:hAnsi="Times New Roman"/>
          <w:sz w:val="24"/>
          <w:szCs w:val="24"/>
        </w:rPr>
      </w:pPr>
      <w:r w:rsidRPr="00672602">
        <w:rPr>
          <w:rFonts w:ascii="Times New Roman" w:hAnsi="Times New Roman"/>
          <w:sz w:val="24"/>
          <w:szCs w:val="24"/>
        </w:rPr>
        <w:t xml:space="preserve">Ajánlatkérő/Szerződő: </w:t>
      </w:r>
      <w:r w:rsidRPr="00672602">
        <w:rPr>
          <w:rFonts w:ascii="Times New Roman" w:hAnsi="Times New Roman"/>
          <w:sz w:val="24"/>
          <w:szCs w:val="24"/>
        </w:rPr>
        <w:tab/>
        <w:t xml:space="preserve">                     </w:t>
      </w:r>
      <w:r>
        <w:rPr>
          <w:rFonts w:ascii="Times New Roman" w:hAnsi="Times New Roman"/>
          <w:sz w:val="24"/>
          <w:szCs w:val="24"/>
        </w:rPr>
        <w:t>Debreceni Sportcentrum Közhasznú Nonprofit Kft.</w:t>
      </w:r>
    </w:p>
    <w:p w:rsidR="00753B62" w:rsidRPr="00672602" w:rsidRDefault="00753B62" w:rsidP="00753B62">
      <w:pPr>
        <w:pStyle w:val="Cmsor4"/>
        <w:numPr>
          <w:ilvl w:val="3"/>
          <w:numId w:val="0"/>
        </w:numPr>
        <w:tabs>
          <w:tab w:val="num" w:pos="0"/>
        </w:tabs>
        <w:spacing w:line="100" w:lineRule="atLeast"/>
        <w:ind w:left="864" w:hanging="864"/>
        <w:jc w:val="both"/>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4032 Debrecen Oláh G. U. 5.</w:t>
      </w:r>
      <w:r w:rsidRPr="00672602">
        <w:rPr>
          <w:rFonts w:ascii="Times New Roman" w:hAnsi="Times New Roman"/>
          <w:sz w:val="24"/>
          <w:szCs w:val="24"/>
        </w:rPr>
        <w:t xml:space="preserve">    </w:t>
      </w:r>
    </w:p>
    <w:p w:rsidR="00753B62" w:rsidRPr="00672602" w:rsidRDefault="00753B62" w:rsidP="00753B62">
      <w:pPr>
        <w:spacing w:line="100" w:lineRule="atLeast"/>
      </w:pPr>
    </w:p>
    <w:p w:rsidR="00753B62" w:rsidRDefault="00753B62" w:rsidP="00753B62">
      <w:pPr>
        <w:jc w:val="both"/>
      </w:pPr>
      <w:r w:rsidRPr="00672602">
        <w:rPr>
          <w:b/>
          <w:bCs/>
        </w:rPr>
        <w:t xml:space="preserve">Biztosított: </w:t>
      </w:r>
      <w:r w:rsidRPr="00672602">
        <w:rPr>
          <w:b/>
          <w:bCs/>
        </w:rPr>
        <w:tab/>
        <w:t xml:space="preserve">                                              </w:t>
      </w:r>
      <w:r>
        <w:t>Debreceni Sportcentrum Közhasznú Nonprofit Kft.</w:t>
      </w:r>
    </w:p>
    <w:p w:rsidR="00753B62" w:rsidRDefault="00753B62" w:rsidP="00753B62">
      <w:pPr>
        <w:jc w:val="both"/>
      </w:pPr>
      <w:r>
        <w:tab/>
      </w:r>
      <w:r>
        <w:tab/>
      </w:r>
      <w:r>
        <w:tab/>
      </w:r>
      <w:r>
        <w:tab/>
      </w:r>
      <w:r>
        <w:tab/>
      </w:r>
      <w:r>
        <w:tab/>
      </w:r>
    </w:p>
    <w:p w:rsidR="00753B62" w:rsidRPr="00672602" w:rsidRDefault="00753B62" w:rsidP="00753B62">
      <w:pPr>
        <w:jc w:val="both"/>
      </w:pPr>
      <w:r>
        <w:tab/>
      </w:r>
      <w:r>
        <w:tab/>
      </w:r>
      <w:r>
        <w:tab/>
      </w:r>
      <w:r>
        <w:tab/>
      </w:r>
      <w:r>
        <w:tab/>
      </w:r>
      <w:r>
        <w:tab/>
      </w:r>
      <w:r w:rsidRPr="00672602">
        <w:t xml:space="preserve"> </w:t>
      </w:r>
      <w:r>
        <w:t>4032 Debrecen Oláh G. U. 5.</w:t>
      </w:r>
      <w:r w:rsidRPr="00672602">
        <w:t xml:space="preserve">      </w:t>
      </w:r>
      <w:r w:rsidRPr="00672602">
        <w:rPr>
          <w:b/>
          <w:bCs/>
        </w:rPr>
        <w:t xml:space="preserve"> </w:t>
      </w:r>
    </w:p>
    <w:p w:rsidR="00753B62" w:rsidRPr="00672602" w:rsidRDefault="00753B62" w:rsidP="00753B62">
      <w:pPr>
        <w:spacing w:line="100" w:lineRule="atLeast"/>
      </w:pPr>
    </w:p>
    <w:p w:rsidR="00753B62" w:rsidRPr="00672602" w:rsidRDefault="00753B62" w:rsidP="00753B62">
      <w:pPr>
        <w:spacing w:line="100" w:lineRule="atLeast"/>
      </w:pPr>
    </w:p>
    <w:p w:rsidR="00753B62" w:rsidRPr="00540563" w:rsidRDefault="00753B62" w:rsidP="00753B62">
      <w:pPr>
        <w:jc w:val="both"/>
        <w:rPr>
          <w:rFonts w:asciiTheme="minorHAnsi" w:hAnsiTheme="minorHAnsi" w:cstheme="minorHAnsi"/>
          <w:sz w:val="22"/>
          <w:szCs w:val="22"/>
        </w:rPr>
      </w:pPr>
      <w:r w:rsidRPr="00540563">
        <w:rPr>
          <w:b/>
          <w:bCs/>
        </w:rPr>
        <w:t xml:space="preserve">Tevékenység: </w:t>
      </w:r>
    </w:p>
    <w:p w:rsidR="00753B62" w:rsidRPr="00744A27" w:rsidRDefault="00753B62" w:rsidP="0007530E">
      <w:pPr>
        <w:pStyle w:val="Listaszerbekezds"/>
        <w:numPr>
          <w:ilvl w:val="0"/>
          <w:numId w:val="30"/>
        </w:numPr>
        <w:contextualSpacing/>
        <w:jc w:val="both"/>
      </w:pPr>
      <w:r w:rsidRPr="00744A27">
        <w:t>sportlétesítmény működtetése</w:t>
      </w:r>
    </w:p>
    <w:p w:rsidR="00753B62" w:rsidRPr="00744A27" w:rsidRDefault="00753B62" w:rsidP="0007530E">
      <w:pPr>
        <w:pStyle w:val="Listaszerbekezds"/>
        <w:numPr>
          <w:ilvl w:val="0"/>
          <w:numId w:val="30"/>
        </w:numPr>
        <w:contextualSpacing/>
        <w:jc w:val="both"/>
      </w:pPr>
      <w:r w:rsidRPr="00744A27">
        <w:t>építményüzemeltetés</w:t>
      </w:r>
    </w:p>
    <w:p w:rsidR="00753B62" w:rsidRPr="00744A27" w:rsidRDefault="00753B62" w:rsidP="0007530E">
      <w:pPr>
        <w:pStyle w:val="Listaszerbekezds"/>
        <w:numPr>
          <w:ilvl w:val="0"/>
          <w:numId w:val="30"/>
        </w:numPr>
        <w:contextualSpacing/>
        <w:jc w:val="both"/>
      </w:pPr>
      <w:r w:rsidRPr="00744A27">
        <w:t>rendezvényszervezés</w:t>
      </w:r>
    </w:p>
    <w:p w:rsidR="00753B62" w:rsidRPr="00744A27" w:rsidRDefault="00753B62" w:rsidP="0007530E">
      <w:pPr>
        <w:pStyle w:val="Listaszerbekezds"/>
        <w:numPr>
          <w:ilvl w:val="0"/>
          <w:numId w:val="30"/>
        </w:numPr>
        <w:contextualSpacing/>
        <w:jc w:val="both"/>
      </w:pPr>
      <w:r w:rsidRPr="00744A27">
        <w:t>egyéb szárazföldi személyszállítás</w:t>
      </w:r>
    </w:p>
    <w:p w:rsidR="00753B62" w:rsidRPr="00744A27" w:rsidRDefault="00753B62" w:rsidP="0007530E">
      <w:pPr>
        <w:pStyle w:val="Listaszerbekezds"/>
        <w:numPr>
          <w:ilvl w:val="0"/>
          <w:numId w:val="30"/>
        </w:numPr>
        <w:contextualSpacing/>
        <w:jc w:val="both"/>
      </w:pPr>
      <w:r w:rsidRPr="00744A27">
        <w:t>szállodai szolgáltatás</w:t>
      </w:r>
    </w:p>
    <w:p w:rsidR="00753B62" w:rsidRPr="00744A27" w:rsidRDefault="00753B62" w:rsidP="0007530E">
      <w:pPr>
        <w:pStyle w:val="Listaszerbekezds"/>
        <w:numPr>
          <w:ilvl w:val="0"/>
          <w:numId w:val="30"/>
        </w:numPr>
        <w:contextualSpacing/>
        <w:jc w:val="both"/>
      </w:pPr>
      <w:r w:rsidRPr="00744A27">
        <w:t>éttermi mozgó ellátás</w:t>
      </w:r>
    </w:p>
    <w:p w:rsidR="00753B62" w:rsidRPr="00744A27" w:rsidRDefault="00753B62" w:rsidP="0007530E">
      <w:pPr>
        <w:pStyle w:val="Listaszerbekezds"/>
        <w:numPr>
          <w:ilvl w:val="0"/>
          <w:numId w:val="30"/>
        </w:numPr>
        <w:contextualSpacing/>
        <w:jc w:val="both"/>
      </w:pPr>
      <w:r w:rsidRPr="00744A27">
        <w:t>saját tulajdonú, bérelt ingatlan bérbeadása, üzemeltetése</w:t>
      </w:r>
    </w:p>
    <w:p w:rsidR="00753B62" w:rsidRPr="00744A27" w:rsidRDefault="00753B62" w:rsidP="0007530E">
      <w:pPr>
        <w:pStyle w:val="Listaszerbekezds"/>
        <w:numPr>
          <w:ilvl w:val="0"/>
          <w:numId w:val="30"/>
        </w:numPr>
        <w:contextualSpacing/>
        <w:jc w:val="both"/>
      </w:pPr>
      <w:r w:rsidRPr="00744A27">
        <w:t>sport, szabadidős képzés</w:t>
      </w:r>
    </w:p>
    <w:p w:rsidR="00753B62" w:rsidRPr="00744A27" w:rsidRDefault="00753B62" w:rsidP="0007530E">
      <w:pPr>
        <w:pStyle w:val="Listaszerbekezds"/>
        <w:numPr>
          <w:ilvl w:val="0"/>
          <w:numId w:val="30"/>
        </w:numPr>
        <w:contextualSpacing/>
        <w:jc w:val="both"/>
      </w:pPr>
      <w:proofErr w:type="spellStart"/>
      <w:r w:rsidRPr="00744A27">
        <w:t>m.n.s</w:t>
      </w:r>
      <w:proofErr w:type="spellEnd"/>
      <w:r w:rsidRPr="00744A27">
        <w:t>. oktatás</w:t>
      </w:r>
    </w:p>
    <w:p w:rsidR="00753B62" w:rsidRPr="00744A27" w:rsidRDefault="00753B62" w:rsidP="0007530E">
      <w:pPr>
        <w:pStyle w:val="Listaszerbekezds"/>
        <w:numPr>
          <w:ilvl w:val="0"/>
          <w:numId w:val="30"/>
        </w:numPr>
        <w:contextualSpacing/>
        <w:jc w:val="both"/>
      </w:pPr>
      <w:r w:rsidRPr="00744A27">
        <w:t>reklámügynöki tevékenység</w:t>
      </w:r>
    </w:p>
    <w:p w:rsidR="00753B62" w:rsidRPr="00744A27" w:rsidRDefault="00753B62" w:rsidP="0007530E">
      <w:pPr>
        <w:pStyle w:val="Listaszerbekezds"/>
        <w:numPr>
          <w:ilvl w:val="0"/>
          <w:numId w:val="30"/>
        </w:numPr>
        <w:contextualSpacing/>
        <w:jc w:val="both"/>
      </w:pPr>
      <w:r w:rsidRPr="00744A27">
        <w:t>fizikai közérzet javító szolgáltatás</w:t>
      </w:r>
    </w:p>
    <w:p w:rsidR="00753B62" w:rsidRPr="00672602" w:rsidRDefault="00753B62" w:rsidP="00753B62">
      <w:pPr>
        <w:spacing w:line="100" w:lineRule="atLeast"/>
      </w:pPr>
      <w:r w:rsidRPr="00672602">
        <w:t xml:space="preserve">  </w:t>
      </w:r>
    </w:p>
    <w:p w:rsidR="00753B62" w:rsidRPr="00672602" w:rsidRDefault="00753B62" w:rsidP="00753B62">
      <w:pPr>
        <w:spacing w:line="100" w:lineRule="atLeast"/>
        <w:rPr>
          <w:b/>
          <w:bCs/>
        </w:rPr>
      </w:pPr>
      <w:r w:rsidRPr="00672602">
        <w:t xml:space="preserve"> </w:t>
      </w:r>
      <w:r w:rsidRPr="00672602">
        <w:rPr>
          <w:b/>
          <w:bCs/>
        </w:rPr>
        <w:tab/>
      </w:r>
    </w:p>
    <w:p w:rsidR="00753B62" w:rsidRPr="00672602" w:rsidRDefault="00753B62" w:rsidP="00753B62">
      <w:pPr>
        <w:jc w:val="both"/>
      </w:pPr>
      <w:r w:rsidRPr="00672602">
        <w:rPr>
          <w:b/>
        </w:rPr>
        <w:t>Ajánlatkérés tárgya:</w:t>
      </w:r>
      <w:r w:rsidRPr="00672602">
        <w:rPr>
          <w:b/>
        </w:rPr>
        <w:tab/>
      </w:r>
      <w:r w:rsidRPr="00672602">
        <w:tab/>
      </w:r>
      <w:r>
        <w:tab/>
        <w:t xml:space="preserve">    </w:t>
      </w:r>
      <w:r w:rsidRPr="00672602">
        <w:t>Teljes körű biztosítá</w:t>
      </w:r>
      <w:r>
        <w:t xml:space="preserve">si szolgáltatás a dokumentum </w:t>
      </w:r>
      <w:r w:rsidRPr="00672602">
        <w:t xml:space="preserve">szerint </w:t>
      </w:r>
    </w:p>
    <w:p w:rsidR="00753B62" w:rsidRPr="00672602" w:rsidRDefault="00753B62" w:rsidP="00753B62">
      <w:pPr>
        <w:jc w:val="both"/>
      </w:pPr>
    </w:p>
    <w:p w:rsidR="00753B62" w:rsidRPr="00672602" w:rsidRDefault="00753B62" w:rsidP="00753B62">
      <w:pPr>
        <w:spacing w:line="100" w:lineRule="atLeast"/>
        <w:rPr>
          <w:b/>
          <w:bCs/>
        </w:rPr>
      </w:pPr>
    </w:p>
    <w:p w:rsidR="00753B62" w:rsidRPr="00672602" w:rsidRDefault="00753B62" w:rsidP="00753B62">
      <w:pPr>
        <w:spacing w:line="100" w:lineRule="atLeast"/>
      </w:pPr>
      <w:r w:rsidRPr="00672602">
        <w:rPr>
          <w:b/>
          <w:bCs/>
        </w:rPr>
        <w:t xml:space="preserve">Biztosítások tartama: </w:t>
      </w:r>
      <w:r w:rsidRPr="00672602">
        <w:rPr>
          <w:b/>
          <w:bCs/>
        </w:rPr>
        <w:tab/>
      </w:r>
      <w:r>
        <w:rPr>
          <w:b/>
          <w:bCs/>
        </w:rPr>
        <w:tab/>
      </w:r>
      <w:r>
        <w:rPr>
          <w:b/>
          <w:bCs/>
        </w:rPr>
        <w:tab/>
      </w:r>
      <w:r w:rsidRPr="00672602">
        <w:t>határozott</w:t>
      </w:r>
    </w:p>
    <w:p w:rsidR="00753B62" w:rsidRPr="00672602" w:rsidRDefault="00753B62" w:rsidP="00753B62">
      <w:pPr>
        <w:spacing w:line="100" w:lineRule="atLeast"/>
        <w:rPr>
          <w:b/>
          <w:bCs/>
        </w:rPr>
      </w:pPr>
    </w:p>
    <w:p w:rsidR="00753B62" w:rsidRPr="00672602" w:rsidRDefault="00753B62" w:rsidP="00753B62">
      <w:pPr>
        <w:spacing w:line="100" w:lineRule="atLeast"/>
        <w:ind w:left="4245" w:hanging="4245"/>
        <w:rPr>
          <w:bCs/>
        </w:rPr>
      </w:pPr>
      <w:r w:rsidRPr="00672602">
        <w:rPr>
          <w:b/>
          <w:bCs/>
        </w:rPr>
        <w:t xml:space="preserve">Kockázatviselés kezdete: </w:t>
      </w:r>
      <w:r w:rsidRPr="00672602">
        <w:rPr>
          <w:b/>
          <w:bCs/>
        </w:rPr>
        <w:tab/>
      </w:r>
      <w:r>
        <w:rPr>
          <w:b/>
          <w:bCs/>
        </w:rPr>
        <w:tab/>
      </w:r>
      <w:r>
        <w:rPr>
          <w:bCs/>
        </w:rPr>
        <w:t xml:space="preserve">2017. január 1. </w:t>
      </w:r>
      <w:r w:rsidRPr="00672602">
        <w:rPr>
          <w:bCs/>
        </w:rPr>
        <w:t xml:space="preserve"> 00:00 óra</w:t>
      </w:r>
    </w:p>
    <w:p w:rsidR="00753B62" w:rsidRPr="00672602" w:rsidRDefault="00753B62" w:rsidP="00753B62">
      <w:pPr>
        <w:spacing w:line="100" w:lineRule="atLeast"/>
        <w:rPr>
          <w:b/>
          <w:bCs/>
        </w:rPr>
      </w:pPr>
    </w:p>
    <w:p w:rsidR="00753B62" w:rsidRPr="00672602" w:rsidRDefault="00753B62" w:rsidP="00753B62">
      <w:pPr>
        <w:spacing w:line="100" w:lineRule="atLeast"/>
        <w:ind w:left="4245" w:hanging="4245"/>
        <w:rPr>
          <w:bCs/>
        </w:rPr>
      </w:pPr>
      <w:r w:rsidRPr="00672602">
        <w:rPr>
          <w:b/>
          <w:bCs/>
        </w:rPr>
        <w:t xml:space="preserve">Kockázatviselés lejárata: </w:t>
      </w:r>
      <w:r w:rsidRPr="00672602">
        <w:rPr>
          <w:b/>
          <w:bCs/>
        </w:rPr>
        <w:tab/>
      </w:r>
      <w:r>
        <w:rPr>
          <w:b/>
          <w:bCs/>
        </w:rPr>
        <w:tab/>
      </w:r>
      <w:r w:rsidRPr="00672602">
        <w:rPr>
          <w:bCs/>
        </w:rPr>
        <w:t xml:space="preserve">a kockázatviselés kezdetétől </w:t>
      </w:r>
      <w:r w:rsidRPr="00C824B5">
        <w:rPr>
          <w:bCs/>
        </w:rPr>
        <w:t xml:space="preserve">számított </w:t>
      </w:r>
      <w:r w:rsidRPr="00C824B5">
        <w:t xml:space="preserve">12 hónap, </w:t>
      </w:r>
      <w:r w:rsidRPr="00C824B5">
        <w:rPr>
          <w:bCs/>
        </w:rPr>
        <w:t>vagyis 2017. év december hónap</w:t>
      </w:r>
      <w:r>
        <w:rPr>
          <w:bCs/>
        </w:rPr>
        <w:t xml:space="preserve"> </w:t>
      </w:r>
      <w:r w:rsidRPr="00C824B5">
        <w:rPr>
          <w:bCs/>
        </w:rPr>
        <w:t>31.nap  24:00 óra</w:t>
      </w:r>
    </w:p>
    <w:p w:rsidR="00753B62" w:rsidRPr="00672602" w:rsidRDefault="00753B62" w:rsidP="00753B62">
      <w:pPr>
        <w:spacing w:line="100" w:lineRule="atLeast"/>
        <w:rPr>
          <w:b/>
          <w:bCs/>
        </w:rPr>
      </w:pPr>
      <w:bookmarkStart w:id="29" w:name="_GoBack"/>
      <w:bookmarkEnd w:id="29"/>
    </w:p>
    <w:p w:rsidR="00753B62" w:rsidRPr="00672602" w:rsidRDefault="00753B62" w:rsidP="00753B62">
      <w:pPr>
        <w:spacing w:line="100" w:lineRule="atLeast"/>
      </w:pPr>
      <w:r w:rsidRPr="00672602">
        <w:rPr>
          <w:b/>
          <w:bCs/>
        </w:rPr>
        <w:t xml:space="preserve">Biztosítási időszak: </w:t>
      </w:r>
      <w:r w:rsidRPr="00672602">
        <w:rPr>
          <w:b/>
          <w:bCs/>
        </w:rPr>
        <w:tab/>
      </w:r>
      <w:r w:rsidRPr="00672602">
        <w:rPr>
          <w:b/>
          <w:bCs/>
        </w:rPr>
        <w:tab/>
      </w:r>
      <w:r>
        <w:rPr>
          <w:b/>
          <w:bCs/>
        </w:rPr>
        <w:tab/>
      </w:r>
      <w:r>
        <w:rPr>
          <w:b/>
          <w:bCs/>
        </w:rPr>
        <w:tab/>
      </w:r>
      <w:r>
        <w:t>12</w:t>
      </w:r>
      <w:r w:rsidRPr="00A60504">
        <w:t xml:space="preserve"> hónap</w:t>
      </w:r>
      <w:r>
        <w:t xml:space="preserve"> </w:t>
      </w:r>
    </w:p>
    <w:p w:rsidR="00753B62" w:rsidRPr="00672602" w:rsidRDefault="00753B62" w:rsidP="00753B62">
      <w:pPr>
        <w:spacing w:line="100" w:lineRule="atLeast"/>
      </w:pPr>
    </w:p>
    <w:p w:rsidR="00753B62" w:rsidRPr="00672602" w:rsidRDefault="00753B62" w:rsidP="00753B62">
      <w:pPr>
        <w:spacing w:line="100" w:lineRule="atLeast"/>
        <w:rPr>
          <w:bCs/>
        </w:rPr>
      </w:pPr>
      <w:r w:rsidRPr="00672602">
        <w:rPr>
          <w:b/>
          <w:bCs/>
        </w:rPr>
        <w:t xml:space="preserve">Díjfizetési ütem:                          </w:t>
      </w:r>
      <w:r>
        <w:rPr>
          <w:b/>
          <w:bCs/>
        </w:rPr>
        <w:tab/>
      </w:r>
      <w:r>
        <w:rPr>
          <w:b/>
          <w:bCs/>
        </w:rPr>
        <w:tab/>
      </w:r>
      <w:r>
        <w:rPr>
          <w:bCs/>
        </w:rPr>
        <w:t>Éves</w:t>
      </w:r>
    </w:p>
    <w:p w:rsidR="00753B62" w:rsidRPr="00672602" w:rsidRDefault="00753B62" w:rsidP="00753B62">
      <w:pPr>
        <w:spacing w:line="100" w:lineRule="atLeast"/>
        <w:rPr>
          <w:b/>
          <w:bCs/>
        </w:rPr>
      </w:pPr>
    </w:p>
    <w:p w:rsidR="00753B62" w:rsidRDefault="00753B62" w:rsidP="00753B62">
      <w:pPr>
        <w:spacing w:line="100" w:lineRule="atLeast"/>
        <w:ind w:left="4320" w:right="-142" w:hanging="4320"/>
        <w:rPr>
          <w:bCs/>
        </w:rPr>
      </w:pPr>
      <w:r w:rsidRPr="00672602">
        <w:rPr>
          <w:b/>
        </w:rPr>
        <w:lastRenderedPageBreak/>
        <w:t>Díjfizetés módja:</w:t>
      </w:r>
      <w:r w:rsidRPr="00672602">
        <w:t xml:space="preserve">                     </w:t>
      </w:r>
      <w:r>
        <w:tab/>
      </w:r>
      <w:r w:rsidR="00991245" w:rsidRPr="00991245">
        <w:rPr>
          <w:bCs/>
          <w:color w:val="FF0000"/>
        </w:rPr>
        <w:t>Szerződő</w:t>
      </w:r>
      <w:r w:rsidRPr="00AB3306">
        <w:rPr>
          <w:bCs/>
        </w:rPr>
        <w:t xml:space="preserve"> a Biztosító teljesítésigazolással ellátott</w:t>
      </w:r>
      <w:r>
        <w:rPr>
          <w:bCs/>
        </w:rPr>
        <w:t xml:space="preserve"> </w:t>
      </w:r>
      <w:r w:rsidRPr="00274FB8">
        <w:rPr>
          <w:bCs/>
        </w:rPr>
        <w:t>számlájának (díjbekérő) ellenértékét</w:t>
      </w:r>
      <w:r>
        <w:rPr>
          <w:bCs/>
        </w:rPr>
        <w:t xml:space="preserve"> a </w:t>
      </w:r>
      <w:r w:rsidRPr="00B857B9">
        <w:rPr>
          <w:bCs/>
        </w:rPr>
        <w:t xml:space="preserve">számla </w:t>
      </w:r>
      <w:r w:rsidR="00A94453" w:rsidRPr="00991245">
        <w:rPr>
          <w:bCs/>
          <w:color w:val="FF0000"/>
        </w:rPr>
        <w:t>Szerződő</w:t>
      </w:r>
      <w:r w:rsidRPr="00B857B9">
        <w:rPr>
          <w:bCs/>
        </w:rPr>
        <w:t xml:space="preserve"> általi kézhezvételét követő 30 napon belül átutalással </w:t>
      </w:r>
      <w:r>
        <w:rPr>
          <w:bCs/>
        </w:rPr>
        <w:t>egyenlíti ki</w:t>
      </w:r>
      <w:r w:rsidRPr="00B857B9">
        <w:rPr>
          <w:bCs/>
        </w:rPr>
        <w:t xml:space="preserve"> a Polgári Törvénykönyvről szóló 2013. évi V. törvényben (a továbbiakban: Ptk.) 6:130. § (1)</w:t>
      </w:r>
      <w:r>
        <w:rPr>
          <w:bCs/>
        </w:rPr>
        <w:t>-(2)</w:t>
      </w:r>
      <w:r w:rsidRPr="00B857B9">
        <w:rPr>
          <w:bCs/>
        </w:rPr>
        <w:t xml:space="preserve"> bekezdésében fogla</w:t>
      </w:r>
      <w:r>
        <w:rPr>
          <w:bCs/>
        </w:rPr>
        <w:t>ltak figyelembe vétele mellett.</w:t>
      </w:r>
    </w:p>
    <w:p w:rsidR="00753B62" w:rsidRPr="00672602" w:rsidRDefault="00753B62" w:rsidP="00753B62">
      <w:pPr>
        <w:spacing w:line="100" w:lineRule="atLeast"/>
        <w:ind w:left="4320" w:right="-142" w:hanging="4320"/>
        <w:rPr>
          <w:b/>
          <w:bCs/>
        </w:rPr>
      </w:pPr>
    </w:p>
    <w:p w:rsidR="00753B62" w:rsidRDefault="00753B62" w:rsidP="00753B62">
      <w:pPr>
        <w:spacing w:line="100" w:lineRule="atLeast"/>
        <w:rPr>
          <w:b/>
        </w:rPr>
      </w:pPr>
      <w:r w:rsidRPr="00672602">
        <w:rPr>
          <w:b/>
          <w:bCs/>
        </w:rPr>
        <w:t>Kockázatviselési helyek:</w:t>
      </w:r>
      <w:r w:rsidRPr="00672602">
        <w:rPr>
          <w:b/>
        </w:rPr>
        <w:t xml:space="preserve"> </w:t>
      </w:r>
      <w:r>
        <w:rPr>
          <w:b/>
        </w:rPr>
        <w:tab/>
      </w:r>
      <w:r>
        <w:rPr>
          <w:b/>
        </w:rPr>
        <w:tab/>
      </w:r>
      <w:r>
        <w:rPr>
          <w:b/>
        </w:rPr>
        <w:tab/>
        <w:t>1.számú táblázatban részletezve</w:t>
      </w:r>
    </w:p>
    <w:p w:rsidR="00753B62" w:rsidRDefault="00753B62" w:rsidP="00753B62">
      <w:pPr>
        <w:spacing w:line="100" w:lineRule="atLeast"/>
        <w:rPr>
          <w:b/>
        </w:rPr>
      </w:pPr>
    </w:p>
    <w:p w:rsidR="00753B62" w:rsidRPr="00672602" w:rsidRDefault="00753B62" w:rsidP="00753B62">
      <w:pPr>
        <w:spacing w:line="100" w:lineRule="atLeast"/>
        <w:rPr>
          <w:b/>
          <w:bCs/>
        </w:rPr>
      </w:pPr>
    </w:p>
    <w:p w:rsidR="00753B62" w:rsidRPr="00582A1A" w:rsidRDefault="00753B62" w:rsidP="0007530E">
      <w:pPr>
        <w:pStyle w:val="Listaszerbekezds"/>
        <w:numPr>
          <w:ilvl w:val="0"/>
          <w:numId w:val="39"/>
        </w:numPr>
        <w:suppressAutoHyphens/>
        <w:spacing w:line="300" w:lineRule="exact"/>
        <w:contextualSpacing/>
        <w:jc w:val="both"/>
        <w:rPr>
          <w:b/>
          <w:u w:val="single"/>
        </w:rPr>
      </w:pPr>
      <w:r>
        <w:rPr>
          <w:b/>
          <w:u w:val="single"/>
        </w:rPr>
        <w:t>Rész:</w:t>
      </w:r>
      <w:proofErr w:type="spellStart"/>
      <w:r w:rsidRPr="00582A1A">
        <w:rPr>
          <w:b/>
          <w:u w:val="single"/>
        </w:rPr>
        <w:t>All</w:t>
      </w:r>
      <w:proofErr w:type="spellEnd"/>
      <w:r w:rsidRPr="00582A1A">
        <w:rPr>
          <w:b/>
          <w:u w:val="single"/>
        </w:rPr>
        <w:t xml:space="preserve"> </w:t>
      </w:r>
      <w:proofErr w:type="spellStart"/>
      <w:r w:rsidRPr="00582A1A">
        <w:rPr>
          <w:b/>
          <w:u w:val="single"/>
        </w:rPr>
        <w:t>risk</w:t>
      </w:r>
      <w:proofErr w:type="spellEnd"/>
      <w:r w:rsidRPr="00582A1A">
        <w:rPr>
          <w:b/>
          <w:u w:val="single"/>
        </w:rPr>
        <w:t xml:space="preserve"> vagyonbiztosítás:</w:t>
      </w:r>
    </w:p>
    <w:p w:rsidR="00753B62" w:rsidRPr="00672602" w:rsidRDefault="00753B62" w:rsidP="00753B62">
      <w:pPr>
        <w:spacing w:line="300" w:lineRule="exact"/>
        <w:jc w:val="both"/>
      </w:pPr>
      <w:r w:rsidRPr="00672602">
        <w:t>Minden kockázatra kiterjedő (</w:t>
      </w:r>
      <w:proofErr w:type="spellStart"/>
      <w:r w:rsidRPr="00672602">
        <w:t>all</w:t>
      </w:r>
      <w:proofErr w:type="spellEnd"/>
      <w:r w:rsidRPr="00672602">
        <w:t xml:space="preserve"> </w:t>
      </w:r>
      <w:proofErr w:type="spellStart"/>
      <w:r w:rsidRPr="00672602">
        <w:t>risk</w:t>
      </w:r>
      <w:proofErr w:type="spellEnd"/>
      <w:r w:rsidRPr="00672602">
        <w:t>) vagyonbiztosítás, de különös tekintettel az alábbiakra:</w:t>
      </w:r>
    </w:p>
    <w:p w:rsidR="00753B62" w:rsidRPr="00672602" w:rsidRDefault="00753B62" w:rsidP="00753B62">
      <w:pPr>
        <w:spacing w:line="300" w:lineRule="exact"/>
        <w:ind w:left="1843"/>
        <w:jc w:val="both"/>
      </w:pPr>
      <w:r w:rsidRPr="00672602">
        <w:t>Tűz (elektromos áram okozta tűz is),</w:t>
      </w:r>
    </w:p>
    <w:p w:rsidR="00753B62" w:rsidRPr="00672602" w:rsidRDefault="00753B62" w:rsidP="00753B62">
      <w:pPr>
        <w:spacing w:line="300" w:lineRule="exact"/>
        <w:ind w:left="1843"/>
        <w:jc w:val="both"/>
      </w:pPr>
      <w:r w:rsidRPr="00672602">
        <w:t>Villámcsapás, villámcsapás másodlagos hatása,</w:t>
      </w:r>
    </w:p>
    <w:p w:rsidR="00753B62" w:rsidRPr="00672602" w:rsidRDefault="00753B62" w:rsidP="00753B62">
      <w:pPr>
        <w:spacing w:line="300" w:lineRule="exact"/>
        <w:ind w:left="1843"/>
        <w:jc w:val="both"/>
      </w:pPr>
      <w:r w:rsidRPr="00672602">
        <w:t>Robbanás, összeroppanás,</w:t>
      </w:r>
    </w:p>
    <w:p w:rsidR="00753B62" w:rsidRPr="00672602" w:rsidRDefault="00753B62" w:rsidP="00753B62">
      <w:pPr>
        <w:spacing w:line="300" w:lineRule="exact"/>
        <w:ind w:left="1843"/>
        <w:jc w:val="both"/>
      </w:pPr>
      <w:r w:rsidRPr="00672602">
        <w:t>Földrengés,</w:t>
      </w:r>
    </w:p>
    <w:p w:rsidR="00753B62" w:rsidRPr="00672602" w:rsidRDefault="00753B62" w:rsidP="00753B62">
      <w:pPr>
        <w:spacing w:line="300" w:lineRule="exact"/>
        <w:ind w:left="1843"/>
        <w:jc w:val="both"/>
      </w:pPr>
      <w:r w:rsidRPr="00672602">
        <w:t>Vízkárok (bővített vezetékes víz, szerelvények és csatlakoztatott készülékek káraira is),</w:t>
      </w:r>
    </w:p>
    <w:p w:rsidR="00753B62" w:rsidRPr="00672602" w:rsidRDefault="00753B62" w:rsidP="00753B62">
      <w:pPr>
        <w:spacing w:line="300" w:lineRule="exact"/>
        <w:ind w:left="1843"/>
        <w:jc w:val="both"/>
      </w:pPr>
      <w:r w:rsidRPr="00672602">
        <w:t>Vihar,</w:t>
      </w:r>
    </w:p>
    <w:p w:rsidR="00753B62" w:rsidRPr="00672602" w:rsidRDefault="00753B62" w:rsidP="00753B62">
      <w:pPr>
        <w:spacing w:line="300" w:lineRule="exact"/>
        <w:ind w:left="1843"/>
        <w:jc w:val="both"/>
      </w:pPr>
      <w:r w:rsidRPr="00672602">
        <w:t>Jégverés,</w:t>
      </w:r>
    </w:p>
    <w:p w:rsidR="00753B62" w:rsidRPr="00672602" w:rsidRDefault="00753B62" w:rsidP="00753B62">
      <w:pPr>
        <w:spacing w:line="300" w:lineRule="exact"/>
        <w:ind w:left="1843"/>
        <w:jc w:val="both"/>
      </w:pPr>
      <w:proofErr w:type="spellStart"/>
      <w:r w:rsidRPr="00672602">
        <w:t>Hónyomás</w:t>
      </w:r>
      <w:proofErr w:type="spellEnd"/>
      <w:r w:rsidRPr="00672602">
        <w:t>,</w:t>
      </w:r>
    </w:p>
    <w:p w:rsidR="00753B62" w:rsidRPr="00672602" w:rsidRDefault="00753B62" w:rsidP="00753B62">
      <w:pPr>
        <w:spacing w:line="300" w:lineRule="exact"/>
        <w:ind w:left="1843"/>
        <w:jc w:val="both"/>
      </w:pPr>
      <w:r w:rsidRPr="00672602">
        <w:t>Sziklaomlás, kőomlás,</w:t>
      </w:r>
    </w:p>
    <w:p w:rsidR="00753B62" w:rsidRPr="00672602" w:rsidRDefault="00753B62" w:rsidP="00753B62">
      <w:pPr>
        <w:spacing w:line="300" w:lineRule="exact"/>
        <w:ind w:left="1843"/>
        <w:jc w:val="both"/>
      </w:pPr>
      <w:r w:rsidRPr="00672602">
        <w:t>Földcsuszamlás,</w:t>
      </w:r>
    </w:p>
    <w:p w:rsidR="00753B62" w:rsidRPr="00672602" w:rsidRDefault="00753B62" w:rsidP="00753B62">
      <w:pPr>
        <w:spacing w:line="300" w:lineRule="exact"/>
        <w:ind w:left="1843"/>
        <w:jc w:val="both"/>
      </w:pPr>
      <w:r w:rsidRPr="00672602">
        <w:t>Felhőszakadás,</w:t>
      </w:r>
    </w:p>
    <w:p w:rsidR="00753B62" w:rsidRPr="00672602" w:rsidRDefault="00753B62" w:rsidP="00753B62">
      <w:pPr>
        <w:spacing w:line="300" w:lineRule="exact"/>
        <w:ind w:left="1843"/>
        <w:jc w:val="both"/>
      </w:pPr>
      <w:r w:rsidRPr="00672602">
        <w:t>Ismeretlen üreg beomlása,</w:t>
      </w:r>
    </w:p>
    <w:p w:rsidR="00753B62" w:rsidRPr="00672602" w:rsidRDefault="00753B62" w:rsidP="00753B62">
      <w:pPr>
        <w:spacing w:line="300" w:lineRule="exact"/>
        <w:ind w:left="1843"/>
        <w:jc w:val="both"/>
      </w:pPr>
      <w:r w:rsidRPr="00672602">
        <w:t>Ismeretlen jármű ütközése, légi járművek által okozott károk,</w:t>
      </w:r>
    </w:p>
    <w:p w:rsidR="00753B62" w:rsidRPr="00672602" w:rsidRDefault="00753B62" w:rsidP="00753B62">
      <w:pPr>
        <w:spacing w:line="300" w:lineRule="exact"/>
        <w:ind w:left="1843"/>
        <w:jc w:val="both"/>
      </w:pPr>
      <w:r w:rsidRPr="00672602">
        <w:t>Füst, és hő okozta károk,</w:t>
      </w:r>
    </w:p>
    <w:p w:rsidR="00753B62" w:rsidRPr="00672602" w:rsidRDefault="00753B62" w:rsidP="00753B62">
      <w:pPr>
        <w:spacing w:line="300" w:lineRule="exact"/>
        <w:ind w:left="1843"/>
        <w:jc w:val="both"/>
      </w:pPr>
      <w:r w:rsidRPr="00672602">
        <w:t>Szennyezési károk</w:t>
      </w:r>
    </w:p>
    <w:p w:rsidR="00753B62" w:rsidRPr="00672602" w:rsidRDefault="00753B62" w:rsidP="00753B62">
      <w:pPr>
        <w:spacing w:line="300" w:lineRule="exact"/>
        <w:ind w:left="1843"/>
        <w:jc w:val="both"/>
      </w:pPr>
      <w:r w:rsidRPr="00672602">
        <w:t>Árvíz, belvíz miatti károk,</w:t>
      </w:r>
    </w:p>
    <w:p w:rsidR="00753B62" w:rsidRPr="00672602" w:rsidRDefault="00753B62" w:rsidP="00753B62">
      <w:pPr>
        <w:spacing w:line="300" w:lineRule="exact"/>
        <w:ind w:left="1843"/>
        <w:jc w:val="both"/>
      </w:pPr>
      <w:r w:rsidRPr="00672602">
        <w:t>Tűzoltó berendezések kilyukadása miatti károk,</w:t>
      </w:r>
    </w:p>
    <w:p w:rsidR="00753B62" w:rsidRPr="00672602" w:rsidRDefault="00753B62" w:rsidP="00753B62">
      <w:pPr>
        <w:spacing w:line="300" w:lineRule="exact"/>
        <w:ind w:left="1843"/>
        <w:jc w:val="both"/>
      </w:pPr>
      <w:r w:rsidRPr="00672602">
        <w:t>Technológiai csővezeték töréséből eredő károk,</w:t>
      </w:r>
    </w:p>
    <w:p w:rsidR="00753B62" w:rsidRPr="00672602" w:rsidRDefault="00753B62" w:rsidP="00753B62">
      <w:pPr>
        <w:spacing w:line="300" w:lineRule="exact"/>
        <w:ind w:left="1843"/>
        <w:jc w:val="both"/>
      </w:pPr>
      <w:r w:rsidRPr="00672602">
        <w:t xml:space="preserve">Betöréses lopás, betörési </w:t>
      </w:r>
      <w:proofErr w:type="spellStart"/>
      <w:r w:rsidRPr="00672602">
        <w:t>kisérlet</w:t>
      </w:r>
      <w:proofErr w:type="spellEnd"/>
    </w:p>
    <w:p w:rsidR="00753B62" w:rsidRDefault="00753B62" w:rsidP="00753B62">
      <w:pPr>
        <w:spacing w:line="300" w:lineRule="exact"/>
        <w:ind w:left="1843"/>
        <w:jc w:val="both"/>
      </w:pPr>
      <w:r w:rsidRPr="00672602">
        <w:t>Rablás, küldöttrablás,</w:t>
      </w:r>
    </w:p>
    <w:p w:rsidR="00753B62" w:rsidRDefault="00753B62" w:rsidP="00753B62">
      <w:pPr>
        <w:spacing w:line="300" w:lineRule="exact"/>
        <w:ind w:left="1843"/>
        <w:jc w:val="both"/>
      </w:pPr>
      <w:proofErr w:type="spellStart"/>
      <w:r>
        <w:t>All</w:t>
      </w:r>
      <w:proofErr w:type="spellEnd"/>
      <w:r>
        <w:t xml:space="preserve"> </w:t>
      </w:r>
      <w:proofErr w:type="spellStart"/>
      <w:r>
        <w:t>risks</w:t>
      </w:r>
      <w:proofErr w:type="spellEnd"/>
      <w:r>
        <w:t xml:space="preserve"> géptörés biztosítás</w:t>
      </w:r>
    </w:p>
    <w:p w:rsidR="00753B62" w:rsidRDefault="00753B62" w:rsidP="00753B62">
      <w:pPr>
        <w:spacing w:line="300" w:lineRule="exact"/>
        <w:ind w:left="1843"/>
        <w:jc w:val="both"/>
      </w:pPr>
      <w:r>
        <w:t>Üzemszünet biztosítás</w:t>
      </w:r>
    </w:p>
    <w:p w:rsidR="00753B62" w:rsidRDefault="00753B62" w:rsidP="00753B62">
      <w:pPr>
        <w:spacing w:line="300" w:lineRule="exact"/>
        <w:ind w:left="1843"/>
        <w:jc w:val="both"/>
      </w:pPr>
      <w:r>
        <w:t>Géptörés üzemszünet-biztosítás</w:t>
      </w:r>
    </w:p>
    <w:p w:rsidR="00753B62" w:rsidRDefault="00753B62" w:rsidP="00753B62">
      <w:pPr>
        <w:spacing w:line="300" w:lineRule="exact"/>
        <w:ind w:left="1843"/>
        <w:jc w:val="both"/>
      </w:pPr>
      <w:r>
        <w:t xml:space="preserve">Elektronikus berendezések </w:t>
      </w:r>
      <w:proofErr w:type="spellStart"/>
      <w:r>
        <w:t>all</w:t>
      </w:r>
      <w:proofErr w:type="spellEnd"/>
      <w:r>
        <w:t xml:space="preserve"> </w:t>
      </w:r>
      <w:proofErr w:type="spellStart"/>
      <w:r>
        <w:t>risk</w:t>
      </w:r>
      <w:proofErr w:type="spellEnd"/>
      <w:r>
        <w:t xml:space="preserve"> biztosítása</w:t>
      </w:r>
    </w:p>
    <w:p w:rsidR="00753B62" w:rsidRPr="00672602" w:rsidRDefault="00753B62" w:rsidP="00753B62">
      <w:pPr>
        <w:spacing w:line="300" w:lineRule="exact"/>
        <w:ind w:left="1843"/>
        <w:jc w:val="both"/>
      </w:pPr>
      <w:r>
        <w:t>Gépbiztosítás</w:t>
      </w:r>
    </w:p>
    <w:p w:rsidR="00753B62" w:rsidRPr="00672602" w:rsidRDefault="00753B62" w:rsidP="00753B62">
      <w:pPr>
        <w:spacing w:line="300" w:lineRule="exact"/>
        <w:ind w:left="1843"/>
        <w:jc w:val="both"/>
      </w:pPr>
    </w:p>
    <w:p w:rsidR="00753B62" w:rsidRPr="00672602" w:rsidRDefault="00753B62" w:rsidP="00753B62">
      <w:pPr>
        <w:jc w:val="both"/>
      </w:pPr>
      <w:r w:rsidRPr="00672602">
        <w:t xml:space="preserve">A megajánlott szolgáltatások vonatkozásában </w:t>
      </w:r>
      <w:r w:rsidRPr="00672602">
        <w:rPr>
          <w:b/>
        </w:rPr>
        <w:t>Ajánlattevő</w:t>
      </w:r>
      <w:r w:rsidRPr="00672602">
        <w:t xml:space="preserve"> az </w:t>
      </w:r>
      <w:r w:rsidRPr="00672602">
        <w:rPr>
          <w:b/>
        </w:rPr>
        <w:t>Ajánlatkérő</w:t>
      </w:r>
      <w:r w:rsidRPr="00672602">
        <w:t xml:space="preserve"> javára eltérhet, a dokumentációban rögzített értékektől.</w:t>
      </w:r>
    </w:p>
    <w:p w:rsidR="00753B62" w:rsidRPr="00672602" w:rsidRDefault="00753B62" w:rsidP="00753B62">
      <w:pPr>
        <w:rPr>
          <w:b/>
          <w:bCs/>
        </w:rPr>
      </w:pPr>
    </w:p>
    <w:p w:rsidR="00753B62" w:rsidRPr="00672602" w:rsidRDefault="00753B62" w:rsidP="00753B62">
      <w:pPr>
        <w:rPr>
          <w:b/>
          <w:bCs/>
        </w:rPr>
      </w:pPr>
      <w:proofErr w:type="spellStart"/>
      <w:r w:rsidRPr="00672602">
        <w:rPr>
          <w:b/>
          <w:bCs/>
        </w:rPr>
        <w:t>All</w:t>
      </w:r>
      <w:proofErr w:type="spellEnd"/>
      <w:r w:rsidRPr="00672602">
        <w:rPr>
          <w:b/>
          <w:bCs/>
        </w:rPr>
        <w:t xml:space="preserve"> </w:t>
      </w:r>
      <w:proofErr w:type="spellStart"/>
      <w:r w:rsidRPr="00672602">
        <w:rPr>
          <w:b/>
          <w:bCs/>
        </w:rPr>
        <w:t>Risks</w:t>
      </w:r>
      <w:proofErr w:type="spellEnd"/>
      <w:r w:rsidRPr="00672602">
        <w:rPr>
          <w:b/>
          <w:bCs/>
        </w:rPr>
        <w:t xml:space="preserve"> vagyonbiztosítás:</w:t>
      </w:r>
    </w:p>
    <w:p w:rsidR="00753B62" w:rsidRPr="00672602" w:rsidRDefault="00753B62" w:rsidP="00753B62">
      <w:pPr>
        <w:spacing w:line="100" w:lineRule="atLeast"/>
      </w:pPr>
    </w:p>
    <w:p w:rsidR="00753B62" w:rsidRPr="00672602" w:rsidRDefault="00753B62" w:rsidP="00753B62">
      <w:pPr>
        <w:spacing w:line="300" w:lineRule="exact"/>
        <w:ind w:left="540"/>
        <w:jc w:val="both"/>
      </w:pPr>
      <w:r w:rsidRPr="00672602">
        <w:rPr>
          <w:b/>
          <w:bCs/>
        </w:rPr>
        <w:t>Kártérítési limitek:</w:t>
      </w:r>
      <w:r>
        <w:t xml:space="preserve">  </w:t>
      </w:r>
      <w:r w:rsidRPr="00672602">
        <w:t xml:space="preserve"> alapesetben minden kockázatra a biztosítási összeg illetve a kiírásban , záradékokban szereplő összeg.</w:t>
      </w:r>
    </w:p>
    <w:p w:rsidR="00753B62" w:rsidRPr="00672602" w:rsidRDefault="00753B62" w:rsidP="00753B62">
      <w:pPr>
        <w:spacing w:line="300" w:lineRule="exact"/>
        <w:ind w:left="3544"/>
        <w:jc w:val="both"/>
      </w:pPr>
    </w:p>
    <w:p w:rsidR="00753B62" w:rsidRPr="00672602" w:rsidRDefault="00753B62" w:rsidP="00753B62">
      <w:pPr>
        <w:spacing w:line="300" w:lineRule="exact"/>
        <w:ind w:left="3544"/>
        <w:jc w:val="both"/>
      </w:pPr>
    </w:p>
    <w:p w:rsidR="00753B62" w:rsidRDefault="00753B62" w:rsidP="00753B62">
      <w:pPr>
        <w:pStyle w:val="Listaszerbekezds1"/>
        <w:spacing w:after="0" w:line="300" w:lineRule="exact"/>
        <w:jc w:val="both"/>
        <w:rPr>
          <w:rFonts w:ascii="Times New Roman" w:hAnsi="Times New Roman" w:cs="Times New Roman"/>
          <w:sz w:val="24"/>
          <w:szCs w:val="24"/>
        </w:rPr>
      </w:pPr>
    </w:p>
    <w:p w:rsidR="00753B62" w:rsidRPr="00672602" w:rsidRDefault="00753B62" w:rsidP="0007530E">
      <w:pPr>
        <w:pStyle w:val="Listaszerbekezds1"/>
        <w:numPr>
          <w:ilvl w:val="0"/>
          <w:numId w:val="27"/>
        </w:numPr>
        <w:spacing w:after="0" w:line="300" w:lineRule="exact"/>
        <w:ind w:left="1428"/>
        <w:jc w:val="both"/>
        <w:rPr>
          <w:rFonts w:ascii="Times New Roman" w:hAnsi="Times New Roman" w:cs="Times New Roman"/>
          <w:sz w:val="24"/>
          <w:szCs w:val="24"/>
        </w:rPr>
      </w:pPr>
      <w:r w:rsidRPr="00672602">
        <w:rPr>
          <w:rFonts w:ascii="Times New Roman" w:hAnsi="Times New Roman" w:cs="Times New Roman"/>
          <w:sz w:val="24"/>
          <w:szCs w:val="24"/>
        </w:rPr>
        <w:t>Füst, és hő okozta károk: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72602">
        <w:rPr>
          <w:rFonts w:ascii="Times New Roman" w:hAnsi="Times New Roman" w:cs="Times New Roman"/>
          <w:sz w:val="24"/>
          <w:szCs w:val="24"/>
        </w:rPr>
        <w:t xml:space="preserve"> </w:t>
      </w:r>
      <w:r>
        <w:rPr>
          <w:rFonts w:ascii="Times New Roman" w:hAnsi="Times New Roman" w:cs="Times New Roman"/>
          <w:sz w:val="24"/>
          <w:szCs w:val="24"/>
        </w:rPr>
        <w:t>30</w:t>
      </w:r>
      <w:r w:rsidRPr="00672602">
        <w:rPr>
          <w:rFonts w:ascii="Times New Roman" w:hAnsi="Times New Roman" w:cs="Times New Roman"/>
          <w:sz w:val="24"/>
          <w:szCs w:val="24"/>
        </w:rPr>
        <w:t> 000 000 Ft/kár/év</w:t>
      </w:r>
    </w:p>
    <w:p w:rsidR="00753B62" w:rsidRPr="00672602" w:rsidRDefault="00753B62" w:rsidP="0007530E">
      <w:pPr>
        <w:pStyle w:val="Listaszerbekezds1"/>
        <w:numPr>
          <w:ilvl w:val="0"/>
          <w:numId w:val="27"/>
        </w:numPr>
        <w:spacing w:after="0" w:line="300" w:lineRule="exact"/>
        <w:ind w:left="1428"/>
        <w:jc w:val="both"/>
        <w:rPr>
          <w:rFonts w:ascii="Times New Roman" w:hAnsi="Times New Roman" w:cs="Times New Roman"/>
          <w:sz w:val="24"/>
          <w:szCs w:val="24"/>
        </w:rPr>
      </w:pPr>
      <w:r w:rsidRPr="00672602">
        <w:rPr>
          <w:rFonts w:ascii="Times New Roman" w:hAnsi="Times New Roman" w:cs="Times New Roman"/>
          <w:sz w:val="24"/>
          <w:szCs w:val="24"/>
        </w:rPr>
        <w:t>Szennyezési károk: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72602">
        <w:rPr>
          <w:rFonts w:ascii="Times New Roman" w:hAnsi="Times New Roman" w:cs="Times New Roman"/>
          <w:sz w:val="24"/>
          <w:szCs w:val="24"/>
        </w:rPr>
        <w:t xml:space="preserve"> 20 000 000Ft/kár /év</w:t>
      </w:r>
    </w:p>
    <w:p w:rsidR="00753B62" w:rsidRPr="00672602" w:rsidRDefault="00753B62" w:rsidP="0007530E">
      <w:pPr>
        <w:pStyle w:val="Listaszerbekezds1"/>
        <w:numPr>
          <w:ilvl w:val="0"/>
          <w:numId w:val="27"/>
        </w:numPr>
        <w:spacing w:after="0" w:line="100" w:lineRule="atLeast"/>
        <w:ind w:left="1428"/>
        <w:rPr>
          <w:rFonts w:ascii="Times New Roman" w:hAnsi="Times New Roman" w:cs="Times New Roman"/>
          <w:bCs/>
          <w:sz w:val="24"/>
          <w:szCs w:val="24"/>
        </w:rPr>
      </w:pPr>
      <w:r w:rsidRPr="00672602">
        <w:rPr>
          <w:rFonts w:ascii="Times New Roman" w:hAnsi="Times New Roman" w:cs="Times New Roman"/>
          <w:bCs/>
          <w:sz w:val="24"/>
          <w:szCs w:val="24"/>
        </w:rPr>
        <w:t>Betö</w:t>
      </w:r>
      <w:r>
        <w:rPr>
          <w:rFonts w:ascii="Times New Roman" w:hAnsi="Times New Roman" w:cs="Times New Roman"/>
          <w:bCs/>
          <w:sz w:val="24"/>
          <w:szCs w:val="24"/>
        </w:rPr>
        <w:t xml:space="preserve">réses lopás rablás , betörési kísérlet: </w:t>
      </w:r>
      <w:r>
        <w:rPr>
          <w:rFonts w:ascii="Times New Roman" w:hAnsi="Times New Roman" w:cs="Times New Roman"/>
          <w:bCs/>
          <w:sz w:val="24"/>
          <w:szCs w:val="24"/>
        </w:rPr>
        <w:tab/>
        <w:t xml:space="preserve">    </w:t>
      </w:r>
      <w:r>
        <w:rPr>
          <w:rFonts w:ascii="Times New Roman" w:hAnsi="Times New Roman" w:cs="Times New Roman"/>
          <w:bCs/>
          <w:sz w:val="24"/>
          <w:szCs w:val="24"/>
        </w:rPr>
        <w:tab/>
        <w:t>50</w:t>
      </w:r>
      <w:r w:rsidRPr="00672602">
        <w:rPr>
          <w:rFonts w:ascii="Times New Roman" w:hAnsi="Times New Roman" w:cs="Times New Roman"/>
          <w:bCs/>
          <w:sz w:val="24"/>
          <w:szCs w:val="24"/>
        </w:rPr>
        <w:t> 000 000 Ft/ kár / év</w:t>
      </w:r>
    </w:p>
    <w:p w:rsidR="00753B62" w:rsidRPr="00672602" w:rsidRDefault="00753B62" w:rsidP="0007530E">
      <w:pPr>
        <w:pStyle w:val="Listaszerbekezds1"/>
        <w:numPr>
          <w:ilvl w:val="0"/>
          <w:numId w:val="27"/>
        </w:numPr>
        <w:spacing w:after="0" w:line="100" w:lineRule="atLeast"/>
        <w:ind w:left="1428"/>
        <w:rPr>
          <w:rFonts w:ascii="Times New Roman" w:hAnsi="Times New Roman" w:cs="Times New Roman"/>
          <w:bCs/>
          <w:sz w:val="24"/>
          <w:szCs w:val="24"/>
        </w:rPr>
      </w:pPr>
      <w:r w:rsidRPr="00672602">
        <w:rPr>
          <w:rFonts w:ascii="Times New Roman" w:hAnsi="Times New Roman" w:cs="Times New Roman"/>
          <w:bCs/>
          <w:sz w:val="24"/>
          <w:szCs w:val="24"/>
        </w:rPr>
        <w:t>Üvegtörés limit: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672602">
        <w:rPr>
          <w:rFonts w:ascii="Times New Roman" w:hAnsi="Times New Roman" w:cs="Times New Roman"/>
          <w:bCs/>
          <w:sz w:val="24"/>
          <w:szCs w:val="24"/>
        </w:rPr>
        <w:t xml:space="preserve"> </w:t>
      </w:r>
      <w:r>
        <w:rPr>
          <w:rFonts w:ascii="Times New Roman" w:hAnsi="Times New Roman" w:cs="Times New Roman"/>
          <w:bCs/>
          <w:sz w:val="24"/>
          <w:szCs w:val="24"/>
        </w:rPr>
        <w:t>4</w:t>
      </w:r>
      <w:r w:rsidRPr="00672602">
        <w:rPr>
          <w:rFonts w:ascii="Times New Roman" w:hAnsi="Times New Roman" w:cs="Times New Roman"/>
          <w:bCs/>
          <w:sz w:val="24"/>
          <w:szCs w:val="24"/>
        </w:rPr>
        <w:t> 000 000 Ft / kár / év</w:t>
      </w:r>
    </w:p>
    <w:p w:rsidR="00753B62" w:rsidRDefault="00753B62" w:rsidP="0007530E">
      <w:pPr>
        <w:pStyle w:val="Listaszerbekezds1"/>
        <w:numPr>
          <w:ilvl w:val="0"/>
          <w:numId w:val="27"/>
        </w:numPr>
        <w:spacing w:after="0" w:line="100" w:lineRule="atLeast"/>
        <w:ind w:left="1428"/>
        <w:rPr>
          <w:rFonts w:ascii="Times New Roman" w:hAnsi="Times New Roman" w:cs="Times New Roman"/>
          <w:bCs/>
          <w:sz w:val="24"/>
          <w:szCs w:val="24"/>
        </w:rPr>
      </w:pPr>
      <w:r w:rsidRPr="00672602">
        <w:rPr>
          <w:rFonts w:ascii="Times New Roman" w:hAnsi="Times New Roman" w:cs="Times New Roman"/>
          <w:bCs/>
          <w:sz w:val="24"/>
          <w:szCs w:val="24"/>
        </w:rPr>
        <w:t>Túlf</w:t>
      </w:r>
      <w:r>
        <w:rPr>
          <w:rFonts w:ascii="Times New Roman" w:hAnsi="Times New Roman" w:cs="Times New Roman"/>
          <w:bCs/>
          <w:sz w:val="24"/>
          <w:szCs w:val="24"/>
        </w:rPr>
        <w:t>eszültség és villámcsapás limit: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672602">
        <w:rPr>
          <w:rFonts w:ascii="Times New Roman" w:hAnsi="Times New Roman" w:cs="Times New Roman"/>
          <w:bCs/>
          <w:sz w:val="24"/>
          <w:szCs w:val="24"/>
        </w:rPr>
        <w:t>20 000 000 Ft/kár/év</w:t>
      </w:r>
    </w:p>
    <w:p w:rsidR="00753B62" w:rsidRDefault="00753B62" w:rsidP="0007530E">
      <w:pPr>
        <w:pStyle w:val="Listaszerbekezds1"/>
        <w:numPr>
          <w:ilvl w:val="0"/>
          <w:numId w:val="27"/>
        </w:numPr>
        <w:spacing w:after="0" w:line="100" w:lineRule="atLeast"/>
        <w:ind w:left="1428"/>
        <w:rPr>
          <w:rFonts w:ascii="Times New Roman" w:hAnsi="Times New Roman" w:cs="Times New Roman"/>
          <w:bCs/>
          <w:sz w:val="24"/>
          <w:szCs w:val="24"/>
        </w:rPr>
      </w:pPr>
      <w:r>
        <w:rPr>
          <w:rFonts w:ascii="Times New Roman" w:hAnsi="Times New Roman" w:cs="Times New Roman"/>
          <w:bCs/>
          <w:sz w:val="24"/>
          <w:szCs w:val="24"/>
        </w:rPr>
        <w:t>Kisebb Javítások fedezete:</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20 000 000 Ft/kár/év</w:t>
      </w:r>
    </w:p>
    <w:p w:rsidR="00753B62" w:rsidRDefault="00753B62" w:rsidP="0007530E">
      <w:pPr>
        <w:pStyle w:val="Listaszerbekezds1"/>
        <w:numPr>
          <w:ilvl w:val="0"/>
          <w:numId w:val="27"/>
        </w:numPr>
        <w:spacing w:after="0" w:line="100" w:lineRule="atLeast"/>
        <w:ind w:left="1428"/>
        <w:rPr>
          <w:rFonts w:ascii="Times New Roman" w:hAnsi="Times New Roman" w:cs="Times New Roman"/>
          <w:bCs/>
          <w:sz w:val="24"/>
          <w:szCs w:val="24"/>
        </w:rPr>
      </w:pPr>
      <w:r>
        <w:rPr>
          <w:rFonts w:ascii="Times New Roman" w:hAnsi="Times New Roman" w:cs="Times New Roman"/>
          <w:bCs/>
          <w:sz w:val="24"/>
          <w:szCs w:val="24"/>
        </w:rPr>
        <w:t>Vandalizmus:</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20 000 000 Ft/kár/év</w:t>
      </w:r>
    </w:p>
    <w:p w:rsidR="00753B62" w:rsidRPr="00672602" w:rsidRDefault="00753B62" w:rsidP="00753B62">
      <w:pPr>
        <w:pStyle w:val="Listaszerbekezds1"/>
        <w:spacing w:after="0" w:line="100" w:lineRule="atLeast"/>
        <w:ind w:left="1428"/>
        <w:rPr>
          <w:rFonts w:ascii="Times New Roman" w:hAnsi="Times New Roman" w:cs="Times New Roman"/>
          <w:bCs/>
          <w:sz w:val="24"/>
          <w:szCs w:val="24"/>
        </w:rPr>
      </w:pPr>
    </w:p>
    <w:p w:rsidR="00753B62" w:rsidRPr="00672602" w:rsidRDefault="00753B62" w:rsidP="00753B62">
      <w:pPr>
        <w:spacing w:line="100" w:lineRule="atLeast"/>
        <w:rPr>
          <w:bCs/>
        </w:rPr>
      </w:pPr>
    </w:p>
    <w:p w:rsidR="00753B62" w:rsidRPr="00672602" w:rsidRDefault="00753B62" w:rsidP="00753B62">
      <w:pPr>
        <w:spacing w:line="100" w:lineRule="atLeast"/>
        <w:ind w:firstLine="708"/>
        <w:rPr>
          <w:bCs/>
        </w:rPr>
      </w:pPr>
      <w:r w:rsidRPr="00672602">
        <w:rPr>
          <w:b/>
          <w:bCs/>
        </w:rPr>
        <w:t>Önrészesedés</w:t>
      </w:r>
      <w:r w:rsidRPr="00672602">
        <w:rPr>
          <w:bCs/>
        </w:rPr>
        <w:t>:</w:t>
      </w:r>
    </w:p>
    <w:p w:rsidR="00753B62" w:rsidRPr="00672602" w:rsidRDefault="00753B62" w:rsidP="0007530E">
      <w:pPr>
        <w:pStyle w:val="Listaszerbekezds1"/>
        <w:numPr>
          <w:ilvl w:val="0"/>
          <w:numId w:val="28"/>
        </w:numPr>
        <w:spacing w:after="0" w:line="100" w:lineRule="atLeast"/>
        <w:ind w:left="1068"/>
        <w:rPr>
          <w:rFonts w:ascii="Times New Roman" w:hAnsi="Times New Roman" w:cs="Times New Roman"/>
          <w:sz w:val="24"/>
          <w:szCs w:val="24"/>
        </w:rPr>
      </w:pPr>
      <w:r>
        <w:rPr>
          <w:rFonts w:ascii="Times New Roman" w:hAnsi="Times New Roman" w:cs="Times New Roman"/>
          <w:sz w:val="24"/>
          <w:szCs w:val="24"/>
        </w:rPr>
        <w:t xml:space="preserve">üvegkároknál: </w:t>
      </w:r>
      <w:r>
        <w:rPr>
          <w:rFonts w:ascii="Times New Roman" w:hAnsi="Times New Roman" w:cs="Times New Roman"/>
          <w:sz w:val="24"/>
          <w:szCs w:val="24"/>
        </w:rPr>
        <w:tab/>
        <w:t>2</w:t>
      </w:r>
      <w:r w:rsidRPr="00672602">
        <w:rPr>
          <w:rFonts w:ascii="Times New Roman" w:hAnsi="Times New Roman" w:cs="Times New Roman"/>
          <w:sz w:val="24"/>
          <w:szCs w:val="24"/>
        </w:rPr>
        <w:t xml:space="preserve"> 000</w:t>
      </w:r>
      <w:r w:rsidRPr="00672602">
        <w:rPr>
          <w:rFonts w:ascii="Times New Roman" w:hAnsi="Times New Roman" w:cs="Times New Roman"/>
          <w:bCs/>
          <w:sz w:val="24"/>
          <w:szCs w:val="24"/>
        </w:rPr>
        <w:t xml:space="preserve"> Ft / kár</w:t>
      </w:r>
      <w:r w:rsidRPr="00672602">
        <w:rPr>
          <w:rFonts w:ascii="Times New Roman" w:hAnsi="Times New Roman" w:cs="Times New Roman"/>
          <w:sz w:val="24"/>
          <w:szCs w:val="24"/>
        </w:rPr>
        <w:t xml:space="preserve"> levonásos</w:t>
      </w:r>
    </w:p>
    <w:p w:rsidR="00753B62" w:rsidRPr="00672602" w:rsidRDefault="00753B62" w:rsidP="0007530E">
      <w:pPr>
        <w:pStyle w:val="Listaszerbekezds1"/>
        <w:numPr>
          <w:ilvl w:val="0"/>
          <w:numId w:val="28"/>
        </w:numPr>
        <w:spacing w:after="0" w:line="100" w:lineRule="atLeast"/>
        <w:ind w:left="1068"/>
        <w:rPr>
          <w:rFonts w:ascii="Times New Roman" w:hAnsi="Times New Roman" w:cs="Times New Roman"/>
          <w:sz w:val="24"/>
          <w:szCs w:val="24"/>
        </w:rPr>
      </w:pPr>
      <w:r w:rsidRPr="00672602">
        <w:rPr>
          <w:rFonts w:ascii="Times New Roman" w:hAnsi="Times New Roman" w:cs="Times New Roman"/>
          <w:sz w:val="24"/>
          <w:szCs w:val="24"/>
        </w:rPr>
        <w:t xml:space="preserve">egyéb károknál: </w:t>
      </w:r>
      <w:r w:rsidRPr="00672602">
        <w:rPr>
          <w:rFonts w:ascii="Times New Roman" w:hAnsi="Times New Roman" w:cs="Times New Roman"/>
          <w:sz w:val="24"/>
          <w:szCs w:val="24"/>
        </w:rPr>
        <w:tab/>
        <w:t>50 000</w:t>
      </w:r>
      <w:r w:rsidRPr="00672602">
        <w:rPr>
          <w:rFonts w:ascii="Times New Roman" w:hAnsi="Times New Roman" w:cs="Times New Roman"/>
          <w:bCs/>
          <w:sz w:val="24"/>
          <w:szCs w:val="24"/>
        </w:rPr>
        <w:t xml:space="preserve"> Ft / kár</w:t>
      </w:r>
      <w:r w:rsidRPr="00672602">
        <w:rPr>
          <w:rFonts w:ascii="Times New Roman" w:hAnsi="Times New Roman" w:cs="Times New Roman"/>
          <w:sz w:val="24"/>
          <w:szCs w:val="24"/>
        </w:rPr>
        <w:t xml:space="preserve"> levonásos</w:t>
      </w:r>
    </w:p>
    <w:p w:rsidR="00753B62" w:rsidRPr="00672602" w:rsidRDefault="00753B62" w:rsidP="00753B62">
      <w:pPr>
        <w:spacing w:line="100" w:lineRule="atLeast"/>
        <w:ind w:left="1416" w:firstLine="708"/>
      </w:pPr>
    </w:p>
    <w:p w:rsidR="00753B62" w:rsidRDefault="00753B62" w:rsidP="00753B62">
      <w:pPr>
        <w:rPr>
          <w:b/>
          <w:sz w:val="32"/>
          <w:szCs w:val="32"/>
        </w:rPr>
      </w:pPr>
      <w:r w:rsidRPr="00672602">
        <w:rPr>
          <w:b/>
          <w:sz w:val="32"/>
          <w:szCs w:val="32"/>
        </w:rPr>
        <w:tab/>
      </w:r>
    </w:p>
    <w:p w:rsidR="00753B62" w:rsidRPr="00672602" w:rsidRDefault="00753B62" w:rsidP="00753B62">
      <w:pPr>
        <w:rPr>
          <w:b/>
          <w:sz w:val="28"/>
          <w:szCs w:val="28"/>
        </w:rPr>
      </w:pPr>
    </w:p>
    <w:p w:rsidR="00753B62" w:rsidRPr="00672602" w:rsidRDefault="00753B62" w:rsidP="00753B62">
      <w:pPr>
        <w:spacing w:line="100" w:lineRule="atLeast"/>
        <w:rPr>
          <w:b/>
          <w:sz w:val="28"/>
          <w:szCs w:val="28"/>
        </w:rPr>
      </w:pPr>
      <w:r w:rsidRPr="00672602">
        <w:rPr>
          <w:b/>
          <w:sz w:val="28"/>
          <w:szCs w:val="28"/>
        </w:rPr>
        <w:t>Vagyonbiztosítási záradékok</w:t>
      </w:r>
    </w:p>
    <w:p w:rsidR="00753B62" w:rsidRPr="00672602" w:rsidRDefault="00753B62" w:rsidP="00753B62">
      <w:pPr>
        <w:spacing w:line="100" w:lineRule="atLeast"/>
        <w:ind w:left="1416" w:firstLine="708"/>
      </w:pPr>
    </w:p>
    <w:p w:rsidR="00753B62" w:rsidRPr="00672602" w:rsidRDefault="00753B62" w:rsidP="00753B62">
      <w:pPr>
        <w:rPr>
          <w:b/>
          <w:bCs/>
        </w:rPr>
      </w:pPr>
      <w:r>
        <w:rPr>
          <w:b/>
          <w:bCs/>
        </w:rPr>
        <w:t>1</w:t>
      </w:r>
      <w:r w:rsidRPr="00672602">
        <w:rPr>
          <w:b/>
          <w:bCs/>
        </w:rPr>
        <w:t>.</w:t>
      </w:r>
      <w:r>
        <w:rPr>
          <w:b/>
          <w:bCs/>
        </w:rPr>
        <w:t xml:space="preserve"> </w:t>
      </w:r>
      <w:r w:rsidRPr="00672602">
        <w:rPr>
          <w:b/>
          <w:bCs/>
        </w:rPr>
        <w:t>Biztosított vagyonelemek</w:t>
      </w:r>
    </w:p>
    <w:p w:rsidR="00753B62" w:rsidRPr="00672602" w:rsidRDefault="00753B62" w:rsidP="00753B62">
      <w:r w:rsidRPr="00672602">
        <w:t>A szerződésben/adatközlőben meghatározott biztosítási összegek tartalmazzák az alábbi vagyoncsoportok értékét is:</w:t>
      </w:r>
    </w:p>
    <w:p w:rsidR="00753B62" w:rsidRPr="00672602" w:rsidRDefault="00753B62" w:rsidP="00753B62">
      <w:r w:rsidRPr="00672602">
        <w:t xml:space="preserve">A biztosítási fedezet kiterjed </w:t>
      </w:r>
    </w:p>
    <w:p w:rsidR="00753B62" w:rsidRPr="00672602" w:rsidRDefault="00753B62" w:rsidP="0007530E">
      <w:pPr>
        <w:pStyle w:val="Listaszerbekezds1"/>
        <w:numPr>
          <w:ilvl w:val="0"/>
          <w:numId w:val="23"/>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 xml:space="preserve">a telephelyek valamennyi épületének és építményének teljes szerkezeti-, gépészeti-, és elektromos elemeire is (hűtés, fűtés, klíma, világítás, beteghívó rendszerek, stb.) Biztosítási szempontból elektronikus berendezésnek minősül az épülettartozékként, épület berendezésként beépített, épületgépészeti rendszerek, valamint azok szabályozására, vezérlésére szolgáló berendezések (pl. hűtő-fűtő rendszerek, szellőztető rendszerek, liftvezérlés, </w:t>
      </w:r>
      <w:proofErr w:type="spellStart"/>
      <w:r w:rsidRPr="00672602">
        <w:rPr>
          <w:rFonts w:ascii="Times New Roman" w:hAnsi="Times New Roman" w:cs="Times New Roman"/>
          <w:sz w:val="24"/>
          <w:szCs w:val="24"/>
        </w:rPr>
        <w:t>wi-fi</w:t>
      </w:r>
      <w:proofErr w:type="spellEnd"/>
      <w:r w:rsidRPr="00672602">
        <w:rPr>
          <w:rFonts w:ascii="Times New Roman" w:hAnsi="Times New Roman" w:cs="Times New Roman"/>
          <w:sz w:val="24"/>
          <w:szCs w:val="24"/>
        </w:rPr>
        <w:t xml:space="preserve"> rendszerek, világítás, , </w:t>
      </w:r>
      <w:proofErr w:type="spellStart"/>
      <w:r w:rsidRPr="00672602">
        <w:rPr>
          <w:rFonts w:ascii="Times New Roman" w:hAnsi="Times New Roman" w:cs="Times New Roman"/>
          <w:sz w:val="24"/>
          <w:szCs w:val="24"/>
        </w:rPr>
        <w:t>stb</w:t>
      </w:r>
      <w:proofErr w:type="spellEnd"/>
      <w:r w:rsidRPr="00672602">
        <w:rPr>
          <w:rFonts w:ascii="Times New Roman" w:hAnsi="Times New Roman" w:cs="Times New Roman"/>
          <w:sz w:val="24"/>
          <w:szCs w:val="24"/>
        </w:rPr>
        <w:t xml:space="preserve">). </w:t>
      </w:r>
    </w:p>
    <w:p w:rsidR="00753B62" w:rsidRPr="00672602" w:rsidRDefault="00753B62" w:rsidP="0007530E">
      <w:pPr>
        <w:pStyle w:val="Listaszerbekezds1"/>
        <w:numPr>
          <w:ilvl w:val="0"/>
          <w:numId w:val="23"/>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villámhárító berendezések és felvonók (az épület vagyoncsoport részeként, hacsak a szerződés/adatközlő ettől eltérően nem rendelkezik)</w:t>
      </w:r>
    </w:p>
    <w:p w:rsidR="00753B62" w:rsidRPr="00672602" w:rsidRDefault="00753B62" w:rsidP="0007530E">
      <w:pPr>
        <w:pStyle w:val="Listaszerbekezds1"/>
        <w:numPr>
          <w:ilvl w:val="0"/>
          <w:numId w:val="23"/>
        </w:numPr>
        <w:spacing w:after="0" w:line="100" w:lineRule="atLeast"/>
        <w:ind w:right="1"/>
        <w:rPr>
          <w:rFonts w:ascii="Times New Roman" w:hAnsi="Times New Roman" w:cs="Times New Roman"/>
          <w:sz w:val="24"/>
          <w:szCs w:val="24"/>
        </w:rPr>
      </w:pPr>
      <w:r w:rsidRPr="00672602">
        <w:rPr>
          <w:rFonts w:ascii="Times New Roman" w:hAnsi="Times New Roman" w:cs="Times New Roman"/>
          <w:sz w:val="24"/>
          <w:szCs w:val="24"/>
        </w:rPr>
        <w:t>utak, járdák, parkolók, kerítés, parkolás céljára szolgáló építményrész,</w:t>
      </w:r>
    </w:p>
    <w:p w:rsidR="00753B62" w:rsidRPr="00672602" w:rsidRDefault="00753B62" w:rsidP="0007530E">
      <w:pPr>
        <w:pStyle w:val="Listaszerbekezds1"/>
        <w:numPr>
          <w:ilvl w:val="0"/>
          <w:numId w:val="23"/>
        </w:numPr>
        <w:spacing w:after="0" w:line="100" w:lineRule="atLeast"/>
        <w:ind w:right="-141"/>
        <w:rPr>
          <w:rFonts w:ascii="Times New Roman" w:hAnsi="Times New Roman" w:cs="Times New Roman"/>
          <w:sz w:val="24"/>
          <w:szCs w:val="24"/>
        </w:rPr>
      </w:pPr>
      <w:r w:rsidRPr="00672602">
        <w:rPr>
          <w:rFonts w:ascii="Times New Roman" w:hAnsi="Times New Roman" w:cs="Times New Roman"/>
          <w:sz w:val="24"/>
          <w:szCs w:val="24"/>
        </w:rPr>
        <w:t>díszítés, dekoráció, szobor, képzőművészeti alkotások; (kültéri és beltéri egyaránt),</w:t>
      </w:r>
    </w:p>
    <w:p w:rsidR="00753B62" w:rsidRPr="00672602" w:rsidRDefault="00753B62" w:rsidP="0007530E">
      <w:pPr>
        <w:pStyle w:val="Listaszerbekezds1"/>
        <w:numPr>
          <w:ilvl w:val="0"/>
          <w:numId w:val="23"/>
        </w:numPr>
        <w:spacing w:after="0" w:line="100" w:lineRule="atLeast"/>
        <w:ind w:right="-141"/>
        <w:rPr>
          <w:rFonts w:ascii="Times New Roman" w:hAnsi="Times New Roman" w:cs="Times New Roman"/>
          <w:sz w:val="24"/>
          <w:szCs w:val="24"/>
        </w:rPr>
      </w:pPr>
      <w:r w:rsidRPr="00672602">
        <w:rPr>
          <w:rFonts w:ascii="Times New Roman" w:hAnsi="Times New Roman" w:cs="Times New Roman"/>
          <w:sz w:val="24"/>
          <w:szCs w:val="24"/>
        </w:rPr>
        <w:t>külső és belső növényzet,</w:t>
      </w:r>
    </w:p>
    <w:p w:rsidR="00753B62" w:rsidRPr="00672602" w:rsidRDefault="00753B62" w:rsidP="0007530E">
      <w:pPr>
        <w:pStyle w:val="Listaszerbekezds1"/>
        <w:numPr>
          <w:ilvl w:val="0"/>
          <w:numId w:val="23"/>
        </w:numPr>
        <w:spacing w:after="0" w:line="100" w:lineRule="atLeast"/>
        <w:ind w:right="-141"/>
        <w:rPr>
          <w:rFonts w:ascii="Times New Roman" w:hAnsi="Times New Roman" w:cs="Times New Roman"/>
          <w:sz w:val="24"/>
          <w:szCs w:val="24"/>
        </w:rPr>
      </w:pPr>
      <w:r w:rsidRPr="00672602">
        <w:rPr>
          <w:rFonts w:ascii="Times New Roman" w:hAnsi="Times New Roman" w:cs="Times New Roman"/>
          <w:sz w:val="24"/>
          <w:szCs w:val="24"/>
        </w:rPr>
        <w:t>földalatti vezetékek és csőhálózatok, öntözőrendszerek, szökőkút, vízesés,</w:t>
      </w:r>
    </w:p>
    <w:p w:rsidR="00753B62" w:rsidRPr="00672602" w:rsidRDefault="00753B62" w:rsidP="0007530E">
      <w:pPr>
        <w:pStyle w:val="Listaszerbekezds1"/>
        <w:numPr>
          <w:ilvl w:val="0"/>
          <w:numId w:val="23"/>
        </w:numPr>
        <w:spacing w:after="0" w:line="100" w:lineRule="atLeast"/>
        <w:ind w:right="-141"/>
        <w:rPr>
          <w:rFonts w:ascii="Times New Roman" w:hAnsi="Times New Roman" w:cs="Times New Roman"/>
          <w:sz w:val="24"/>
          <w:szCs w:val="24"/>
        </w:rPr>
      </w:pPr>
      <w:r w:rsidRPr="00672602">
        <w:rPr>
          <w:rFonts w:ascii="Times New Roman" w:hAnsi="Times New Roman" w:cs="Times New Roman"/>
          <w:sz w:val="24"/>
          <w:szCs w:val="24"/>
        </w:rPr>
        <w:t>külső világítás, reklámtáblák, antennák,</w:t>
      </w:r>
    </w:p>
    <w:p w:rsidR="00753B62" w:rsidRPr="00672602" w:rsidRDefault="00753B62" w:rsidP="0007530E">
      <w:pPr>
        <w:pStyle w:val="Listaszerbekezds1"/>
        <w:numPr>
          <w:ilvl w:val="0"/>
          <w:numId w:val="23"/>
        </w:numPr>
        <w:spacing w:after="0" w:line="100" w:lineRule="atLeast"/>
        <w:ind w:right="-141"/>
        <w:rPr>
          <w:rFonts w:ascii="Times New Roman" w:hAnsi="Times New Roman" w:cs="Times New Roman"/>
          <w:sz w:val="24"/>
          <w:szCs w:val="24"/>
        </w:rPr>
      </w:pPr>
      <w:r w:rsidRPr="00672602">
        <w:rPr>
          <w:rFonts w:ascii="Times New Roman" w:hAnsi="Times New Roman" w:cs="Times New Roman"/>
          <w:sz w:val="24"/>
          <w:szCs w:val="24"/>
        </w:rPr>
        <w:t>a biztosított építmények üzemeltetéséhez, karbantartásához szükséges közműhálózatok, emelőszerkezetek, berendezések, mechanikus vagy elektromos úton meghajtott mobil gépi berendezések,</w:t>
      </w:r>
    </w:p>
    <w:p w:rsidR="00753B62" w:rsidRPr="00300235" w:rsidRDefault="00753B62" w:rsidP="00753B62">
      <w:pPr>
        <w:pStyle w:val="Listaszerbekezds1"/>
        <w:spacing w:after="0" w:line="100" w:lineRule="atLeast"/>
        <w:ind w:right="-141"/>
        <w:rPr>
          <w:rFonts w:ascii="Times New Roman" w:hAnsi="Times New Roman" w:cs="Times New Roman"/>
          <w:sz w:val="24"/>
          <w:szCs w:val="24"/>
          <w:highlight w:val="cyan"/>
        </w:rPr>
      </w:pPr>
    </w:p>
    <w:p w:rsidR="00753B62" w:rsidRPr="00672602" w:rsidRDefault="00753B62" w:rsidP="00753B62">
      <w:pPr>
        <w:spacing w:line="100" w:lineRule="atLeast"/>
      </w:pPr>
    </w:p>
    <w:p w:rsidR="00753B62" w:rsidRPr="00672602" w:rsidRDefault="00753B62" w:rsidP="00753B62">
      <w:pPr>
        <w:spacing w:line="100" w:lineRule="atLeast"/>
      </w:pPr>
      <w:r w:rsidRPr="00672602">
        <w:t>Ennek megfelelően ezen vagyontárgyakban keletkezett károk fedezetére is kiterjed a biztosítási fedezet.</w:t>
      </w:r>
    </w:p>
    <w:p w:rsidR="00753B62" w:rsidRPr="00672602" w:rsidRDefault="00753B62" w:rsidP="00753B62">
      <w:pPr>
        <w:spacing w:line="100" w:lineRule="atLeast"/>
        <w:jc w:val="both"/>
      </w:pPr>
      <w:r w:rsidRPr="00672602">
        <w:t xml:space="preserve">A biztosítási fedezet kiterjed az intézmény nyilvántartásában szereplő, valamennyi ingóságra (számítógépekre elektromos berendezésekre,  stb.) a beszerzés évétől függetlenül, így a tíz évnél idősebb elektromos berendezésekre is a megadott biztosítási összeghatárig.  </w:t>
      </w:r>
    </w:p>
    <w:p w:rsidR="00753B62" w:rsidRPr="00672602" w:rsidRDefault="00753B62" w:rsidP="00753B62">
      <w:pPr>
        <w:spacing w:line="100" w:lineRule="atLeast"/>
        <w:jc w:val="both"/>
      </w:pPr>
    </w:p>
    <w:p w:rsidR="00753B62" w:rsidRPr="00672602" w:rsidRDefault="00753B62" w:rsidP="00753B62">
      <w:pPr>
        <w:spacing w:line="100" w:lineRule="atLeast"/>
        <w:jc w:val="both"/>
        <w:rPr>
          <w:b/>
          <w:bCs/>
        </w:rPr>
      </w:pPr>
      <w:r>
        <w:rPr>
          <w:b/>
          <w:bCs/>
        </w:rPr>
        <w:t>2</w:t>
      </w:r>
      <w:r w:rsidRPr="00672602">
        <w:rPr>
          <w:b/>
          <w:bCs/>
        </w:rPr>
        <w:t>.</w:t>
      </w:r>
      <w:r>
        <w:rPr>
          <w:b/>
          <w:bCs/>
        </w:rPr>
        <w:t xml:space="preserve"> </w:t>
      </w:r>
      <w:r w:rsidRPr="00672602">
        <w:rPr>
          <w:b/>
          <w:bCs/>
        </w:rPr>
        <w:t>Kártérítés könyv szerinti b</w:t>
      </w:r>
      <w:r>
        <w:rPr>
          <w:b/>
          <w:bCs/>
        </w:rPr>
        <w:t>ruttó és/vagy valóságos (avult</w:t>
      </w:r>
      <w:r w:rsidRPr="00672602">
        <w:rPr>
          <w:b/>
          <w:bCs/>
        </w:rPr>
        <w:t>) érték esetén</w:t>
      </w:r>
    </w:p>
    <w:p w:rsidR="00753B62" w:rsidRPr="00672602" w:rsidRDefault="00753B62" w:rsidP="00753B62">
      <w:pPr>
        <w:jc w:val="both"/>
      </w:pPr>
      <w:r w:rsidRPr="00672602">
        <w:lastRenderedPageBreak/>
        <w:t xml:space="preserve">A biztosítási szerződésben meghatározott vagyoncsoportok esetében a biztosítási összeg meghatározására könyv szerinti bruttó értéken vagy valóságos (avult) értéken kerül sor. </w:t>
      </w:r>
    </w:p>
    <w:p w:rsidR="00753B62" w:rsidRPr="00672602" w:rsidRDefault="00753B62" w:rsidP="00753B62">
      <w:pPr>
        <w:jc w:val="both"/>
      </w:pPr>
    </w:p>
    <w:p w:rsidR="00753B62" w:rsidRPr="00672602" w:rsidRDefault="00753B62" w:rsidP="00753B62">
      <w:pPr>
        <w:jc w:val="both"/>
      </w:pPr>
      <w:r w:rsidRPr="00672602">
        <w:t>A  megállapított kártérítésből Biztosító minden esetben levonja a hasznosítható maradványok értékét.</w:t>
      </w:r>
    </w:p>
    <w:p w:rsidR="00753B62" w:rsidRPr="00672602" w:rsidRDefault="00753B62" w:rsidP="00753B62">
      <w:pPr>
        <w:jc w:val="both"/>
      </w:pPr>
      <w:r w:rsidRPr="00672602">
        <w:t>Könyv szerinti bruttó értéken vagy valóságos (avult) értéken biztosított vagyontárgyak</w:t>
      </w:r>
    </w:p>
    <w:p w:rsidR="00753B62" w:rsidRPr="00672602" w:rsidRDefault="00753B62" w:rsidP="00753B62">
      <w:pPr>
        <w:jc w:val="both"/>
      </w:pPr>
      <w:r w:rsidRPr="00672602">
        <w:t>esetében az alulbiztosítottság vizsgálatára – amennyiben erről külön megállapodás alapján a Biztosító nem mond le - az adott vagyoncsoport értékelési módja alapján meghatározott tényleges értékéhez (tehát nem az új értékéhez) viszonyítva kerül sor.</w:t>
      </w:r>
    </w:p>
    <w:p w:rsidR="00753B62" w:rsidRPr="00672602" w:rsidRDefault="00753B62" w:rsidP="00753B62">
      <w:pPr>
        <w:rPr>
          <w:b/>
          <w:bCs/>
        </w:rPr>
      </w:pPr>
    </w:p>
    <w:p w:rsidR="00753B62" w:rsidRPr="00672602" w:rsidRDefault="00753B62" w:rsidP="00753B62">
      <w:pPr>
        <w:rPr>
          <w:b/>
          <w:bCs/>
        </w:rPr>
      </w:pPr>
      <w:r>
        <w:rPr>
          <w:b/>
          <w:bCs/>
        </w:rPr>
        <w:t>3</w:t>
      </w:r>
      <w:r w:rsidRPr="00672602">
        <w:rPr>
          <w:b/>
          <w:bCs/>
        </w:rPr>
        <w:t>.</w:t>
      </w:r>
      <w:r>
        <w:rPr>
          <w:b/>
          <w:bCs/>
        </w:rPr>
        <w:t xml:space="preserve"> </w:t>
      </w:r>
      <w:r w:rsidRPr="00672602">
        <w:rPr>
          <w:b/>
          <w:bCs/>
        </w:rPr>
        <w:t>Aránylagos kártérítés</w:t>
      </w:r>
    </w:p>
    <w:p w:rsidR="00753B62" w:rsidRPr="00672602" w:rsidRDefault="00753B62" w:rsidP="00753B62">
      <w:pPr>
        <w:rPr>
          <w:b/>
          <w:bCs/>
        </w:rPr>
      </w:pPr>
    </w:p>
    <w:p w:rsidR="00753B62" w:rsidRPr="00672602" w:rsidRDefault="00753B62" w:rsidP="00753B62">
      <w:pPr>
        <w:jc w:val="both"/>
      </w:pPr>
      <w:r w:rsidRPr="00672602">
        <w:t>Az ajánlattevő által megajánlott értéket meg nem haladó összegű kár – dologi kár és egyéb költségek együtt – esetén eltekint a Biztosító az alulbiztosítottság vizsgálatától, ill. az alulbiztosítottság következményeinek érvényesítésétől.</w:t>
      </w:r>
    </w:p>
    <w:p w:rsidR="00753B62" w:rsidRPr="00672602" w:rsidRDefault="00753B62" w:rsidP="00753B62">
      <w:pPr>
        <w:jc w:val="both"/>
      </w:pPr>
      <w:r w:rsidRPr="00672602">
        <w:t xml:space="preserve">Felhívjuk a figyelmet, hogy ajánlatkérő az értékelési részszempontként értékeli ajánlattevő megajánlását az alábbi szempont szerint: Kártérítés esetén a biztosító által meghatározott aránylagos kártérítésre vonatkozó kártérítési limit ameddig a biztosító eltekint a biztosítottság </w:t>
      </w:r>
      <w:r w:rsidRPr="003B2A06">
        <w:t>arányának vizsgálatától (minimum megajánlható értéke 20 000 000 Ft/kár,</w:t>
      </w:r>
    </w:p>
    <w:p w:rsidR="00753B62" w:rsidRDefault="00753B62" w:rsidP="00753B62">
      <w:pPr>
        <w:jc w:val="both"/>
        <w:rPr>
          <w:b/>
        </w:rPr>
      </w:pPr>
    </w:p>
    <w:p w:rsidR="00753B62" w:rsidRPr="00672602" w:rsidRDefault="00753B62" w:rsidP="00753B62">
      <w:pPr>
        <w:jc w:val="both"/>
        <w:rPr>
          <w:b/>
        </w:rPr>
      </w:pPr>
      <w:r>
        <w:rPr>
          <w:b/>
        </w:rPr>
        <w:t>4</w:t>
      </w:r>
      <w:r w:rsidRPr="00672602">
        <w:rPr>
          <w:b/>
        </w:rPr>
        <w:t>. Kártérítés újértéken</w:t>
      </w:r>
    </w:p>
    <w:p w:rsidR="00753B62" w:rsidRPr="00672602" w:rsidRDefault="00753B62" w:rsidP="00753B62">
      <w:pPr>
        <w:jc w:val="both"/>
        <w:rPr>
          <w:b/>
        </w:rPr>
      </w:pPr>
    </w:p>
    <w:p w:rsidR="00753B62" w:rsidRPr="00672602" w:rsidRDefault="00753B62" w:rsidP="00753B62">
      <w:pPr>
        <w:jc w:val="both"/>
      </w:pPr>
      <w:r w:rsidRPr="00672602">
        <w:t>Az ajánlattevő által megajánlott értéket meg nem haladó összegű dologi kár esetén eltekint a Biztosító a károsodott vagyontárgyak műszaki avultságának figyelembevételétől és részkárok esetén is  újrapótlási értéken térít, legfeljebb a vagyontárgy könyv szerinti bruttó vagy valóságos értékének (biztosítási összegének) mértékéig.</w:t>
      </w:r>
    </w:p>
    <w:p w:rsidR="00753B62" w:rsidRPr="00672602" w:rsidRDefault="00753B62" w:rsidP="00753B62">
      <w:pPr>
        <w:jc w:val="both"/>
      </w:pPr>
      <w:r w:rsidRPr="00672602">
        <w:t xml:space="preserve">Felhívjuk a figyelmet, hogy ajánlatkérő az értékelési részszempontként értékeli ajánlattevő megajánlását az alábbi szempont szerint: Kártérítés esetén a biztosító által meghatározott károsodott vagyontárgyak műszaki avultságának figyelembevételének eltekintésétől való mértéke </w:t>
      </w:r>
      <w:r w:rsidRPr="003B2A06">
        <w:t>(minimum megajánlható értéke 20 000 000 Ft/kár</w:t>
      </w:r>
    </w:p>
    <w:p w:rsidR="00753B62" w:rsidRPr="00672602" w:rsidRDefault="00753B62" w:rsidP="00753B62">
      <w:pPr>
        <w:jc w:val="both"/>
        <w:rPr>
          <w:b/>
        </w:rPr>
      </w:pPr>
    </w:p>
    <w:p w:rsidR="00753B62" w:rsidRPr="00672602" w:rsidRDefault="00753B62" w:rsidP="00753B62">
      <w:pPr>
        <w:jc w:val="both"/>
        <w:rPr>
          <w:b/>
        </w:rPr>
      </w:pPr>
      <w:r>
        <w:rPr>
          <w:b/>
        </w:rPr>
        <w:t>5</w:t>
      </w:r>
      <w:r w:rsidRPr="00672602">
        <w:rPr>
          <w:b/>
        </w:rPr>
        <w:t>. Mellékköltségek (mind saját, mind idegen tulajdon esetén)</w:t>
      </w:r>
    </w:p>
    <w:p w:rsidR="00753B62" w:rsidRDefault="00753B62" w:rsidP="00753B62">
      <w:pPr>
        <w:jc w:val="both"/>
      </w:pPr>
      <w:r w:rsidRPr="00672602">
        <w:t>Ajánlatkér</w:t>
      </w:r>
      <w:r>
        <w:t>ő a teljes biztosítási összegre</w:t>
      </w:r>
      <w:r w:rsidRPr="00672602">
        <w:t xml:space="preserve"> költségtérítést kíván meghatározni - minden kockázatviselési helyre vonatkozóan egy összegben és nem kockázatviselési helyenként - a biztosítási események folytán a biztosított vagyontárgyakban keletkezett károkkal összefüggésben az alábbiak szerint: </w:t>
      </w:r>
    </w:p>
    <w:p w:rsidR="00753B62" w:rsidRPr="00672602" w:rsidRDefault="00753B62" w:rsidP="00753B62">
      <w:pPr>
        <w:jc w:val="both"/>
      </w:pPr>
      <w:r>
        <w:t>Költségtérítés mértéke: 500 000,</w:t>
      </w:r>
      <w:proofErr w:type="spellStart"/>
      <w:r>
        <w:t>-Ft</w:t>
      </w:r>
      <w:proofErr w:type="spellEnd"/>
    </w:p>
    <w:p w:rsidR="00753B62" w:rsidRPr="00672602" w:rsidRDefault="00753B62" w:rsidP="0007530E">
      <w:pPr>
        <w:pStyle w:val="Listaszerbekezds1"/>
        <w:numPr>
          <w:ilvl w:val="0"/>
          <w:numId w:val="25"/>
        </w:numPr>
        <w:spacing w:after="0"/>
        <w:ind w:left="720"/>
        <w:jc w:val="both"/>
        <w:rPr>
          <w:rFonts w:ascii="Times New Roman" w:hAnsi="Times New Roman" w:cs="Times New Roman"/>
          <w:sz w:val="24"/>
          <w:szCs w:val="24"/>
        </w:rPr>
      </w:pPr>
      <w:r w:rsidRPr="00672602">
        <w:rPr>
          <w:rFonts w:ascii="Times New Roman" w:hAnsi="Times New Roman" w:cs="Times New Roman"/>
          <w:sz w:val="24"/>
          <w:szCs w:val="24"/>
        </w:rPr>
        <w:t xml:space="preserve">mentési, oltási költségek, </w:t>
      </w:r>
    </w:p>
    <w:p w:rsidR="00753B62" w:rsidRPr="00672602" w:rsidRDefault="00753B62" w:rsidP="0007530E">
      <w:pPr>
        <w:pStyle w:val="Listaszerbekezds1"/>
        <w:numPr>
          <w:ilvl w:val="0"/>
          <w:numId w:val="25"/>
        </w:numPr>
        <w:spacing w:after="0"/>
        <w:ind w:left="720"/>
        <w:jc w:val="both"/>
        <w:rPr>
          <w:rFonts w:ascii="Times New Roman" w:hAnsi="Times New Roman" w:cs="Times New Roman"/>
          <w:sz w:val="24"/>
          <w:szCs w:val="24"/>
        </w:rPr>
      </w:pPr>
      <w:r w:rsidRPr="00672602">
        <w:rPr>
          <w:rFonts w:ascii="Times New Roman" w:hAnsi="Times New Roman" w:cs="Times New Roman"/>
          <w:sz w:val="24"/>
          <w:szCs w:val="24"/>
        </w:rPr>
        <w:t xml:space="preserve">bontási, maradványeltávolítási költségek, </w:t>
      </w:r>
    </w:p>
    <w:p w:rsidR="00753B62" w:rsidRPr="00672602" w:rsidRDefault="00753B62" w:rsidP="0007530E">
      <w:pPr>
        <w:pStyle w:val="Listaszerbekezds1"/>
        <w:numPr>
          <w:ilvl w:val="0"/>
          <w:numId w:val="25"/>
        </w:numPr>
        <w:spacing w:after="0"/>
        <w:ind w:left="720"/>
        <w:jc w:val="both"/>
        <w:rPr>
          <w:rFonts w:ascii="Times New Roman" w:hAnsi="Times New Roman" w:cs="Times New Roman"/>
          <w:sz w:val="24"/>
          <w:szCs w:val="24"/>
        </w:rPr>
      </w:pPr>
      <w:r w:rsidRPr="00672602">
        <w:rPr>
          <w:rFonts w:ascii="Times New Roman" w:hAnsi="Times New Roman" w:cs="Times New Roman"/>
          <w:sz w:val="24"/>
          <w:szCs w:val="24"/>
        </w:rPr>
        <w:t xml:space="preserve">a veszélyes hulladékok szállítási, elhelyezési és megsemmisítési költségei, </w:t>
      </w:r>
    </w:p>
    <w:p w:rsidR="00753B62" w:rsidRPr="00672602" w:rsidRDefault="00753B62" w:rsidP="0007530E">
      <w:pPr>
        <w:pStyle w:val="Listaszerbekezds1"/>
        <w:numPr>
          <w:ilvl w:val="0"/>
          <w:numId w:val="25"/>
        </w:numPr>
        <w:spacing w:after="0"/>
        <w:ind w:left="720"/>
        <w:jc w:val="both"/>
        <w:rPr>
          <w:rFonts w:ascii="Times New Roman" w:hAnsi="Times New Roman" w:cs="Times New Roman"/>
          <w:sz w:val="24"/>
          <w:szCs w:val="24"/>
        </w:rPr>
      </w:pPr>
      <w:r w:rsidRPr="00672602">
        <w:rPr>
          <w:rFonts w:ascii="Times New Roman" w:hAnsi="Times New Roman" w:cs="Times New Roman"/>
          <w:sz w:val="24"/>
          <w:szCs w:val="24"/>
        </w:rPr>
        <w:t xml:space="preserve">szakértői költségek, </w:t>
      </w:r>
    </w:p>
    <w:p w:rsidR="00753B62" w:rsidRDefault="00753B62" w:rsidP="00753B62">
      <w:r w:rsidRPr="00672602">
        <w:t>a károk súlyosbodásának megakadályozását vagy hatásaik enyhítését szolgáló intézkedések következtében felmerült költségek, amelyek a károsodott vagyontárgy elszállításával, ideiglenes fedéssel, dúcolással, állványozással, ideiglenes közműlétesítéssel, továbbá a szükséges kényszer-kitelepítéssel vagy a megmentett vagyon biztonságát szolgáló intézkedésekkel összefüggésben merülnek fel</w:t>
      </w:r>
      <w:r>
        <w:t>.</w:t>
      </w:r>
    </w:p>
    <w:p w:rsidR="00753B62" w:rsidRPr="00117473" w:rsidRDefault="00753B62" w:rsidP="00753B62"/>
    <w:p w:rsidR="00753B62" w:rsidRDefault="00753B62" w:rsidP="00753B62">
      <w:pPr>
        <w:rPr>
          <w:b/>
        </w:rPr>
      </w:pPr>
      <w:r>
        <w:rPr>
          <w:b/>
        </w:rPr>
        <w:t xml:space="preserve"> 6</w:t>
      </w:r>
      <w:r w:rsidRPr="00672602">
        <w:rPr>
          <w:b/>
        </w:rPr>
        <w:t xml:space="preserve">. </w:t>
      </w:r>
      <w:proofErr w:type="spellStart"/>
      <w:r w:rsidRPr="00672602">
        <w:rPr>
          <w:b/>
        </w:rPr>
        <w:t>Kisértékű</w:t>
      </w:r>
      <w:proofErr w:type="spellEnd"/>
      <w:r w:rsidRPr="00672602">
        <w:rPr>
          <w:b/>
        </w:rPr>
        <w:t xml:space="preserve"> Tárgyi Eszközök</w:t>
      </w:r>
    </w:p>
    <w:p w:rsidR="00753B62" w:rsidRPr="00672602" w:rsidRDefault="00753B62" w:rsidP="00753B62">
      <w:pPr>
        <w:rPr>
          <w:b/>
        </w:rPr>
      </w:pPr>
    </w:p>
    <w:p w:rsidR="00753B62" w:rsidRPr="00672602" w:rsidRDefault="00753B62" w:rsidP="00753B62">
      <w:pPr>
        <w:jc w:val="both"/>
      </w:pPr>
      <w:r w:rsidRPr="00672602">
        <w:lastRenderedPageBreak/>
        <w:t xml:space="preserve">A </w:t>
      </w:r>
      <w:proofErr w:type="spellStart"/>
      <w:r w:rsidRPr="00672602">
        <w:t>kisértékű</w:t>
      </w:r>
      <w:proofErr w:type="spellEnd"/>
      <w:r w:rsidRPr="00672602">
        <w:t xml:space="preserve"> tárgyi eszközök esetén a biztosító elfogadja a leltári ívek alapján történő egyeztetést, és a mindenkori beszerzési (pótlási) értéken térít.</w:t>
      </w:r>
    </w:p>
    <w:p w:rsidR="00753B62" w:rsidRPr="00672602" w:rsidRDefault="00753B62" w:rsidP="00753B62">
      <w:pPr>
        <w:jc w:val="both"/>
        <w:rPr>
          <w:b/>
          <w:i/>
        </w:rPr>
      </w:pPr>
      <w:r w:rsidRPr="003B2A06">
        <w:t xml:space="preserve">A kártérítési limit:5 000 </w:t>
      </w:r>
      <w:proofErr w:type="spellStart"/>
      <w:r w:rsidRPr="003B2A06">
        <w:t>000</w:t>
      </w:r>
      <w:proofErr w:type="spellEnd"/>
      <w:r w:rsidRPr="003B2A06">
        <w:t xml:space="preserve"> Ft/év</w:t>
      </w:r>
      <w:r w:rsidRPr="003B2A06">
        <w:rPr>
          <w:b/>
          <w:i/>
        </w:rPr>
        <w:t>.</w:t>
      </w:r>
    </w:p>
    <w:p w:rsidR="00753B62" w:rsidRPr="00672602" w:rsidRDefault="00753B62" w:rsidP="00753B62">
      <w:pPr>
        <w:rPr>
          <w:b/>
          <w:i/>
        </w:rPr>
      </w:pPr>
    </w:p>
    <w:p w:rsidR="00753B62" w:rsidRDefault="00753B62" w:rsidP="00753B62">
      <w:pPr>
        <w:rPr>
          <w:b/>
          <w:bCs/>
        </w:rPr>
      </w:pPr>
      <w:r>
        <w:rPr>
          <w:b/>
          <w:bCs/>
        </w:rPr>
        <w:t>7</w:t>
      </w:r>
      <w:r w:rsidRPr="00672602">
        <w:rPr>
          <w:b/>
          <w:bCs/>
        </w:rPr>
        <w:t>.</w:t>
      </w:r>
      <w:r>
        <w:rPr>
          <w:b/>
          <w:bCs/>
        </w:rPr>
        <w:t xml:space="preserve"> </w:t>
      </w:r>
      <w:r w:rsidRPr="00672602">
        <w:rPr>
          <w:b/>
          <w:bCs/>
        </w:rPr>
        <w:t>Maradványérték</w:t>
      </w:r>
    </w:p>
    <w:p w:rsidR="00753B62" w:rsidRPr="00672602" w:rsidRDefault="00753B62" w:rsidP="00753B62">
      <w:pPr>
        <w:rPr>
          <w:b/>
          <w:bCs/>
        </w:rPr>
      </w:pPr>
    </w:p>
    <w:p w:rsidR="00753B62" w:rsidRPr="00672602" w:rsidRDefault="00753B62" w:rsidP="00753B62">
      <w:pPr>
        <w:jc w:val="both"/>
      </w:pPr>
      <w:r w:rsidRPr="00672602">
        <w:t>A biztosítási esemény következtében károsodott épületek, építmények kárértékének kiszámításakor a biztosító nem veszi figyelembe a maradványértéket, ha azok nem haladják meg a teljes kártérítési érték 10%-át és az épület maradványait az újraépítéshez nem használják fel, illetve nem értékesítik.</w:t>
      </w:r>
    </w:p>
    <w:p w:rsidR="00753B62" w:rsidRPr="00672602" w:rsidRDefault="00753B62" w:rsidP="00753B62">
      <w:pPr>
        <w:jc w:val="both"/>
      </w:pPr>
      <w:r w:rsidRPr="00672602">
        <w:t>Az épületmaradványoknak az újraépítés során való felhasználása, vagy gazdasági értékesítése esetén a kártérítési összegből a maradványérték levonásra kerül.</w:t>
      </w:r>
    </w:p>
    <w:p w:rsidR="00753B62" w:rsidRPr="00672602" w:rsidRDefault="00753B62" w:rsidP="00753B62">
      <w:pPr>
        <w:ind w:left="426"/>
        <w:jc w:val="both"/>
        <w:rPr>
          <w:b/>
        </w:rPr>
      </w:pPr>
    </w:p>
    <w:p w:rsidR="00753B62" w:rsidRPr="00672602" w:rsidRDefault="00753B62" w:rsidP="00753B62">
      <w:pPr>
        <w:jc w:val="both"/>
        <w:rPr>
          <w:b/>
        </w:rPr>
      </w:pPr>
      <w:r>
        <w:rPr>
          <w:b/>
        </w:rPr>
        <w:t>8</w:t>
      </w:r>
      <w:r w:rsidRPr="00672602">
        <w:rPr>
          <w:b/>
        </w:rPr>
        <w:t>.</w:t>
      </w:r>
      <w:r>
        <w:rPr>
          <w:b/>
        </w:rPr>
        <w:t xml:space="preserve"> </w:t>
      </w:r>
      <w:r w:rsidRPr="00672602">
        <w:rPr>
          <w:b/>
        </w:rPr>
        <w:t>Előgondoskodás</w:t>
      </w:r>
    </w:p>
    <w:p w:rsidR="00753B62" w:rsidRPr="00672602" w:rsidRDefault="00753B62" w:rsidP="00753B62">
      <w:pPr>
        <w:jc w:val="both"/>
      </w:pPr>
      <w:r w:rsidRPr="00672602">
        <w:t xml:space="preserve">Az ingatlanok esetében a teljes biztosítási összegének </w:t>
      </w:r>
      <w:r>
        <w:rPr>
          <w:b/>
        </w:rPr>
        <w:t>5</w:t>
      </w:r>
      <w:r w:rsidRPr="00672602">
        <w:rPr>
          <w:b/>
        </w:rPr>
        <w:t xml:space="preserve"> %-a</w:t>
      </w:r>
      <w:r w:rsidRPr="00672602">
        <w:t xml:space="preserve"> erejéig, ingóságok esetében a teljes biztosítási összegének </w:t>
      </w:r>
      <w:r w:rsidRPr="00672602">
        <w:rPr>
          <w:b/>
        </w:rPr>
        <w:t>10 %-a</w:t>
      </w:r>
      <w:r w:rsidRPr="00672602">
        <w:t xml:space="preserve"> erejéig - a vagyonbiztosítási összegen felül, külön bejelentés nélkül - a Biztosító fedezetet nyújt a biztosított vagyontárgyak biztosítási időszak alatt bekövetkező értékemelkedésére, illetve az újonnan beszerzett, beépített vagyontárgyakban keletkezett károkra.</w:t>
      </w:r>
    </w:p>
    <w:p w:rsidR="00753B62" w:rsidRPr="00672602" w:rsidRDefault="00753B62" w:rsidP="00753B62"/>
    <w:p w:rsidR="00753B62" w:rsidRPr="00672602" w:rsidRDefault="00753B62" w:rsidP="00753B62">
      <w:r w:rsidRPr="00672602">
        <w:t>Az előgondoskodás elsődlegesen, de nem kizárólagosan a következők miatti értékemelkedésekre vonatkozik:</w:t>
      </w:r>
    </w:p>
    <w:p w:rsidR="00753B62" w:rsidRPr="00672602" w:rsidRDefault="00753B62" w:rsidP="0007530E">
      <w:pPr>
        <w:pStyle w:val="Listaszerbekezds1"/>
        <w:numPr>
          <w:ilvl w:val="0"/>
          <w:numId w:val="24"/>
        </w:numPr>
        <w:tabs>
          <w:tab w:val="clear" w:pos="720"/>
          <w:tab w:val="num" w:pos="66"/>
        </w:tabs>
        <w:ind w:left="426" w:firstLine="0"/>
        <w:jc w:val="both"/>
        <w:rPr>
          <w:rFonts w:ascii="Times New Roman" w:hAnsi="Times New Roman" w:cs="Times New Roman"/>
          <w:sz w:val="24"/>
          <w:szCs w:val="24"/>
        </w:rPr>
      </w:pPr>
      <w:r w:rsidRPr="00672602">
        <w:rPr>
          <w:rFonts w:ascii="Times New Roman" w:hAnsi="Times New Roman" w:cs="Times New Roman"/>
          <w:sz w:val="24"/>
          <w:szCs w:val="24"/>
        </w:rPr>
        <w:t xml:space="preserve">Épületek, építmények esetében az újonnan épült, beszerzett részekre, hozzáépítésekre, helyreállításokra, felújításokra, </w:t>
      </w:r>
    </w:p>
    <w:p w:rsidR="00753B62" w:rsidRPr="00672602" w:rsidRDefault="00753B62" w:rsidP="0007530E">
      <w:pPr>
        <w:pStyle w:val="Listaszerbekezds1"/>
        <w:numPr>
          <w:ilvl w:val="0"/>
          <w:numId w:val="24"/>
        </w:numPr>
        <w:tabs>
          <w:tab w:val="clear" w:pos="720"/>
          <w:tab w:val="num" w:pos="66"/>
        </w:tabs>
        <w:ind w:left="426" w:firstLine="0"/>
        <w:jc w:val="both"/>
        <w:rPr>
          <w:rFonts w:ascii="Times New Roman" w:hAnsi="Times New Roman" w:cs="Times New Roman"/>
          <w:sz w:val="24"/>
          <w:szCs w:val="24"/>
        </w:rPr>
      </w:pPr>
      <w:r w:rsidRPr="00672602">
        <w:rPr>
          <w:rFonts w:ascii="Times New Roman" w:hAnsi="Times New Roman" w:cs="Times New Roman"/>
          <w:sz w:val="24"/>
          <w:szCs w:val="24"/>
        </w:rPr>
        <w:t>műszaki gépek, berendezések, egyéb berendezések, felszerelések, esetén az új beszerzésekre, helyreállításokra, cserékre, valamint a bérelt, kölcsönvett vagyontárgyakra,</w:t>
      </w:r>
    </w:p>
    <w:p w:rsidR="00753B62" w:rsidRPr="00672602" w:rsidRDefault="00753B62" w:rsidP="0007530E">
      <w:pPr>
        <w:pStyle w:val="Listaszerbekezds1"/>
        <w:numPr>
          <w:ilvl w:val="0"/>
          <w:numId w:val="24"/>
        </w:numPr>
        <w:tabs>
          <w:tab w:val="clear" w:pos="720"/>
          <w:tab w:val="num" w:pos="66"/>
        </w:tabs>
        <w:ind w:left="426" w:firstLine="0"/>
        <w:jc w:val="both"/>
        <w:rPr>
          <w:rFonts w:ascii="Times New Roman" w:hAnsi="Times New Roman" w:cs="Times New Roman"/>
          <w:sz w:val="24"/>
          <w:szCs w:val="24"/>
        </w:rPr>
      </w:pPr>
      <w:r w:rsidRPr="00672602">
        <w:rPr>
          <w:rFonts w:ascii="Times New Roman" w:hAnsi="Times New Roman" w:cs="Times New Roman"/>
          <w:sz w:val="24"/>
          <w:szCs w:val="24"/>
        </w:rPr>
        <w:t>az infláció miatti értékváltozás kompenzálására,</w:t>
      </w:r>
    </w:p>
    <w:p w:rsidR="00753B62" w:rsidRPr="00117473" w:rsidRDefault="00753B62" w:rsidP="0007530E">
      <w:pPr>
        <w:pStyle w:val="Listaszerbekezds1"/>
        <w:numPr>
          <w:ilvl w:val="0"/>
          <w:numId w:val="24"/>
        </w:numPr>
        <w:tabs>
          <w:tab w:val="clear" w:pos="720"/>
          <w:tab w:val="num" w:pos="66"/>
        </w:tabs>
        <w:ind w:left="426" w:firstLine="0"/>
        <w:jc w:val="both"/>
        <w:rPr>
          <w:rFonts w:ascii="Times New Roman" w:hAnsi="Times New Roman" w:cs="Times New Roman"/>
          <w:sz w:val="24"/>
          <w:szCs w:val="24"/>
        </w:rPr>
      </w:pPr>
      <w:r w:rsidRPr="00672602">
        <w:rPr>
          <w:rFonts w:ascii="Times New Roman" w:hAnsi="Times New Roman" w:cs="Times New Roman"/>
          <w:sz w:val="24"/>
          <w:szCs w:val="24"/>
        </w:rPr>
        <w:t>egyéb a biztosításra feladott vagyoncsoportokban nem nevesített, műszaki berendezések, gépek, egyéb berendezések és felszerelések esetén az új beszerzésekre, helyreállításokra, cserékre, valamint a bérelt, illetve kölcsönvett vagyontárgyakra.</w:t>
      </w:r>
    </w:p>
    <w:p w:rsidR="00753B62" w:rsidRPr="00672602" w:rsidRDefault="00753B62" w:rsidP="00753B62">
      <w:pPr>
        <w:rPr>
          <w:b/>
        </w:rPr>
      </w:pPr>
    </w:p>
    <w:p w:rsidR="00753B62" w:rsidRDefault="00753B62" w:rsidP="00753B62">
      <w:pPr>
        <w:jc w:val="both"/>
        <w:rPr>
          <w:b/>
        </w:rPr>
      </w:pPr>
    </w:p>
    <w:p w:rsidR="00753B62" w:rsidRDefault="00753B62" w:rsidP="00753B62">
      <w:pPr>
        <w:jc w:val="both"/>
        <w:rPr>
          <w:b/>
        </w:rPr>
      </w:pPr>
    </w:p>
    <w:p w:rsidR="00753B62" w:rsidRDefault="00753B62" w:rsidP="00753B62">
      <w:pPr>
        <w:jc w:val="both"/>
        <w:rPr>
          <w:b/>
        </w:rPr>
      </w:pPr>
    </w:p>
    <w:p w:rsidR="00753B62" w:rsidRPr="00E6261B" w:rsidRDefault="00753B62" w:rsidP="00753B62">
      <w:pPr>
        <w:jc w:val="both"/>
        <w:rPr>
          <w:b/>
        </w:rPr>
      </w:pPr>
      <w:r>
        <w:rPr>
          <w:b/>
        </w:rPr>
        <w:t xml:space="preserve">9. </w:t>
      </w:r>
      <w:r w:rsidRPr="00E6261B">
        <w:rPr>
          <w:b/>
        </w:rPr>
        <w:t>Szennyezés</w:t>
      </w:r>
    </w:p>
    <w:p w:rsidR="00753B62" w:rsidRPr="00A837DA" w:rsidRDefault="00753B62" w:rsidP="00753B62">
      <w:pPr>
        <w:pStyle w:val="Listaszerbekezds"/>
        <w:ind w:left="1080"/>
        <w:jc w:val="both"/>
        <w:rPr>
          <w:b/>
        </w:rPr>
      </w:pPr>
    </w:p>
    <w:p w:rsidR="00753B62" w:rsidRPr="00672602" w:rsidRDefault="00753B62" w:rsidP="00753B62">
      <w:pPr>
        <w:jc w:val="both"/>
      </w:pPr>
      <w:r w:rsidRPr="00672602">
        <w:t>A biztosítási fedezet kiterjed a kár keletkezési oka alapján biztosítási eseménynek minősülő dologi kár következtében keletkezett gőz, pára, nedvesség, füst, korom és egyéb szennyezés formájában jelentkező – a biztosított vagyontárgyak újrapótlását, javítását, tisztítását szükségessé tevő – dologi kárra, függetlenül attól, hogy a közvetlen dologi kár (pl. tűz) a jelen szerződés keretében biztosított vagyontárgyban keletkezett-e vagy sem.</w:t>
      </w:r>
    </w:p>
    <w:p w:rsidR="00753B62" w:rsidRPr="00672602" w:rsidRDefault="00753B62" w:rsidP="00753B62">
      <w:pPr>
        <w:rPr>
          <w:b/>
          <w:bCs/>
        </w:rPr>
      </w:pPr>
    </w:p>
    <w:p w:rsidR="00753B62" w:rsidRPr="00672602" w:rsidRDefault="00753B62" w:rsidP="00753B62">
      <w:pPr>
        <w:rPr>
          <w:b/>
          <w:bCs/>
        </w:rPr>
      </w:pPr>
    </w:p>
    <w:p w:rsidR="00753B62" w:rsidRDefault="00753B62" w:rsidP="00753B62">
      <w:pPr>
        <w:rPr>
          <w:b/>
          <w:bCs/>
        </w:rPr>
      </w:pPr>
      <w:r>
        <w:rPr>
          <w:b/>
          <w:bCs/>
        </w:rPr>
        <w:t>10</w:t>
      </w:r>
      <w:r w:rsidRPr="00672602">
        <w:rPr>
          <w:b/>
          <w:bCs/>
        </w:rPr>
        <w:t>.</w:t>
      </w:r>
      <w:r>
        <w:rPr>
          <w:b/>
          <w:bCs/>
        </w:rPr>
        <w:t xml:space="preserve"> </w:t>
      </w:r>
      <w:r w:rsidRPr="00672602">
        <w:rPr>
          <w:b/>
          <w:bCs/>
        </w:rPr>
        <w:t>Vandalizmus által okozott károk biztosítása</w:t>
      </w:r>
    </w:p>
    <w:p w:rsidR="00753B62" w:rsidRPr="00672602" w:rsidRDefault="00753B62" w:rsidP="00753B62">
      <w:pPr>
        <w:rPr>
          <w:b/>
          <w:bCs/>
        </w:rPr>
      </w:pPr>
    </w:p>
    <w:p w:rsidR="00753B62" w:rsidRPr="003B2A06" w:rsidRDefault="00753B62" w:rsidP="00753B62">
      <w:pPr>
        <w:jc w:val="both"/>
      </w:pPr>
      <w:r w:rsidRPr="003B2A06">
        <w:lastRenderedPageBreak/>
        <w:t>Vandalizmusnak minősül a biztosított vagyontárgyakban okozott szándékos károkozás, rongálás.</w:t>
      </w:r>
    </w:p>
    <w:p w:rsidR="00753B62" w:rsidRPr="003B2A06" w:rsidRDefault="00753B62" w:rsidP="00753B62">
      <w:pPr>
        <w:jc w:val="both"/>
      </w:pPr>
      <w:r w:rsidRPr="003B2A06">
        <w:t>Kiterjed a fedezet a biztosított vagyontárgyak külső felületein elhelyezett szerelvények, tartozékok, díszítőelemek, világítótestek, kaputelefonok egyéb épületfelügyeleti tartozékok, valamint az építményekre szerelt antennák, adóvevők eltulajdonítására, ellopására is.</w:t>
      </w:r>
    </w:p>
    <w:p w:rsidR="00753B62" w:rsidRPr="003B2A06" w:rsidRDefault="00753B62" w:rsidP="00753B62">
      <w:r w:rsidRPr="003B2A06">
        <w:t xml:space="preserve">Vandalizmus fedezet esetében a kártérítési </w:t>
      </w:r>
      <w:proofErr w:type="spellStart"/>
      <w:r w:rsidRPr="003B2A06">
        <w:t>szublimit</w:t>
      </w:r>
      <w:proofErr w:type="spellEnd"/>
      <w:r w:rsidRPr="003B2A06">
        <w:t>: 20 000 000 Ft / kár / év</w:t>
      </w:r>
    </w:p>
    <w:p w:rsidR="00753B62" w:rsidRPr="003B2A06" w:rsidRDefault="00753B62" w:rsidP="00753B62">
      <w:r w:rsidRPr="003B2A06">
        <w:t>ezen belül az un. graffiti károkra : 1 000 000 Ft/kár/év</w:t>
      </w:r>
    </w:p>
    <w:p w:rsidR="00753B62" w:rsidRPr="003B2A06" w:rsidRDefault="00753B62" w:rsidP="00753B62">
      <w:pPr>
        <w:jc w:val="both"/>
      </w:pPr>
      <w:r w:rsidRPr="003B2A06">
        <w:t>Jelen záradék szerinti kártérítési limit nem vonatkozik az alapfedezet alapján biztosítási eseménynek minősülő károkra.</w:t>
      </w:r>
    </w:p>
    <w:p w:rsidR="00753B62" w:rsidRPr="003B2A06" w:rsidRDefault="00753B62" w:rsidP="00753B62">
      <w:pPr>
        <w:jc w:val="both"/>
      </w:pPr>
      <w:r w:rsidRPr="003B2A06">
        <w:t>Jelen záradék alapján sem térülnek az alapfedezet meghatározása szerinti háborús cselekmények és terrorizmus következtében keletkező károk.</w:t>
      </w:r>
    </w:p>
    <w:p w:rsidR="00753B62" w:rsidRPr="003B2A06" w:rsidRDefault="00753B62" w:rsidP="00753B62">
      <w:pPr>
        <w:jc w:val="both"/>
        <w:rPr>
          <w:b/>
        </w:rPr>
      </w:pPr>
      <w:r w:rsidRPr="003B2A06">
        <w:rPr>
          <w:b/>
        </w:rPr>
        <w:t xml:space="preserve">     </w:t>
      </w:r>
    </w:p>
    <w:p w:rsidR="00753B62" w:rsidRPr="003B2A06" w:rsidRDefault="00753B62" w:rsidP="00753B62">
      <w:pPr>
        <w:jc w:val="both"/>
        <w:rPr>
          <w:b/>
        </w:rPr>
      </w:pPr>
      <w:r w:rsidRPr="003B2A06">
        <w:rPr>
          <w:b/>
        </w:rPr>
        <w:t>11. Vízkárok</w:t>
      </w:r>
    </w:p>
    <w:p w:rsidR="00753B62" w:rsidRPr="003B2A06" w:rsidRDefault="00753B62" w:rsidP="00753B62">
      <w:pPr>
        <w:jc w:val="both"/>
        <w:rPr>
          <w:b/>
        </w:rPr>
      </w:pPr>
    </w:p>
    <w:p w:rsidR="00753B62" w:rsidRPr="003B2A06" w:rsidRDefault="00753B62" w:rsidP="00753B62">
      <w:pPr>
        <w:jc w:val="both"/>
      </w:pPr>
      <w:r w:rsidRPr="003B2A06">
        <w:t xml:space="preserve">A biztosítási fedezet kiterjed a vízvezetékek, szenny- és csapadékvíz, meleg szolgáltató és központi fűtés rendszerek, klíma berendezések, technológiai vezetékek, valamint tűzoltó- és </w:t>
      </w:r>
      <w:proofErr w:type="spellStart"/>
      <w:r w:rsidRPr="003B2A06">
        <w:t>tűzivízellátó</w:t>
      </w:r>
      <w:proofErr w:type="spellEnd"/>
      <w:r w:rsidRPr="003B2A06">
        <w:t xml:space="preserve"> rendszerek nyomó- és elvezető csöveiből, valamint az ezekhez csatlakozó készülékekből, berendezésekből, szerelvényekből rendeltetésellenesen kilépő folyadék vagy gőz által a biztosított vagyontárgyakban okozott károkra,  függetlenül attól,  hogy épületen kívül vagy belül kerültek kiépítésre, ideértve a korrózió okozta töréskárokat is.</w:t>
      </w:r>
    </w:p>
    <w:p w:rsidR="00753B62" w:rsidRPr="003B2A06" w:rsidRDefault="00753B62" w:rsidP="00753B62">
      <w:pPr>
        <w:jc w:val="both"/>
      </w:pPr>
    </w:p>
    <w:p w:rsidR="00753B62" w:rsidRPr="003B2A06" w:rsidRDefault="00753B62" w:rsidP="00753B62">
      <w:pPr>
        <w:jc w:val="both"/>
        <w:rPr>
          <w:b/>
          <w:bCs/>
        </w:rPr>
      </w:pPr>
    </w:p>
    <w:p w:rsidR="00753B62" w:rsidRPr="003B2A06" w:rsidRDefault="00753B62" w:rsidP="00753B62">
      <w:pPr>
        <w:jc w:val="both"/>
        <w:rPr>
          <w:b/>
          <w:bCs/>
        </w:rPr>
      </w:pPr>
      <w:r w:rsidRPr="003B2A06">
        <w:rPr>
          <w:b/>
          <w:bCs/>
        </w:rPr>
        <w:t>13. Kisebb javítások felújítások fedezete</w:t>
      </w:r>
    </w:p>
    <w:p w:rsidR="00753B62" w:rsidRPr="003B2A06" w:rsidRDefault="00753B62" w:rsidP="00753B62">
      <w:pPr>
        <w:jc w:val="both"/>
        <w:rPr>
          <w:b/>
          <w:bCs/>
        </w:rPr>
      </w:pPr>
    </w:p>
    <w:p w:rsidR="00753B62" w:rsidRPr="00691F08" w:rsidRDefault="00753B62" w:rsidP="00753B62">
      <w:pPr>
        <w:pStyle w:val="Norml1"/>
        <w:jc w:val="both"/>
        <w:rPr>
          <w:rFonts w:ascii="Times New Roman" w:eastAsia="Times New Roman" w:hAnsi="Times New Roman" w:cs="Times New Roman"/>
          <w:kern w:val="0"/>
          <w:sz w:val="24"/>
          <w:szCs w:val="24"/>
          <w:lang w:eastAsia="zh-CN"/>
        </w:rPr>
      </w:pPr>
      <w:r w:rsidRPr="00691F08">
        <w:rPr>
          <w:rFonts w:ascii="Times New Roman" w:eastAsia="Times New Roman" w:hAnsi="Times New Roman" w:cs="Times New Roman"/>
          <w:kern w:val="0"/>
          <w:sz w:val="24"/>
          <w:szCs w:val="24"/>
          <w:lang w:eastAsia="zh-CN"/>
        </w:rPr>
        <w:t>A biztosítási fedezet kiterjed a biztosított vagyontárgyak legfeljebb 30 napig tartó, garanciális javítása, felújítása, karbantartása során azokban a biztosított vagyontárgyakban keletkezett közvetlen fizikai károkat, amely vagyontárgyakon a javítást, felújítást, karbantartást végzik.</w:t>
      </w:r>
    </w:p>
    <w:p w:rsidR="00753B62" w:rsidRPr="00691F08" w:rsidRDefault="00753B62" w:rsidP="00753B62">
      <w:pPr>
        <w:pStyle w:val="Norml1"/>
        <w:jc w:val="both"/>
        <w:rPr>
          <w:rFonts w:ascii="Times New Roman" w:eastAsia="Times New Roman" w:hAnsi="Times New Roman" w:cs="Times New Roman"/>
          <w:kern w:val="0"/>
          <w:sz w:val="24"/>
          <w:szCs w:val="24"/>
          <w:lang w:eastAsia="zh-CN"/>
        </w:rPr>
      </w:pPr>
      <w:r w:rsidRPr="00691F08">
        <w:rPr>
          <w:rFonts w:ascii="Times New Roman" w:eastAsia="Times New Roman" w:hAnsi="Times New Roman" w:cs="Times New Roman"/>
          <w:kern w:val="0"/>
          <w:sz w:val="24"/>
          <w:szCs w:val="24"/>
          <w:lang w:eastAsia="zh-CN"/>
        </w:rPr>
        <w:t>Kártérítési limit:                                   20 000 000 Ft/kár/év</w:t>
      </w:r>
    </w:p>
    <w:p w:rsidR="00753B62" w:rsidRPr="003B2A06" w:rsidRDefault="00753B62" w:rsidP="00753B62">
      <w:pPr>
        <w:rPr>
          <w:bCs/>
        </w:rPr>
      </w:pPr>
    </w:p>
    <w:p w:rsidR="00753B62" w:rsidRPr="003B2A06" w:rsidRDefault="00753B62" w:rsidP="00753B62">
      <w:pPr>
        <w:rPr>
          <w:b/>
          <w:bCs/>
        </w:rPr>
      </w:pPr>
      <w:r w:rsidRPr="003B2A06">
        <w:rPr>
          <w:b/>
          <w:bCs/>
        </w:rPr>
        <w:t>14. Üvegbiztosítás</w:t>
      </w:r>
    </w:p>
    <w:p w:rsidR="00753B62" w:rsidRPr="003B2A06" w:rsidRDefault="00753B62" w:rsidP="00753B62">
      <w:pPr>
        <w:rPr>
          <w:b/>
          <w:bCs/>
        </w:rPr>
      </w:pPr>
    </w:p>
    <w:p w:rsidR="00753B62" w:rsidRPr="003B2A06" w:rsidRDefault="00753B62" w:rsidP="00753B62">
      <w:pPr>
        <w:jc w:val="both"/>
      </w:pPr>
      <w:r w:rsidRPr="003B2A06">
        <w:t>Az üvegbiztosítás fedezete kiterjed a telephelyek valamennyi épületszerkezeti és egyéb üveg és tükör felületeire (biztonsági üvegek, üvegtetők, üvegajtók, ón-, ólom- és rézfoglalatú üvegezések, tükrök, jégcsarnok jégpálya körüli biztonsági üveg védőpalánkja stb.) és az azokon található dekorációkra, korlátozás nélkül.</w:t>
      </w:r>
    </w:p>
    <w:p w:rsidR="00753B62" w:rsidRPr="003B2A06" w:rsidRDefault="00753B62" w:rsidP="00753B62">
      <w:pPr>
        <w:jc w:val="both"/>
      </w:pPr>
      <w:r w:rsidRPr="003B2A06">
        <w:t>A biztosítás kiterjed azon akadályok le- és visszaszerelési költségeire, amelyek az üvegpótlást hátráltatják, illetve megnehezítik. Érvényes továbbá a biztosítás az ideiglenes helyreállítás, esetleges túlóradíj és a szükséges állványozás költségeire is.</w:t>
      </w:r>
    </w:p>
    <w:p w:rsidR="00753B62" w:rsidRPr="003B2A06" w:rsidRDefault="00753B62" w:rsidP="00753B62">
      <w:pPr>
        <w:jc w:val="both"/>
      </w:pPr>
      <w:r w:rsidRPr="003B2A06">
        <w:t xml:space="preserve">Amennyiben az üvegkár szándékos rongálás következtében keletkezett abban az esetben is az üvegkárokra megállapított – a szándékos rongálásra vonatkozó önrésznél alacsonyabb – önrészesedés figyelembevételével történik a kártérítés. </w:t>
      </w:r>
    </w:p>
    <w:p w:rsidR="00753B62" w:rsidRPr="003B2A06" w:rsidRDefault="00753B62" w:rsidP="00753B62">
      <w:pPr>
        <w:jc w:val="both"/>
      </w:pPr>
      <w:r w:rsidRPr="003B2A06">
        <w:t>Üvegkárok esetében káreseményenként, 50e Ft alatt, szemle nélkül, számla ellenében fizethető a kártérítés.</w:t>
      </w:r>
    </w:p>
    <w:p w:rsidR="00753B62" w:rsidRPr="003B2A06" w:rsidRDefault="00753B62" w:rsidP="00753B62">
      <w:pPr>
        <w:rPr>
          <w:b/>
          <w:bCs/>
        </w:rPr>
      </w:pPr>
    </w:p>
    <w:p w:rsidR="00753B62" w:rsidRPr="003B2A06" w:rsidRDefault="00753B62" w:rsidP="00753B62">
      <w:pPr>
        <w:jc w:val="both"/>
        <w:rPr>
          <w:b/>
          <w:bCs/>
        </w:rPr>
      </w:pPr>
    </w:p>
    <w:p w:rsidR="00753B62" w:rsidRPr="003B2A06" w:rsidRDefault="00753B62" w:rsidP="00753B62">
      <w:pPr>
        <w:jc w:val="both"/>
        <w:rPr>
          <w:b/>
          <w:bCs/>
        </w:rPr>
      </w:pPr>
      <w:r w:rsidRPr="003B2A06">
        <w:rPr>
          <w:b/>
          <w:bCs/>
        </w:rPr>
        <w:t>15. Mobil elektronikus eszközök fedezete</w:t>
      </w:r>
    </w:p>
    <w:p w:rsidR="00753B62" w:rsidRPr="003B2A06" w:rsidRDefault="00753B62" w:rsidP="00753B62">
      <w:pPr>
        <w:jc w:val="both"/>
        <w:rPr>
          <w:b/>
          <w:bCs/>
        </w:rPr>
      </w:pPr>
    </w:p>
    <w:p w:rsidR="00753B62" w:rsidRPr="003B2A06" w:rsidRDefault="00753B62" w:rsidP="00753B62">
      <w:pPr>
        <w:jc w:val="both"/>
      </w:pPr>
      <w:r w:rsidRPr="003B2A06">
        <w:lastRenderedPageBreak/>
        <w:t xml:space="preserve">A biztosítási fedezet az </w:t>
      </w:r>
      <w:proofErr w:type="spellStart"/>
      <w:r w:rsidRPr="003B2A06">
        <w:t>All</w:t>
      </w:r>
      <w:proofErr w:type="spellEnd"/>
      <w:r w:rsidRPr="003B2A06">
        <w:t xml:space="preserve"> </w:t>
      </w:r>
      <w:proofErr w:type="spellStart"/>
      <w:r w:rsidRPr="003B2A06">
        <w:t>Risks</w:t>
      </w:r>
      <w:proofErr w:type="spellEnd"/>
      <w:r w:rsidRPr="003B2A06">
        <w:t xml:space="preserve"> vagyonbiztosítás szabályzatának, egyéb feltételeinek, kizárásainak és záradékainak változatlan érvényben hagyásával - egész világ területi hatály figyelembevételével - kiterjed a Biztosított tulajdonában lévő hordozható számítógépekben (LAPTOP, </w:t>
      </w:r>
      <w:proofErr w:type="spellStart"/>
      <w:r w:rsidRPr="003B2A06">
        <w:t>Netbook</w:t>
      </w:r>
      <w:proofErr w:type="spellEnd"/>
      <w:r w:rsidRPr="003B2A06">
        <w:t xml:space="preserve">, </w:t>
      </w:r>
      <w:proofErr w:type="spellStart"/>
      <w:r w:rsidRPr="003B2A06">
        <w:t>tablet</w:t>
      </w:r>
      <w:proofErr w:type="spellEnd"/>
      <w:r w:rsidRPr="003B2A06">
        <w:t xml:space="preserve"> stb.) bekövetkező káreseményekre. Kiterjed továbbá a fedezet az elektromos energia közvetlen hatásai, mint rövidzárlat, az áramerősség túlzott növekedése, átütések, átívelések, kezelési hiba, ügyetlenség, gondatlanság, rossz indulatú rongálás vagy szabotázs miatti káreseményekre is, akkor is ha a károsodások szemmel láthatóan, segédeszköz nélkül nem állapíthatók meg. Kiterjed továbbá a fedezet a hordozható számítógépek lopáskáraira is.</w:t>
      </w:r>
    </w:p>
    <w:p w:rsidR="00753B62" w:rsidRPr="003B2A06" w:rsidRDefault="00753B62" w:rsidP="00753B62">
      <w:r w:rsidRPr="003B2A06">
        <w:t xml:space="preserve">A károsodott vagyontárgyak azonosításra alkalmas paramétereit (típus, leltári szám, gyári szám, gyártási év, nyilvántartási érték) káresemény esetén a Biztosított köteles bizonyítani. </w:t>
      </w:r>
    </w:p>
    <w:p w:rsidR="00753B62" w:rsidRPr="003B2A06" w:rsidRDefault="00753B62" w:rsidP="00753B62">
      <w:pPr>
        <w:jc w:val="both"/>
        <w:rPr>
          <w:b/>
        </w:rPr>
      </w:pPr>
    </w:p>
    <w:p w:rsidR="00753B62" w:rsidRPr="003B2A06" w:rsidRDefault="00753B62" w:rsidP="00753B62">
      <w:pPr>
        <w:jc w:val="both"/>
        <w:rPr>
          <w:b/>
        </w:rPr>
      </w:pPr>
      <w:r w:rsidRPr="003B2A06">
        <w:rPr>
          <w:b/>
        </w:rPr>
        <w:t>16. Átmeneti eltávolítás</w:t>
      </w:r>
    </w:p>
    <w:p w:rsidR="00753B62" w:rsidRPr="003B2A06" w:rsidRDefault="00753B62" w:rsidP="00753B62">
      <w:pPr>
        <w:jc w:val="both"/>
        <w:rPr>
          <w:b/>
        </w:rPr>
      </w:pPr>
    </w:p>
    <w:p w:rsidR="00753B62" w:rsidRPr="003B2A06" w:rsidRDefault="00753B62" w:rsidP="00753B62">
      <w:pPr>
        <w:jc w:val="both"/>
      </w:pPr>
      <w:r w:rsidRPr="003B2A06">
        <w:t>Jelen záradék értelmében a szerződés szabályzatának, egyéb feltételeinek, kizárásainak és záradékainak változatlan érvényben hagyása mellett</w:t>
      </w:r>
    </w:p>
    <w:p w:rsidR="00753B62" w:rsidRPr="003B2A06" w:rsidRDefault="00753B62" w:rsidP="00753B62">
      <w:pPr>
        <w:jc w:val="both"/>
      </w:pPr>
      <w:r w:rsidRPr="003B2A06">
        <w:t xml:space="preserve">a biztosító kockázatviselése - külön bejelentés nélkül - kiterjed azon biztosított vagyontárgyakra, amelyeket - tisztítás, renoválás, javítás vagy más hasonló tevékenység céljából - átmenetileg eltávolítanak eredeti helyükről és Magyarország területén belül bárhol találhatók. </w:t>
      </w:r>
    </w:p>
    <w:p w:rsidR="00753B62" w:rsidRPr="003B2A06" w:rsidRDefault="00753B62" w:rsidP="00753B62">
      <w:pPr>
        <w:jc w:val="both"/>
      </w:pPr>
      <w:r w:rsidRPr="003B2A06">
        <w:t>A biztosító kockázatviselése a jelen záradék alapján nem terjed ki a szállítás közben, valamint a szállítás céljából történő fel, illetve lerakodás közben keletkezett károkra.</w:t>
      </w:r>
    </w:p>
    <w:p w:rsidR="00753B62" w:rsidRPr="003B2A06" w:rsidRDefault="00753B62" w:rsidP="00753B62">
      <w:pPr>
        <w:jc w:val="both"/>
      </w:pPr>
      <w:r w:rsidRPr="003B2A06">
        <w:t>Káresemény esetén a Biztosított köteles bizonyítani, hogy a károsodott vagyontárgy a biztosított telephelyről lett átmenetileg eltávolítva a jelen záradék első bekezdésében részletezett célból.</w:t>
      </w:r>
    </w:p>
    <w:p w:rsidR="00753B62" w:rsidRPr="003B2A06" w:rsidRDefault="00753B62" w:rsidP="00753B62">
      <w:pPr>
        <w:jc w:val="both"/>
      </w:pPr>
    </w:p>
    <w:p w:rsidR="00753B62" w:rsidRPr="003B2A06" w:rsidRDefault="00753B62" w:rsidP="00753B62">
      <w:pPr>
        <w:jc w:val="both"/>
        <w:rPr>
          <w:b/>
        </w:rPr>
      </w:pPr>
      <w:r w:rsidRPr="003B2A06">
        <w:rPr>
          <w:b/>
        </w:rPr>
        <w:t>17. Betöréses lopás, rablás kártérítés</w:t>
      </w:r>
    </w:p>
    <w:p w:rsidR="00753B62" w:rsidRPr="003B2A06" w:rsidRDefault="00753B62" w:rsidP="00753B62">
      <w:pPr>
        <w:jc w:val="both"/>
        <w:rPr>
          <w:b/>
        </w:rPr>
      </w:pPr>
    </w:p>
    <w:p w:rsidR="00753B62" w:rsidRPr="003B2A06" w:rsidRDefault="00753B62" w:rsidP="00753B62">
      <w:pPr>
        <w:jc w:val="both"/>
      </w:pPr>
      <w:r w:rsidRPr="003B2A06">
        <w:t>Betöréses lopás –rablás károk esetében amennyiben a behatolás helyszínén  minimális mechanikai védelem valósult meg a biztosító vállalja a –védelmi szabályzatában foglaltaktól függetlenül –  kártérítést  lezárt helyiségenként  maximum 1 000 000 Ft összegig.  Megtérítendő a dolgozók munkahelyre bevitt vagyontárgyaiban keletkező  lopás és rongálás károk maximum 1 000 000 Ft/év összegig.</w:t>
      </w:r>
    </w:p>
    <w:p w:rsidR="00753B62" w:rsidRPr="003B2A06" w:rsidRDefault="00753B62" w:rsidP="00753B62">
      <w:pPr>
        <w:jc w:val="both"/>
      </w:pPr>
    </w:p>
    <w:p w:rsidR="00753B62" w:rsidRPr="003B2A06" w:rsidRDefault="00753B62" w:rsidP="00753B62">
      <w:pPr>
        <w:jc w:val="both"/>
        <w:rPr>
          <w:b/>
        </w:rPr>
      </w:pPr>
      <w:r w:rsidRPr="003B2A06">
        <w:rPr>
          <w:b/>
        </w:rPr>
        <w:t xml:space="preserve">18. Túlfeszültség, villámcsapás másodlagos hatása </w:t>
      </w:r>
    </w:p>
    <w:p w:rsidR="00753B62" w:rsidRPr="003B2A06" w:rsidRDefault="00753B62" w:rsidP="00753B62">
      <w:pPr>
        <w:spacing w:line="100" w:lineRule="atLeast"/>
        <w:jc w:val="both"/>
      </w:pPr>
      <w:r w:rsidRPr="003B2A06">
        <w:t>Túlfeszültség és villámcsapás másodlagos  hatása következtében előálló károk esetében  a háromszintű túlfeszültség védelmi rendszer teljes körű meglétének hiányában is nyújt kártérítést a biztosító.</w:t>
      </w:r>
    </w:p>
    <w:p w:rsidR="00753B62" w:rsidRPr="003B2A06" w:rsidRDefault="00753B62" w:rsidP="00753B62">
      <w:pPr>
        <w:spacing w:line="100" w:lineRule="atLeast"/>
        <w:jc w:val="both"/>
      </w:pPr>
    </w:p>
    <w:p w:rsidR="00753B62" w:rsidRPr="00672602" w:rsidRDefault="00753B62" w:rsidP="00753B62">
      <w:pPr>
        <w:spacing w:line="100" w:lineRule="atLeast"/>
        <w:jc w:val="both"/>
      </w:pPr>
      <w:r w:rsidRPr="003B2A06">
        <w:t xml:space="preserve">Kártérítési </w:t>
      </w:r>
      <w:proofErr w:type="spellStart"/>
      <w:r w:rsidRPr="003B2A06">
        <w:t>sublimit</w:t>
      </w:r>
      <w:proofErr w:type="spellEnd"/>
      <w:r w:rsidRPr="003B2A06">
        <w:t>( limiten belül) : 2 000 000 Ft/kár/év</w:t>
      </w:r>
    </w:p>
    <w:p w:rsidR="00753B62" w:rsidRDefault="00753B62" w:rsidP="00753B62">
      <w:pPr>
        <w:jc w:val="both"/>
      </w:pPr>
    </w:p>
    <w:p w:rsidR="00753B62" w:rsidRDefault="00753B62" w:rsidP="00753B62">
      <w:pPr>
        <w:jc w:val="both"/>
      </w:pPr>
    </w:p>
    <w:p w:rsidR="00753B62" w:rsidRPr="00691F08" w:rsidRDefault="00753B62" w:rsidP="00753B62">
      <w:pPr>
        <w:jc w:val="both"/>
        <w:rPr>
          <w:b/>
        </w:rPr>
      </w:pPr>
      <w:r>
        <w:rPr>
          <w:b/>
        </w:rPr>
        <w:t xml:space="preserve">19. Elektronikus berendezések </w:t>
      </w:r>
      <w:proofErr w:type="spellStart"/>
      <w:r>
        <w:rPr>
          <w:b/>
        </w:rPr>
        <w:t>összkockázatú</w:t>
      </w:r>
      <w:proofErr w:type="spellEnd"/>
      <w:r>
        <w:rPr>
          <w:b/>
        </w:rPr>
        <w:t xml:space="preserve"> biztosítása</w:t>
      </w:r>
    </w:p>
    <w:p w:rsidR="00753B62" w:rsidRPr="00E76CB6" w:rsidRDefault="00753B62" w:rsidP="00753B62">
      <w:pPr>
        <w:shd w:val="clear" w:color="auto" w:fill="FFFFFF"/>
        <w:spacing w:before="100" w:beforeAutospacing="1" w:after="100" w:afterAutospacing="1"/>
        <w:jc w:val="both"/>
        <w:rPr>
          <w:color w:val="222222"/>
          <w:lang w:eastAsia="en-US"/>
        </w:rPr>
      </w:pPr>
      <w:r w:rsidRPr="00E76CB6">
        <w:rPr>
          <w:b/>
          <w:bCs/>
          <w:color w:val="222222"/>
          <w:lang w:eastAsia="en-US"/>
        </w:rPr>
        <w:t>Kockázatok:</w:t>
      </w:r>
      <w:r w:rsidRPr="00E76CB6">
        <w:rPr>
          <w:color w:val="222222"/>
          <w:lang w:eastAsia="en-US"/>
        </w:rPr>
        <w:t> minden kockázatra kiterjedő (</w:t>
      </w:r>
      <w:proofErr w:type="spellStart"/>
      <w:r w:rsidRPr="00E76CB6">
        <w:rPr>
          <w:color w:val="222222"/>
          <w:lang w:eastAsia="en-US"/>
        </w:rPr>
        <w:t>all</w:t>
      </w:r>
      <w:proofErr w:type="spellEnd"/>
      <w:r w:rsidRPr="00E76CB6">
        <w:rPr>
          <w:color w:val="222222"/>
          <w:lang w:eastAsia="en-US"/>
        </w:rPr>
        <w:t xml:space="preserve"> </w:t>
      </w:r>
      <w:proofErr w:type="spellStart"/>
      <w:r w:rsidRPr="00E76CB6">
        <w:rPr>
          <w:color w:val="222222"/>
          <w:lang w:eastAsia="en-US"/>
        </w:rPr>
        <w:t>risk</w:t>
      </w:r>
      <w:proofErr w:type="spellEnd"/>
      <w:r w:rsidRPr="00E76CB6">
        <w:rPr>
          <w:color w:val="222222"/>
          <w:lang w:eastAsia="en-US"/>
        </w:rPr>
        <w:t>), de különös tekintettel a következőkre: tűz, elemi kár, villámcsapás, villámcsapás másodlagos hatása, robbanás, belső töréskárok, külső erőhatás következtében előálló károk, túlfeszültség, elektronikus eszközök szállítása közben keletkezett károk bármilyen víz, vagy nedvesség hatásai; betöréses lopás, rablás, vandalizmus; üvegtörés; mobileszközökre is kiterjesztve.</w:t>
      </w:r>
    </w:p>
    <w:p w:rsidR="00753B62" w:rsidRPr="00E76CB6" w:rsidRDefault="00753B62" w:rsidP="00753B62">
      <w:pPr>
        <w:shd w:val="clear" w:color="auto" w:fill="FFFFFF"/>
        <w:jc w:val="both"/>
        <w:rPr>
          <w:color w:val="222222"/>
          <w:lang w:eastAsia="en-US"/>
        </w:rPr>
      </w:pPr>
      <w:r w:rsidRPr="00E76CB6">
        <w:rPr>
          <w:color w:val="222222"/>
          <w:lang w:eastAsia="en-US"/>
        </w:rPr>
        <w:lastRenderedPageBreak/>
        <w:t>Előre nem látható és hirtelen bekövetkező sérülések vagy megsemmisülés az alábbi okok miatt: elektromos energia közvetlen hatásai (rövidzárlat, földzárlat, átívelés, átütés, áramerősség túlzott megnövekedése, túlfeszültség); külső események mechanikus hatásai (leesés, ütközés, lökés, idegen tárgyak akadályozása)</w:t>
      </w:r>
    </w:p>
    <w:p w:rsidR="00753B62" w:rsidRPr="00E76CB6" w:rsidRDefault="00753B62" w:rsidP="00753B62">
      <w:pPr>
        <w:shd w:val="clear" w:color="auto" w:fill="FFFFFF"/>
        <w:jc w:val="both"/>
        <w:rPr>
          <w:color w:val="222222"/>
          <w:lang w:eastAsia="en-US"/>
        </w:rPr>
      </w:pPr>
      <w:r w:rsidRPr="00E76CB6">
        <w:rPr>
          <w:color w:val="222222"/>
          <w:lang w:eastAsia="en-US"/>
        </w:rPr>
        <w:t> </w:t>
      </w:r>
    </w:p>
    <w:p w:rsidR="00753B62" w:rsidRPr="00E76CB6" w:rsidRDefault="00753B62" w:rsidP="00753B62">
      <w:pPr>
        <w:shd w:val="clear" w:color="auto" w:fill="FFFFFF"/>
        <w:jc w:val="both"/>
        <w:rPr>
          <w:color w:val="222222"/>
          <w:lang w:eastAsia="en-US"/>
        </w:rPr>
      </w:pPr>
      <w:r w:rsidRPr="00E76CB6">
        <w:rPr>
          <w:color w:val="222222"/>
          <w:lang w:eastAsia="en-US"/>
        </w:rPr>
        <w:t>Adathordozók és információveszteség biztosítása minden kockázatra kiterjedő (</w:t>
      </w:r>
      <w:proofErr w:type="spellStart"/>
      <w:r w:rsidRPr="00E76CB6">
        <w:rPr>
          <w:color w:val="222222"/>
          <w:lang w:eastAsia="en-US"/>
        </w:rPr>
        <w:t>all</w:t>
      </w:r>
      <w:proofErr w:type="spellEnd"/>
      <w:r w:rsidRPr="00E76CB6">
        <w:rPr>
          <w:color w:val="222222"/>
          <w:lang w:eastAsia="en-US"/>
        </w:rPr>
        <w:t xml:space="preserve"> </w:t>
      </w:r>
      <w:proofErr w:type="spellStart"/>
      <w:r w:rsidRPr="00E76CB6">
        <w:rPr>
          <w:color w:val="222222"/>
          <w:lang w:eastAsia="en-US"/>
        </w:rPr>
        <w:t>risk</w:t>
      </w:r>
      <w:proofErr w:type="spellEnd"/>
      <w:r w:rsidRPr="00E76CB6">
        <w:rPr>
          <w:color w:val="222222"/>
          <w:lang w:eastAsia="en-US"/>
        </w:rPr>
        <w:t>). A számítógépek biztosításával azonos kockázatokkal, az alábbi kártérítésekre: a Szerződő adathordozók újratelepítési, beszerzési, előállítási költségei; az adatok tetszőleges adathordozóról (dokumentációból) történő ismételt bevitelének, beszerzésének költsége.</w:t>
      </w:r>
    </w:p>
    <w:p w:rsidR="00753B62" w:rsidRPr="00E76CB6" w:rsidRDefault="00753B62" w:rsidP="00753B62">
      <w:pPr>
        <w:shd w:val="clear" w:color="auto" w:fill="FFFFFF"/>
        <w:jc w:val="both"/>
        <w:rPr>
          <w:color w:val="222222"/>
          <w:lang w:eastAsia="en-US"/>
        </w:rPr>
      </w:pPr>
      <w:r w:rsidRPr="00E76CB6">
        <w:rPr>
          <w:color w:val="222222"/>
          <w:lang w:eastAsia="en-US"/>
        </w:rPr>
        <w:t> </w:t>
      </w:r>
    </w:p>
    <w:p w:rsidR="00753B62" w:rsidRPr="00E76CB6" w:rsidRDefault="00753B62" w:rsidP="00753B62">
      <w:pPr>
        <w:shd w:val="clear" w:color="auto" w:fill="FFFFFF"/>
        <w:jc w:val="both"/>
        <w:rPr>
          <w:color w:val="222222"/>
          <w:lang w:eastAsia="en-US"/>
        </w:rPr>
      </w:pPr>
      <w:r w:rsidRPr="00E76CB6">
        <w:rPr>
          <w:color w:val="222222"/>
          <w:lang w:eastAsia="en-US"/>
        </w:rPr>
        <w:t>Területi hatály kiterjesztése: a biztosító megtéríti a számítástechnikai eszközök kárait és a felmerült költségtérítéseket az alapbiztosításban nevesített biztosítási eseményekre Magyarország területére, valamint a külföldi konferenciák idejére. Kártérítési limit: 2.000.000,- Ft káronként és 10.000.000,- Ft évente, Önrészesedés: 10 %, de minimum 50.000,- Ft káronként.</w:t>
      </w:r>
    </w:p>
    <w:p w:rsidR="00753B62" w:rsidRPr="00E76CB6" w:rsidRDefault="00753B62" w:rsidP="00753B62">
      <w:pPr>
        <w:shd w:val="clear" w:color="auto" w:fill="FFFFFF"/>
        <w:jc w:val="both"/>
        <w:rPr>
          <w:color w:val="222222"/>
          <w:lang w:eastAsia="en-US"/>
        </w:rPr>
      </w:pPr>
      <w:r w:rsidRPr="00E76CB6">
        <w:rPr>
          <w:color w:val="222222"/>
          <w:lang w:eastAsia="en-US"/>
        </w:rPr>
        <w:t> </w:t>
      </w:r>
    </w:p>
    <w:p w:rsidR="00753B62" w:rsidRPr="00E76CB6" w:rsidRDefault="00753B62" w:rsidP="00753B62">
      <w:pPr>
        <w:shd w:val="clear" w:color="auto" w:fill="FFFFFF"/>
        <w:jc w:val="both"/>
        <w:rPr>
          <w:color w:val="222222"/>
          <w:lang w:eastAsia="en-US"/>
        </w:rPr>
      </w:pPr>
      <w:r w:rsidRPr="00E76CB6">
        <w:rPr>
          <w:color w:val="222222"/>
          <w:lang w:eastAsia="en-US"/>
        </w:rPr>
        <w:t>Az elektromos berendezések és számítógépek biztosítása tekintetében a berendezések koruktól függetlenül biztosítottak.</w:t>
      </w:r>
    </w:p>
    <w:p w:rsidR="00753B62" w:rsidRPr="00E76CB6" w:rsidRDefault="00753B62" w:rsidP="00753B62">
      <w:pPr>
        <w:shd w:val="clear" w:color="auto" w:fill="FFFFFF"/>
        <w:jc w:val="both"/>
        <w:rPr>
          <w:color w:val="222222"/>
          <w:lang w:eastAsia="en-US"/>
        </w:rPr>
      </w:pPr>
    </w:p>
    <w:p w:rsidR="00753B62" w:rsidRDefault="00753B62" w:rsidP="00753B62">
      <w:pPr>
        <w:shd w:val="clear" w:color="auto" w:fill="FFFFFF"/>
        <w:jc w:val="both"/>
        <w:rPr>
          <w:b/>
          <w:color w:val="222222"/>
          <w:lang w:val="en-US" w:eastAsia="en-US"/>
        </w:rPr>
      </w:pPr>
      <w:r>
        <w:rPr>
          <w:b/>
          <w:color w:val="222222"/>
          <w:lang w:val="en-US" w:eastAsia="en-US"/>
        </w:rPr>
        <w:t xml:space="preserve">20. </w:t>
      </w:r>
      <w:proofErr w:type="spellStart"/>
      <w:r>
        <w:rPr>
          <w:b/>
          <w:color w:val="222222"/>
          <w:lang w:val="en-US" w:eastAsia="en-US"/>
        </w:rPr>
        <w:t>Gépbiztosítás</w:t>
      </w:r>
      <w:proofErr w:type="spellEnd"/>
      <w:r>
        <w:rPr>
          <w:b/>
          <w:color w:val="222222"/>
          <w:lang w:val="en-US" w:eastAsia="en-US"/>
        </w:rPr>
        <w:t xml:space="preserve"> ( All risk </w:t>
      </w:r>
      <w:proofErr w:type="spellStart"/>
      <w:r>
        <w:rPr>
          <w:b/>
          <w:color w:val="222222"/>
          <w:lang w:val="en-US" w:eastAsia="en-US"/>
        </w:rPr>
        <w:t>tipusú</w:t>
      </w:r>
      <w:proofErr w:type="spellEnd"/>
      <w:r>
        <w:rPr>
          <w:b/>
          <w:color w:val="222222"/>
          <w:lang w:val="en-US" w:eastAsia="en-US"/>
        </w:rPr>
        <w:t xml:space="preserve"> </w:t>
      </w:r>
      <w:proofErr w:type="spellStart"/>
      <w:r>
        <w:rPr>
          <w:b/>
          <w:color w:val="222222"/>
          <w:lang w:val="en-US" w:eastAsia="en-US"/>
        </w:rPr>
        <w:t>fedezet</w:t>
      </w:r>
      <w:proofErr w:type="spellEnd"/>
      <w:r>
        <w:rPr>
          <w:b/>
          <w:color w:val="222222"/>
          <w:lang w:val="en-US" w:eastAsia="en-US"/>
        </w:rPr>
        <w:t>)</w:t>
      </w:r>
    </w:p>
    <w:p w:rsidR="00753B62" w:rsidRPr="0031181B" w:rsidRDefault="00753B62" w:rsidP="00753B62">
      <w:pPr>
        <w:shd w:val="clear" w:color="auto" w:fill="FFFFFF"/>
        <w:jc w:val="both"/>
        <w:rPr>
          <w:color w:val="222222"/>
          <w:lang w:val="en-US" w:eastAsia="en-US"/>
        </w:rPr>
      </w:pPr>
      <w:r w:rsidRPr="0031181B">
        <w:rPr>
          <w:color w:val="222222"/>
          <w:lang w:val="en-US" w:eastAsia="en-US"/>
        </w:rPr>
        <w:t xml:space="preserve">Minden </w:t>
      </w:r>
      <w:proofErr w:type="spellStart"/>
      <w:r w:rsidRPr="0031181B">
        <w:rPr>
          <w:color w:val="222222"/>
          <w:lang w:val="en-US" w:eastAsia="en-US"/>
        </w:rPr>
        <w:t>veszélynemre</w:t>
      </w:r>
      <w:proofErr w:type="spellEnd"/>
      <w:r w:rsidRPr="0031181B">
        <w:rPr>
          <w:color w:val="222222"/>
          <w:lang w:val="en-US" w:eastAsia="en-US"/>
        </w:rPr>
        <w:t xml:space="preserve"> </w:t>
      </w:r>
      <w:proofErr w:type="spellStart"/>
      <w:r w:rsidRPr="0031181B">
        <w:rPr>
          <w:color w:val="222222"/>
          <w:lang w:val="en-US" w:eastAsia="en-US"/>
        </w:rPr>
        <w:t>vonatkozóan</w:t>
      </w:r>
      <w:proofErr w:type="spellEnd"/>
      <w:r w:rsidRPr="0031181B">
        <w:rPr>
          <w:color w:val="222222"/>
          <w:lang w:val="en-US" w:eastAsia="en-US"/>
        </w:rPr>
        <w:t xml:space="preserve">, de </w:t>
      </w:r>
      <w:proofErr w:type="spellStart"/>
      <w:r w:rsidRPr="0031181B">
        <w:rPr>
          <w:color w:val="222222"/>
          <w:lang w:val="en-US" w:eastAsia="en-US"/>
        </w:rPr>
        <w:t>kiemelten</w:t>
      </w:r>
      <w:proofErr w:type="spellEnd"/>
      <w:r w:rsidRPr="0031181B">
        <w:rPr>
          <w:color w:val="222222"/>
          <w:lang w:val="en-US" w:eastAsia="en-US"/>
        </w:rPr>
        <w:t xml:space="preserve"> a</w:t>
      </w:r>
    </w:p>
    <w:p w:rsidR="00753B62" w:rsidRPr="0031181B" w:rsidRDefault="00753B62" w:rsidP="00753B62">
      <w:pPr>
        <w:shd w:val="clear" w:color="auto" w:fill="FFFFFF"/>
        <w:jc w:val="both"/>
        <w:rPr>
          <w:color w:val="222222"/>
          <w:lang w:val="en-US" w:eastAsia="en-US"/>
        </w:rPr>
      </w:pPr>
    </w:p>
    <w:p w:rsidR="00753B62" w:rsidRPr="0031181B" w:rsidRDefault="00753B62" w:rsidP="0007530E">
      <w:pPr>
        <w:pStyle w:val="Listaszerbekezds"/>
        <w:numPr>
          <w:ilvl w:val="0"/>
          <w:numId w:val="32"/>
        </w:numPr>
        <w:shd w:val="clear" w:color="auto" w:fill="FFFFFF"/>
        <w:contextualSpacing/>
        <w:jc w:val="both"/>
        <w:rPr>
          <w:color w:val="222222"/>
          <w:lang w:val="en-US" w:eastAsia="en-US"/>
        </w:rPr>
      </w:pPr>
      <w:proofErr w:type="spellStart"/>
      <w:r w:rsidRPr="0031181B">
        <w:rPr>
          <w:color w:val="222222"/>
          <w:lang w:val="en-US" w:eastAsia="en-US"/>
        </w:rPr>
        <w:t>Tűz</w:t>
      </w:r>
      <w:proofErr w:type="spellEnd"/>
      <w:r w:rsidRPr="0031181B">
        <w:rPr>
          <w:color w:val="222222"/>
          <w:lang w:val="en-US" w:eastAsia="en-US"/>
        </w:rPr>
        <w:t xml:space="preserve"> </w:t>
      </w:r>
      <w:proofErr w:type="spellStart"/>
      <w:r w:rsidRPr="0031181B">
        <w:rPr>
          <w:color w:val="222222"/>
          <w:lang w:val="en-US" w:eastAsia="en-US"/>
        </w:rPr>
        <w:t>és</w:t>
      </w:r>
      <w:proofErr w:type="spellEnd"/>
      <w:r w:rsidRPr="0031181B">
        <w:rPr>
          <w:color w:val="222222"/>
          <w:lang w:val="en-US" w:eastAsia="en-US"/>
        </w:rPr>
        <w:t xml:space="preserve"> elemi </w:t>
      </w:r>
      <w:proofErr w:type="spellStart"/>
      <w:r w:rsidRPr="0031181B">
        <w:rPr>
          <w:color w:val="222222"/>
          <w:lang w:val="en-US" w:eastAsia="en-US"/>
        </w:rPr>
        <w:t>károk</w:t>
      </w:r>
      <w:r>
        <w:rPr>
          <w:color w:val="222222"/>
          <w:lang w:val="en-US" w:eastAsia="en-US"/>
        </w:rPr>
        <w:t>ra</w:t>
      </w:r>
      <w:proofErr w:type="spellEnd"/>
    </w:p>
    <w:p w:rsidR="00753B62" w:rsidRPr="0031181B" w:rsidRDefault="00753B62" w:rsidP="0007530E">
      <w:pPr>
        <w:pStyle w:val="Listaszerbekezds"/>
        <w:numPr>
          <w:ilvl w:val="0"/>
          <w:numId w:val="32"/>
        </w:numPr>
        <w:shd w:val="clear" w:color="auto" w:fill="FFFFFF"/>
        <w:contextualSpacing/>
        <w:jc w:val="both"/>
        <w:rPr>
          <w:color w:val="222222"/>
          <w:lang w:val="en-US" w:eastAsia="en-US"/>
        </w:rPr>
      </w:pPr>
      <w:proofErr w:type="spellStart"/>
      <w:r w:rsidRPr="0031181B">
        <w:rPr>
          <w:color w:val="222222"/>
          <w:lang w:val="en-US" w:eastAsia="en-US"/>
        </w:rPr>
        <w:t>Betöréses</w:t>
      </w:r>
      <w:proofErr w:type="spellEnd"/>
      <w:r w:rsidRPr="0031181B">
        <w:rPr>
          <w:color w:val="222222"/>
          <w:lang w:val="en-US" w:eastAsia="en-US"/>
        </w:rPr>
        <w:t xml:space="preserve"> </w:t>
      </w:r>
      <w:proofErr w:type="spellStart"/>
      <w:r w:rsidRPr="0031181B">
        <w:rPr>
          <w:color w:val="222222"/>
          <w:lang w:val="en-US" w:eastAsia="en-US"/>
        </w:rPr>
        <w:t>lopás</w:t>
      </w:r>
      <w:proofErr w:type="spellEnd"/>
      <w:r w:rsidRPr="0031181B">
        <w:rPr>
          <w:color w:val="222222"/>
          <w:lang w:val="en-US" w:eastAsia="en-US"/>
        </w:rPr>
        <w:t xml:space="preserve"> </w:t>
      </w:r>
      <w:proofErr w:type="spellStart"/>
      <w:r w:rsidRPr="0031181B">
        <w:rPr>
          <w:color w:val="222222"/>
          <w:lang w:val="en-US" w:eastAsia="en-US"/>
        </w:rPr>
        <w:t>és</w:t>
      </w:r>
      <w:proofErr w:type="spellEnd"/>
      <w:r w:rsidRPr="0031181B">
        <w:rPr>
          <w:color w:val="222222"/>
          <w:lang w:val="en-US" w:eastAsia="en-US"/>
        </w:rPr>
        <w:t xml:space="preserve"> </w:t>
      </w:r>
      <w:proofErr w:type="spellStart"/>
      <w:r w:rsidRPr="0031181B">
        <w:rPr>
          <w:color w:val="222222"/>
          <w:lang w:val="en-US" w:eastAsia="en-US"/>
        </w:rPr>
        <w:t>lezárt</w:t>
      </w:r>
      <w:proofErr w:type="spellEnd"/>
      <w:r w:rsidRPr="0031181B">
        <w:rPr>
          <w:color w:val="222222"/>
          <w:lang w:val="en-US" w:eastAsia="en-US"/>
        </w:rPr>
        <w:t xml:space="preserve"> </w:t>
      </w:r>
      <w:proofErr w:type="spellStart"/>
      <w:r w:rsidRPr="0031181B">
        <w:rPr>
          <w:color w:val="222222"/>
          <w:lang w:val="en-US" w:eastAsia="en-US"/>
        </w:rPr>
        <w:t>gépek</w:t>
      </w:r>
      <w:proofErr w:type="spellEnd"/>
      <w:r w:rsidRPr="0031181B">
        <w:rPr>
          <w:color w:val="222222"/>
          <w:lang w:val="en-US" w:eastAsia="en-US"/>
        </w:rPr>
        <w:t xml:space="preserve"> </w:t>
      </w:r>
      <w:proofErr w:type="spellStart"/>
      <w:r w:rsidRPr="0031181B">
        <w:rPr>
          <w:color w:val="222222"/>
          <w:lang w:val="en-US" w:eastAsia="en-US"/>
        </w:rPr>
        <w:t>lopás</w:t>
      </w:r>
      <w:proofErr w:type="spellEnd"/>
      <w:r w:rsidRPr="0031181B">
        <w:rPr>
          <w:color w:val="222222"/>
          <w:lang w:val="en-US" w:eastAsia="en-US"/>
        </w:rPr>
        <w:t xml:space="preserve"> </w:t>
      </w:r>
      <w:proofErr w:type="spellStart"/>
      <w:r w:rsidRPr="0031181B">
        <w:rPr>
          <w:color w:val="222222"/>
          <w:lang w:val="en-US" w:eastAsia="en-US"/>
        </w:rPr>
        <w:t>kárai</w:t>
      </w:r>
      <w:proofErr w:type="spellEnd"/>
    </w:p>
    <w:p w:rsidR="00753B62" w:rsidRPr="0031181B" w:rsidRDefault="00753B62" w:rsidP="0007530E">
      <w:pPr>
        <w:pStyle w:val="Listaszerbekezds"/>
        <w:numPr>
          <w:ilvl w:val="0"/>
          <w:numId w:val="32"/>
        </w:numPr>
        <w:shd w:val="clear" w:color="auto" w:fill="FFFFFF"/>
        <w:contextualSpacing/>
        <w:jc w:val="both"/>
        <w:rPr>
          <w:color w:val="222222"/>
          <w:lang w:val="en-US" w:eastAsia="en-US"/>
        </w:rPr>
      </w:pPr>
      <w:proofErr w:type="spellStart"/>
      <w:r w:rsidRPr="0031181B">
        <w:rPr>
          <w:color w:val="222222"/>
          <w:lang w:val="en-US" w:eastAsia="en-US"/>
        </w:rPr>
        <w:t>Külső</w:t>
      </w:r>
      <w:proofErr w:type="spellEnd"/>
      <w:r w:rsidRPr="0031181B">
        <w:rPr>
          <w:color w:val="222222"/>
          <w:lang w:val="en-US" w:eastAsia="en-US"/>
        </w:rPr>
        <w:t xml:space="preserve"> –</w:t>
      </w:r>
      <w:proofErr w:type="spellStart"/>
      <w:r w:rsidRPr="0031181B">
        <w:rPr>
          <w:color w:val="222222"/>
          <w:lang w:val="en-US" w:eastAsia="en-US"/>
        </w:rPr>
        <w:t>belső</w:t>
      </w:r>
      <w:proofErr w:type="spellEnd"/>
      <w:r w:rsidRPr="0031181B">
        <w:rPr>
          <w:color w:val="222222"/>
          <w:lang w:val="en-US" w:eastAsia="en-US"/>
        </w:rPr>
        <w:t xml:space="preserve"> </w:t>
      </w:r>
      <w:proofErr w:type="spellStart"/>
      <w:r w:rsidRPr="0031181B">
        <w:rPr>
          <w:color w:val="222222"/>
          <w:lang w:val="en-US" w:eastAsia="en-US"/>
        </w:rPr>
        <w:t>töréskárok</w:t>
      </w:r>
      <w:r>
        <w:rPr>
          <w:color w:val="222222"/>
          <w:lang w:val="en-US" w:eastAsia="en-US"/>
        </w:rPr>
        <w:t>ra</w:t>
      </w:r>
      <w:proofErr w:type="spellEnd"/>
    </w:p>
    <w:p w:rsidR="00753B62" w:rsidRPr="0031181B" w:rsidRDefault="00753B62" w:rsidP="0007530E">
      <w:pPr>
        <w:pStyle w:val="Listaszerbekezds"/>
        <w:numPr>
          <w:ilvl w:val="0"/>
          <w:numId w:val="32"/>
        </w:numPr>
        <w:shd w:val="clear" w:color="auto" w:fill="FFFFFF"/>
        <w:contextualSpacing/>
        <w:jc w:val="both"/>
        <w:rPr>
          <w:color w:val="222222"/>
          <w:lang w:val="en-US" w:eastAsia="en-US"/>
        </w:rPr>
      </w:pPr>
      <w:proofErr w:type="spellStart"/>
      <w:r w:rsidRPr="0031181B">
        <w:rPr>
          <w:color w:val="222222"/>
          <w:lang w:val="en-US" w:eastAsia="en-US"/>
        </w:rPr>
        <w:t>Szállítás</w:t>
      </w:r>
      <w:proofErr w:type="spellEnd"/>
      <w:r>
        <w:rPr>
          <w:color w:val="222222"/>
          <w:lang w:val="en-US" w:eastAsia="en-US"/>
        </w:rPr>
        <w:t>/</w:t>
      </w:r>
      <w:proofErr w:type="spellStart"/>
      <w:r>
        <w:rPr>
          <w:color w:val="222222"/>
          <w:lang w:val="en-US" w:eastAsia="en-US"/>
        </w:rPr>
        <w:t>közlekedés</w:t>
      </w:r>
      <w:proofErr w:type="spellEnd"/>
      <w:r w:rsidRPr="0031181B">
        <w:rPr>
          <w:color w:val="222222"/>
          <w:lang w:val="en-US" w:eastAsia="en-US"/>
        </w:rPr>
        <w:t xml:space="preserve"> </w:t>
      </w:r>
      <w:proofErr w:type="spellStart"/>
      <w:r w:rsidRPr="0031181B">
        <w:rPr>
          <w:color w:val="222222"/>
          <w:lang w:val="en-US" w:eastAsia="en-US"/>
        </w:rPr>
        <w:t>közbeni</w:t>
      </w:r>
      <w:proofErr w:type="spellEnd"/>
      <w:r w:rsidRPr="0031181B">
        <w:rPr>
          <w:color w:val="222222"/>
          <w:lang w:val="en-US" w:eastAsia="en-US"/>
        </w:rPr>
        <w:t xml:space="preserve"> </w:t>
      </w:r>
      <w:proofErr w:type="spellStart"/>
      <w:r w:rsidRPr="0031181B">
        <w:rPr>
          <w:color w:val="222222"/>
          <w:lang w:val="en-US" w:eastAsia="en-US"/>
        </w:rPr>
        <w:t>károk</w:t>
      </w:r>
      <w:r>
        <w:rPr>
          <w:color w:val="222222"/>
          <w:lang w:val="en-US" w:eastAsia="en-US"/>
        </w:rPr>
        <w:t>ra</w:t>
      </w:r>
      <w:proofErr w:type="spellEnd"/>
    </w:p>
    <w:p w:rsidR="00753B62" w:rsidRPr="0031181B" w:rsidRDefault="00753B62" w:rsidP="00753B62">
      <w:pPr>
        <w:pStyle w:val="Listaszerbekezds"/>
        <w:shd w:val="clear" w:color="auto" w:fill="FFFFFF"/>
        <w:jc w:val="both"/>
        <w:rPr>
          <w:color w:val="222222"/>
          <w:lang w:val="en-US" w:eastAsia="en-US"/>
        </w:rPr>
      </w:pPr>
    </w:p>
    <w:p w:rsidR="00753B62" w:rsidRPr="00602D0C" w:rsidRDefault="00753B62" w:rsidP="00753B62">
      <w:pPr>
        <w:shd w:val="clear" w:color="auto" w:fill="FFFFFF"/>
        <w:rPr>
          <w:color w:val="222222"/>
          <w:lang w:val="en-US" w:eastAsia="en-US"/>
        </w:rPr>
      </w:pPr>
      <w:r w:rsidRPr="00602D0C">
        <w:rPr>
          <w:color w:val="222222"/>
          <w:lang w:val="en-US" w:eastAsia="en-US"/>
        </w:rPr>
        <w:t> </w:t>
      </w:r>
    </w:p>
    <w:p w:rsidR="00753B62" w:rsidRDefault="00753B62" w:rsidP="00753B62">
      <w:pPr>
        <w:jc w:val="both"/>
        <w:rPr>
          <w:b/>
        </w:rPr>
      </w:pPr>
      <w:r>
        <w:rPr>
          <w:b/>
        </w:rPr>
        <w:t xml:space="preserve">21.All </w:t>
      </w:r>
      <w:proofErr w:type="spellStart"/>
      <w:r>
        <w:rPr>
          <w:b/>
        </w:rPr>
        <w:t>Risk</w:t>
      </w:r>
      <w:proofErr w:type="spellEnd"/>
      <w:r>
        <w:rPr>
          <w:b/>
        </w:rPr>
        <w:t xml:space="preserve"> üzemszünet( kizárólag Jégcsarnok I.II. esetében)</w:t>
      </w:r>
    </w:p>
    <w:p w:rsidR="00753B62" w:rsidRDefault="00753B62" w:rsidP="00753B62">
      <w:pPr>
        <w:jc w:val="both"/>
        <w:rPr>
          <w:b/>
        </w:rPr>
      </w:pPr>
    </w:p>
    <w:p w:rsidR="00753B62" w:rsidRDefault="00753B62" w:rsidP="00753B62">
      <w:pPr>
        <w:jc w:val="both"/>
        <w:rPr>
          <w:b/>
        </w:rPr>
      </w:pPr>
      <w:r>
        <w:rPr>
          <w:b/>
        </w:rPr>
        <w:t>Az alap vagyonbiztosításban meghatározott kockázatokból felmerülő üzemszünet</w:t>
      </w:r>
    </w:p>
    <w:p w:rsidR="00753B62" w:rsidRDefault="00753B62" w:rsidP="00753B62">
      <w:pPr>
        <w:jc w:val="both"/>
        <w:rPr>
          <w:b/>
        </w:rPr>
      </w:pPr>
      <w:r>
        <w:rPr>
          <w:b/>
        </w:rPr>
        <w:t>(Pénzügyi veszteség és közvetett költségek)</w:t>
      </w:r>
    </w:p>
    <w:p w:rsidR="00753B62" w:rsidRDefault="00753B62" w:rsidP="00753B62">
      <w:pPr>
        <w:jc w:val="both"/>
        <w:rPr>
          <w:b/>
        </w:rPr>
      </w:pPr>
    </w:p>
    <w:p w:rsidR="00753B62" w:rsidRPr="00FC6622" w:rsidRDefault="00753B62" w:rsidP="00753B62">
      <w:pPr>
        <w:spacing w:before="100" w:beforeAutospacing="1" w:after="100" w:afterAutospacing="1"/>
      </w:pPr>
      <w:r w:rsidRPr="00FC6622">
        <w:t>Az Üzemszünet-biztosításnak fedezetet kell nyújtania az</w:t>
      </w:r>
    </w:p>
    <w:p w:rsidR="00753B62" w:rsidRPr="00FC6622" w:rsidRDefault="00753B62" w:rsidP="00753B62">
      <w:pPr>
        <w:pStyle w:val="gmail-m4068880505924517179msolistparagraph"/>
        <w:spacing w:before="0" w:beforeAutospacing="0" w:after="0" w:afterAutospacing="0"/>
        <w:ind w:left="720"/>
      </w:pPr>
      <w:r w:rsidRPr="00FC6622">
        <w:t>·         üzemszüneti kár biztosítására (bruttó eredménycsökkenés+ megnövekedett költségek) és</w:t>
      </w:r>
    </w:p>
    <w:p w:rsidR="00753B62" w:rsidRPr="00FC6622" w:rsidRDefault="00753B62" w:rsidP="00753B62">
      <w:pPr>
        <w:pStyle w:val="gmail-m4068880505924517179msolistparagraph"/>
        <w:spacing w:before="0" w:beforeAutospacing="0" w:after="0" w:afterAutospacing="0"/>
        <w:ind w:left="720"/>
      </w:pPr>
      <w:r w:rsidRPr="00FC6622">
        <w:t>·         üzemszüneti költségek biztosítására(közvetett jellegű költségek + megnövekedett költségek).</w:t>
      </w:r>
    </w:p>
    <w:p w:rsidR="00753B62" w:rsidRDefault="00753B62" w:rsidP="00753B62">
      <w:pPr>
        <w:jc w:val="both"/>
        <w:rPr>
          <w:b/>
        </w:rPr>
      </w:pPr>
    </w:p>
    <w:p w:rsidR="001F6747" w:rsidRPr="001F6747" w:rsidRDefault="001F6747" w:rsidP="001F6747">
      <w:pPr>
        <w:jc w:val="both"/>
      </w:pPr>
      <w:r w:rsidRPr="001F6747">
        <w:t>Az ajánlattételhez szükséges adatok:</w:t>
      </w:r>
    </w:p>
    <w:p w:rsidR="001F6747" w:rsidRPr="001F6747" w:rsidRDefault="001F6747" w:rsidP="001F6747">
      <w:pPr>
        <w:jc w:val="both"/>
        <w:rPr>
          <w:b/>
        </w:rPr>
      </w:pPr>
    </w:p>
    <w:tbl>
      <w:tblPr>
        <w:tblW w:w="8560" w:type="dxa"/>
        <w:tblCellMar>
          <w:left w:w="70" w:type="dxa"/>
          <w:right w:w="70" w:type="dxa"/>
        </w:tblCellMar>
        <w:tblLook w:val="04A0"/>
      </w:tblPr>
      <w:tblGrid>
        <w:gridCol w:w="3400"/>
        <w:gridCol w:w="1720"/>
        <w:gridCol w:w="1720"/>
        <w:gridCol w:w="1720"/>
      </w:tblGrid>
      <w:tr w:rsidR="001F6747" w:rsidRPr="001F6747" w:rsidTr="001F6747">
        <w:trPr>
          <w:trHeight w:val="315"/>
        </w:trPr>
        <w:tc>
          <w:tcPr>
            <w:tcW w:w="34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adatok e. forintban</w:t>
            </w:r>
          </w:p>
        </w:tc>
        <w:tc>
          <w:tcPr>
            <w:tcW w:w="1720" w:type="dxa"/>
            <w:tcBorders>
              <w:top w:val="single" w:sz="8" w:space="0" w:color="auto"/>
              <w:left w:val="nil"/>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Összesen</w:t>
            </w:r>
          </w:p>
        </w:tc>
        <w:tc>
          <w:tcPr>
            <w:tcW w:w="1720" w:type="dxa"/>
            <w:tcBorders>
              <w:top w:val="single" w:sz="8" w:space="0" w:color="auto"/>
              <w:left w:val="nil"/>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JCS I.</w:t>
            </w:r>
          </w:p>
        </w:tc>
        <w:tc>
          <w:tcPr>
            <w:tcW w:w="1720" w:type="dxa"/>
            <w:tcBorders>
              <w:top w:val="single" w:sz="8" w:space="0" w:color="auto"/>
              <w:left w:val="nil"/>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JCS II.</w:t>
            </w:r>
          </w:p>
        </w:tc>
      </w:tr>
      <w:tr w:rsidR="001F6747" w:rsidRPr="001F6747" w:rsidTr="001F6747">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Állandó kiadások éves</w:t>
            </w:r>
          </w:p>
        </w:tc>
        <w:tc>
          <w:tcPr>
            <w:tcW w:w="1720" w:type="dxa"/>
            <w:tcBorders>
              <w:top w:val="nil"/>
              <w:left w:val="nil"/>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 xml:space="preserve">         45 735    </w:t>
            </w:r>
          </w:p>
        </w:tc>
        <w:tc>
          <w:tcPr>
            <w:tcW w:w="1720" w:type="dxa"/>
            <w:tcBorders>
              <w:top w:val="nil"/>
              <w:left w:val="nil"/>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 xml:space="preserve">    27 441    </w:t>
            </w:r>
          </w:p>
        </w:tc>
        <w:tc>
          <w:tcPr>
            <w:tcW w:w="1720" w:type="dxa"/>
            <w:tcBorders>
              <w:top w:val="nil"/>
              <w:left w:val="nil"/>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 xml:space="preserve">    18 294    </w:t>
            </w:r>
          </w:p>
        </w:tc>
      </w:tr>
      <w:tr w:rsidR="001F6747" w:rsidRPr="009E1B26" w:rsidTr="001F6747">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nyereség éves</w:t>
            </w:r>
          </w:p>
        </w:tc>
        <w:tc>
          <w:tcPr>
            <w:tcW w:w="1720" w:type="dxa"/>
            <w:tcBorders>
              <w:top w:val="nil"/>
              <w:left w:val="nil"/>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 xml:space="preserve">10 599   </w:t>
            </w:r>
          </w:p>
        </w:tc>
        <w:tc>
          <w:tcPr>
            <w:tcW w:w="1720" w:type="dxa"/>
            <w:tcBorders>
              <w:top w:val="nil"/>
              <w:left w:val="nil"/>
              <w:bottom w:val="single" w:sz="8" w:space="0" w:color="auto"/>
              <w:right w:val="single" w:sz="8" w:space="0" w:color="auto"/>
            </w:tcBorders>
            <w:shd w:val="clear" w:color="auto" w:fill="auto"/>
            <w:noWrap/>
            <w:vAlign w:val="center"/>
            <w:hideMark/>
          </w:tcPr>
          <w:p w:rsidR="001F6747" w:rsidRPr="001F6747" w:rsidRDefault="001F6747" w:rsidP="001F6747">
            <w:pPr>
              <w:jc w:val="center"/>
              <w:rPr>
                <w:color w:val="000000"/>
              </w:rPr>
            </w:pPr>
            <w:r w:rsidRPr="001F6747">
              <w:rPr>
                <w:color w:val="000000"/>
              </w:rPr>
              <w:t xml:space="preserve">6 359   </w:t>
            </w:r>
          </w:p>
        </w:tc>
        <w:tc>
          <w:tcPr>
            <w:tcW w:w="1720" w:type="dxa"/>
            <w:tcBorders>
              <w:top w:val="nil"/>
              <w:left w:val="nil"/>
              <w:bottom w:val="single" w:sz="8" w:space="0" w:color="auto"/>
              <w:right w:val="single" w:sz="8" w:space="0" w:color="auto"/>
            </w:tcBorders>
            <w:shd w:val="clear" w:color="auto" w:fill="auto"/>
            <w:noWrap/>
            <w:vAlign w:val="center"/>
            <w:hideMark/>
          </w:tcPr>
          <w:p w:rsidR="001F6747" w:rsidRPr="009E1B26" w:rsidRDefault="001F6747" w:rsidP="001F6747">
            <w:pPr>
              <w:jc w:val="center"/>
              <w:rPr>
                <w:color w:val="000000"/>
              </w:rPr>
            </w:pPr>
            <w:r w:rsidRPr="001F6747">
              <w:rPr>
                <w:color w:val="000000"/>
              </w:rPr>
              <w:t>4 239</w:t>
            </w:r>
            <w:r w:rsidRPr="009E1B26">
              <w:rPr>
                <w:color w:val="000000"/>
              </w:rPr>
              <w:t xml:space="preserve">   </w:t>
            </w:r>
          </w:p>
        </w:tc>
      </w:tr>
    </w:tbl>
    <w:p w:rsidR="001F6747" w:rsidRDefault="001F6747" w:rsidP="00753B62">
      <w:pPr>
        <w:jc w:val="both"/>
        <w:rPr>
          <w:b/>
        </w:rPr>
      </w:pPr>
    </w:p>
    <w:p w:rsidR="001F6747" w:rsidRPr="00FC6622" w:rsidRDefault="001F6747" w:rsidP="00753B62">
      <w:pPr>
        <w:jc w:val="both"/>
        <w:rPr>
          <w:b/>
        </w:rPr>
      </w:pPr>
    </w:p>
    <w:p w:rsidR="00753B62" w:rsidRDefault="00753B62" w:rsidP="00753B62">
      <w:pPr>
        <w:jc w:val="both"/>
        <w:rPr>
          <w:b/>
        </w:rPr>
      </w:pPr>
    </w:p>
    <w:p w:rsidR="00753B62" w:rsidRDefault="00753B62" w:rsidP="00753B62">
      <w:pPr>
        <w:jc w:val="both"/>
        <w:rPr>
          <w:b/>
        </w:rPr>
      </w:pPr>
      <w:r>
        <w:rPr>
          <w:b/>
        </w:rPr>
        <w:lastRenderedPageBreak/>
        <w:t>22.Géptörés üzemszünet( kizárólag Jégcsarnok I.II. esetében)</w:t>
      </w:r>
    </w:p>
    <w:p w:rsidR="00753B62" w:rsidRDefault="00753B62" w:rsidP="00753B62">
      <w:pPr>
        <w:jc w:val="both"/>
        <w:rPr>
          <w:b/>
        </w:rPr>
      </w:pPr>
    </w:p>
    <w:p w:rsidR="00753B62" w:rsidRDefault="00753B62" w:rsidP="00753B62">
      <w:pPr>
        <w:jc w:val="both"/>
        <w:rPr>
          <w:b/>
        </w:rPr>
      </w:pPr>
      <w:r>
        <w:rPr>
          <w:b/>
        </w:rPr>
        <w:t>A Géptörés biztosításban meghatározott kockázatokból felmerülő üzemszünet</w:t>
      </w:r>
    </w:p>
    <w:p w:rsidR="00753B62" w:rsidRDefault="00753B62" w:rsidP="00753B62">
      <w:pPr>
        <w:jc w:val="both"/>
        <w:rPr>
          <w:b/>
        </w:rPr>
      </w:pPr>
      <w:r>
        <w:rPr>
          <w:b/>
        </w:rPr>
        <w:t>(Pénzügyi veszteség és közvetett költségek)</w:t>
      </w:r>
    </w:p>
    <w:p w:rsidR="00753B62" w:rsidRPr="00602D0C" w:rsidRDefault="00753B62" w:rsidP="00753B62">
      <w:pPr>
        <w:jc w:val="both"/>
        <w:rPr>
          <w:b/>
        </w:rPr>
      </w:pPr>
    </w:p>
    <w:p w:rsidR="00753B62" w:rsidRPr="00672602" w:rsidRDefault="00753B62" w:rsidP="00753B62">
      <w:pPr>
        <w:jc w:val="both"/>
      </w:pPr>
    </w:p>
    <w:p w:rsidR="00753B62" w:rsidRDefault="00753B62" w:rsidP="00753B62">
      <w:pPr>
        <w:ind w:left="141"/>
        <w:jc w:val="both"/>
      </w:pPr>
      <w:r w:rsidRPr="00672602">
        <w:tab/>
      </w:r>
    </w:p>
    <w:p w:rsidR="00753B62" w:rsidRPr="00672602" w:rsidRDefault="00753B62" w:rsidP="00753B62">
      <w:pPr>
        <w:ind w:left="141"/>
        <w:jc w:val="both"/>
      </w:pPr>
    </w:p>
    <w:p w:rsidR="00753B62" w:rsidRPr="00672602" w:rsidRDefault="00753B62" w:rsidP="00753B62">
      <w:pPr>
        <w:rPr>
          <w:b/>
          <w:bCs/>
          <w:sz w:val="28"/>
          <w:szCs w:val="28"/>
          <w:u w:val="single"/>
        </w:rPr>
      </w:pPr>
      <w:r w:rsidRPr="00672602">
        <w:rPr>
          <w:b/>
          <w:bCs/>
          <w:sz w:val="28"/>
          <w:szCs w:val="28"/>
          <w:u w:val="single"/>
        </w:rPr>
        <w:t>Kombinált felelősségbiztosítás:</w:t>
      </w:r>
    </w:p>
    <w:p w:rsidR="00753B62" w:rsidRDefault="00753B62" w:rsidP="00753B62"/>
    <w:p w:rsidR="00753B62" w:rsidRPr="001101C3" w:rsidRDefault="00753B62" w:rsidP="00753B62">
      <w:r>
        <w:t>2017. évi</w:t>
      </w:r>
      <w:r w:rsidRPr="001101C3">
        <w:t xml:space="preserve"> </w:t>
      </w:r>
      <w:r>
        <w:t xml:space="preserve">tervezett </w:t>
      </w:r>
      <w:r w:rsidRPr="001101C3">
        <w:t>költségvetés:</w:t>
      </w:r>
      <w:r>
        <w:t xml:space="preserve"> 1 143 000 </w:t>
      </w:r>
      <w:proofErr w:type="spellStart"/>
      <w:r>
        <w:t>000</w:t>
      </w:r>
      <w:proofErr w:type="spellEnd"/>
      <w:r w:rsidRPr="001101C3">
        <w:t xml:space="preserve"> Ft</w:t>
      </w:r>
    </w:p>
    <w:p w:rsidR="00753B62" w:rsidRPr="001101C3" w:rsidRDefault="00753B62" w:rsidP="00753B62">
      <w:pPr>
        <w:spacing w:line="100" w:lineRule="atLeast"/>
      </w:pPr>
      <w:r w:rsidRPr="001101C3">
        <w:t xml:space="preserve"> </w:t>
      </w:r>
    </w:p>
    <w:p w:rsidR="00753B62" w:rsidRPr="001101C3" w:rsidRDefault="00753B62" w:rsidP="00753B62">
      <w:pPr>
        <w:spacing w:line="100" w:lineRule="atLeast"/>
      </w:pPr>
      <w:r>
        <w:t xml:space="preserve">2017. évi </w:t>
      </w:r>
      <w:r w:rsidRPr="001101C3">
        <w:t xml:space="preserve"> bér-és bérjellegű juttatások összege: </w:t>
      </w:r>
      <w:r>
        <w:t xml:space="preserve">510 000 000 </w:t>
      </w:r>
      <w:r w:rsidRPr="001101C3">
        <w:t>Ft</w:t>
      </w:r>
      <w:r w:rsidRPr="001101C3">
        <w:tab/>
      </w:r>
      <w:r w:rsidRPr="001101C3">
        <w:tab/>
      </w:r>
    </w:p>
    <w:p w:rsidR="00753B62" w:rsidRPr="001101C3" w:rsidRDefault="00753B62" w:rsidP="00753B62">
      <w:pPr>
        <w:spacing w:line="100" w:lineRule="atLeast"/>
      </w:pPr>
    </w:p>
    <w:p w:rsidR="00753B62" w:rsidRPr="00672602" w:rsidRDefault="00753B62" w:rsidP="00753B62">
      <w:pPr>
        <w:spacing w:line="100" w:lineRule="atLeast"/>
      </w:pPr>
      <w:r w:rsidRPr="001101C3">
        <w:t>Biztosítottak alkalmazotti létszáma összesen:</w:t>
      </w:r>
      <w:r>
        <w:t xml:space="preserve"> 106 fő</w:t>
      </w:r>
      <w:r w:rsidRPr="00672602">
        <w:t xml:space="preserve"> </w:t>
      </w:r>
      <w:r w:rsidRPr="00672602">
        <w:tab/>
      </w:r>
      <w:r w:rsidRPr="00672602">
        <w:tab/>
      </w:r>
    </w:p>
    <w:p w:rsidR="00753B62" w:rsidRPr="00672602" w:rsidRDefault="00753B62" w:rsidP="00753B62">
      <w:pPr>
        <w:spacing w:line="100" w:lineRule="atLeast"/>
        <w:rPr>
          <w:shd w:val="clear" w:color="auto" w:fill="FFFF00"/>
        </w:rPr>
      </w:pPr>
    </w:p>
    <w:p w:rsidR="00753B62" w:rsidRPr="00672602" w:rsidRDefault="00753B62" w:rsidP="00753B62">
      <w:pPr>
        <w:spacing w:line="100" w:lineRule="atLeast"/>
      </w:pPr>
    </w:p>
    <w:p w:rsidR="00753B62" w:rsidRDefault="00753B62" w:rsidP="00753B62">
      <w:pPr>
        <w:spacing w:line="100" w:lineRule="atLeast"/>
        <w:rPr>
          <w:b/>
        </w:rPr>
      </w:pPr>
      <w:r w:rsidRPr="00672602">
        <w:rPr>
          <w:b/>
        </w:rPr>
        <w:t>Igényelt módozatok:</w:t>
      </w:r>
    </w:p>
    <w:p w:rsidR="00753B62" w:rsidRPr="00672602" w:rsidRDefault="00753B62" w:rsidP="00753B62">
      <w:pPr>
        <w:spacing w:line="100" w:lineRule="atLeast"/>
        <w:rPr>
          <w:b/>
        </w:rPr>
      </w:pPr>
    </w:p>
    <w:p w:rsidR="00753B62" w:rsidRPr="00672602" w:rsidRDefault="00753B62" w:rsidP="0007530E">
      <w:pPr>
        <w:pStyle w:val="Listaszerbekezds1"/>
        <w:numPr>
          <w:ilvl w:val="0"/>
          <w:numId w:val="26"/>
        </w:numPr>
        <w:spacing w:after="0" w:line="100" w:lineRule="atLeast"/>
        <w:ind w:left="426" w:firstLine="0"/>
        <w:rPr>
          <w:rFonts w:ascii="Times New Roman" w:hAnsi="Times New Roman" w:cs="Times New Roman"/>
          <w:sz w:val="24"/>
          <w:szCs w:val="24"/>
        </w:rPr>
      </w:pPr>
      <w:r w:rsidRPr="00672602">
        <w:rPr>
          <w:rFonts w:ascii="Times New Roman" w:hAnsi="Times New Roman" w:cs="Times New Roman"/>
          <w:sz w:val="24"/>
          <w:szCs w:val="24"/>
        </w:rPr>
        <w:t>Általános felelősségbiztosítás</w:t>
      </w:r>
    </w:p>
    <w:p w:rsidR="00753B62" w:rsidRPr="00672602" w:rsidRDefault="00753B62" w:rsidP="0007530E">
      <w:pPr>
        <w:pStyle w:val="Listaszerbekezds1"/>
        <w:numPr>
          <w:ilvl w:val="0"/>
          <w:numId w:val="26"/>
        </w:numPr>
        <w:spacing w:after="0" w:line="100" w:lineRule="atLeast"/>
        <w:ind w:left="426" w:firstLine="0"/>
        <w:rPr>
          <w:rFonts w:ascii="Times New Roman" w:hAnsi="Times New Roman" w:cs="Times New Roman"/>
          <w:sz w:val="24"/>
          <w:szCs w:val="24"/>
        </w:rPr>
      </w:pPr>
      <w:r w:rsidRPr="00672602">
        <w:rPr>
          <w:rFonts w:ascii="Times New Roman" w:hAnsi="Times New Roman" w:cs="Times New Roman"/>
          <w:sz w:val="24"/>
          <w:szCs w:val="24"/>
        </w:rPr>
        <w:t>Bérlői felelősségbiztosítás</w:t>
      </w:r>
    </w:p>
    <w:p w:rsidR="00753B62" w:rsidRPr="00672602" w:rsidRDefault="00753B62" w:rsidP="0007530E">
      <w:pPr>
        <w:pStyle w:val="Listaszerbekezds1"/>
        <w:numPr>
          <w:ilvl w:val="0"/>
          <w:numId w:val="26"/>
        </w:numPr>
        <w:spacing w:after="0" w:line="100" w:lineRule="atLeast"/>
        <w:ind w:left="426" w:firstLine="0"/>
        <w:rPr>
          <w:rFonts w:ascii="Times New Roman" w:hAnsi="Times New Roman" w:cs="Times New Roman"/>
          <w:sz w:val="24"/>
          <w:szCs w:val="24"/>
        </w:rPr>
      </w:pPr>
      <w:r w:rsidRPr="00672602">
        <w:rPr>
          <w:rFonts w:ascii="Times New Roman" w:hAnsi="Times New Roman" w:cs="Times New Roman"/>
          <w:sz w:val="24"/>
          <w:szCs w:val="24"/>
        </w:rPr>
        <w:t>Bérbeadói felelősségbiztosítás</w:t>
      </w:r>
    </w:p>
    <w:p w:rsidR="00753B62" w:rsidRPr="00672602" w:rsidRDefault="00753B62" w:rsidP="0007530E">
      <w:pPr>
        <w:pStyle w:val="Listaszerbekezds1"/>
        <w:numPr>
          <w:ilvl w:val="0"/>
          <w:numId w:val="26"/>
        </w:numPr>
        <w:spacing w:after="0" w:line="100" w:lineRule="atLeast"/>
        <w:ind w:left="426" w:firstLine="0"/>
        <w:rPr>
          <w:rFonts w:ascii="Times New Roman" w:hAnsi="Times New Roman" w:cs="Times New Roman"/>
          <w:sz w:val="24"/>
          <w:szCs w:val="24"/>
        </w:rPr>
      </w:pPr>
      <w:r>
        <w:rPr>
          <w:rFonts w:ascii="Times New Roman" w:hAnsi="Times New Roman" w:cs="Times New Roman"/>
          <w:sz w:val="24"/>
          <w:szCs w:val="24"/>
        </w:rPr>
        <w:t>Munkáltatói felelő</w:t>
      </w:r>
      <w:r w:rsidRPr="00672602">
        <w:rPr>
          <w:rFonts w:ascii="Times New Roman" w:hAnsi="Times New Roman" w:cs="Times New Roman"/>
          <w:sz w:val="24"/>
          <w:szCs w:val="24"/>
        </w:rPr>
        <w:t>sségbiztosítás</w:t>
      </w:r>
    </w:p>
    <w:p w:rsidR="00753B62" w:rsidRPr="00672602" w:rsidRDefault="00753B62" w:rsidP="0007530E">
      <w:pPr>
        <w:pStyle w:val="Listaszerbekezds1"/>
        <w:numPr>
          <w:ilvl w:val="0"/>
          <w:numId w:val="26"/>
        </w:numPr>
        <w:spacing w:after="0" w:line="100" w:lineRule="atLeast"/>
        <w:ind w:left="426" w:firstLine="0"/>
        <w:rPr>
          <w:rFonts w:ascii="Times New Roman" w:hAnsi="Times New Roman" w:cs="Times New Roman"/>
          <w:sz w:val="24"/>
          <w:szCs w:val="24"/>
        </w:rPr>
      </w:pPr>
      <w:r w:rsidRPr="00672602">
        <w:rPr>
          <w:rFonts w:ascii="Times New Roman" w:hAnsi="Times New Roman" w:cs="Times New Roman"/>
          <w:sz w:val="24"/>
          <w:szCs w:val="24"/>
        </w:rPr>
        <w:t>Környezetszennyezési felelősségbiztosítás</w:t>
      </w:r>
    </w:p>
    <w:p w:rsidR="00753B62" w:rsidRDefault="00753B62" w:rsidP="0007530E">
      <w:pPr>
        <w:pStyle w:val="Listaszerbekezds1"/>
        <w:numPr>
          <w:ilvl w:val="0"/>
          <w:numId w:val="26"/>
        </w:numPr>
        <w:spacing w:after="0" w:line="100" w:lineRule="atLeast"/>
        <w:ind w:left="426" w:firstLine="0"/>
        <w:rPr>
          <w:rFonts w:ascii="Times New Roman" w:hAnsi="Times New Roman" w:cs="Times New Roman"/>
          <w:sz w:val="24"/>
          <w:szCs w:val="24"/>
        </w:rPr>
      </w:pPr>
      <w:r w:rsidRPr="00672602">
        <w:rPr>
          <w:rFonts w:ascii="Times New Roman" w:hAnsi="Times New Roman" w:cs="Times New Roman"/>
          <w:sz w:val="24"/>
          <w:szCs w:val="24"/>
        </w:rPr>
        <w:t>Rendezvényszervezői felelősségbiztosítás</w:t>
      </w:r>
    </w:p>
    <w:p w:rsidR="00753B62" w:rsidRDefault="00753B62" w:rsidP="0007530E">
      <w:pPr>
        <w:pStyle w:val="Listaszerbekezds1"/>
        <w:numPr>
          <w:ilvl w:val="0"/>
          <w:numId w:val="26"/>
        </w:numPr>
        <w:spacing w:after="0" w:line="100" w:lineRule="atLeast"/>
        <w:ind w:left="426" w:firstLine="0"/>
        <w:rPr>
          <w:rFonts w:ascii="Times New Roman" w:hAnsi="Times New Roman" w:cs="Times New Roman"/>
          <w:sz w:val="24"/>
          <w:szCs w:val="24"/>
        </w:rPr>
      </w:pPr>
      <w:proofErr w:type="spellStart"/>
      <w:r>
        <w:rPr>
          <w:rFonts w:ascii="Times New Roman" w:hAnsi="Times New Roman" w:cs="Times New Roman"/>
          <w:sz w:val="24"/>
          <w:szCs w:val="24"/>
        </w:rPr>
        <w:t>Szálláshelyszolgáltatók</w:t>
      </w:r>
      <w:proofErr w:type="spellEnd"/>
      <w:r>
        <w:rPr>
          <w:rFonts w:ascii="Times New Roman" w:hAnsi="Times New Roman" w:cs="Times New Roman"/>
          <w:sz w:val="24"/>
          <w:szCs w:val="24"/>
        </w:rPr>
        <w:t xml:space="preserve"> felelősségbiztosítása</w:t>
      </w:r>
    </w:p>
    <w:p w:rsidR="00753B62" w:rsidRDefault="00753B62" w:rsidP="0007530E">
      <w:pPr>
        <w:pStyle w:val="Listaszerbekezds1"/>
        <w:numPr>
          <w:ilvl w:val="0"/>
          <w:numId w:val="26"/>
        </w:numPr>
        <w:spacing w:after="0" w:line="100" w:lineRule="atLeast"/>
        <w:ind w:left="426" w:firstLine="0"/>
        <w:rPr>
          <w:rFonts w:ascii="Times New Roman" w:hAnsi="Times New Roman" w:cs="Times New Roman"/>
          <w:sz w:val="24"/>
          <w:szCs w:val="24"/>
        </w:rPr>
      </w:pPr>
      <w:r>
        <w:rPr>
          <w:rFonts w:ascii="Times New Roman" w:hAnsi="Times New Roman" w:cs="Times New Roman"/>
          <w:sz w:val="24"/>
          <w:szCs w:val="24"/>
        </w:rPr>
        <w:t>Szolgáltatás felelősségbiztosítás</w:t>
      </w:r>
    </w:p>
    <w:p w:rsidR="00753B62" w:rsidRPr="00672602" w:rsidRDefault="00753B62" w:rsidP="0007530E">
      <w:pPr>
        <w:pStyle w:val="Listaszerbekezds1"/>
        <w:numPr>
          <w:ilvl w:val="0"/>
          <w:numId w:val="26"/>
        </w:numPr>
        <w:spacing w:after="0" w:line="100" w:lineRule="atLeast"/>
        <w:ind w:left="426" w:firstLine="0"/>
        <w:rPr>
          <w:rFonts w:ascii="Times New Roman" w:hAnsi="Times New Roman" w:cs="Times New Roman"/>
          <w:sz w:val="24"/>
          <w:szCs w:val="24"/>
        </w:rPr>
      </w:pPr>
      <w:r>
        <w:rPr>
          <w:rFonts w:ascii="Times New Roman" w:hAnsi="Times New Roman" w:cs="Times New Roman"/>
          <w:sz w:val="24"/>
          <w:szCs w:val="24"/>
        </w:rPr>
        <w:t>Parkoló üzemeltetési felelősségbiztosítás</w:t>
      </w:r>
    </w:p>
    <w:p w:rsidR="00753B62" w:rsidRDefault="00753B62" w:rsidP="00753B62">
      <w:pPr>
        <w:jc w:val="both"/>
        <w:rPr>
          <w:rFonts w:asciiTheme="minorHAnsi" w:hAnsiTheme="minorHAnsi" w:cstheme="minorHAnsi"/>
          <w:sz w:val="22"/>
          <w:szCs w:val="22"/>
        </w:rPr>
      </w:pPr>
    </w:p>
    <w:p w:rsidR="00753B62" w:rsidRPr="00672602" w:rsidRDefault="00753B62" w:rsidP="00753B62">
      <w:pPr>
        <w:spacing w:line="100" w:lineRule="atLeast"/>
      </w:pPr>
    </w:p>
    <w:p w:rsidR="00753B62" w:rsidRPr="00691F08" w:rsidRDefault="00753B62" w:rsidP="00753B62">
      <w:pPr>
        <w:jc w:val="both"/>
        <w:rPr>
          <w:rFonts w:eastAsia="SimSun"/>
          <w:kern w:val="1"/>
          <w:lang w:eastAsia="ar-SA"/>
        </w:rPr>
      </w:pPr>
      <w:r w:rsidRPr="00691F08">
        <w:rPr>
          <w:rFonts w:eastAsia="SimSun"/>
          <w:kern w:val="1"/>
          <w:lang w:eastAsia="ar-SA"/>
        </w:rPr>
        <w:t xml:space="preserve">A Sportcentrum által üzemeltetett ingatlanok a Debreceni Önkormányzat tulajdonában vannak. A Sportcentrum nem kizárólag a szakosztályok sportolói, hanem a lakosság számára is szabad sportolási lehetőséget nyújt, ezek egy része ingyenes, másrészt fizetős (pályabérlés). A Sportcentrum üzemeltetésébe tartozik a Jégcsarnokok mellett található játszótér és sportpályák. </w:t>
      </w:r>
    </w:p>
    <w:p w:rsidR="00753B62" w:rsidRPr="00672602" w:rsidRDefault="00753B62" w:rsidP="00753B62">
      <w:pPr>
        <w:spacing w:line="100" w:lineRule="atLeast"/>
      </w:pPr>
    </w:p>
    <w:p w:rsidR="00753B62" w:rsidRPr="00672602" w:rsidRDefault="00753B62" w:rsidP="00753B62">
      <w:pPr>
        <w:spacing w:line="100" w:lineRule="atLeast"/>
      </w:pPr>
    </w:p>
    <w:p w:rsidR="00753B62" w:rsidRPr="001A652C" w:rsidRDefault="00753B62" w:rsidP="00753B62">
      <w:pPr>
        <w:spacing w:line="100" w:lineRule="atLeast"/>
        <w:rPr>
          <w:b/>
        </w:rPr>
      </w:pPr>
      <w:r w:rsidRPr="00672602">
        <w:rPr>
          <w:b/>
        </w:rPr>
        <w:t xml:space="preserve">Igényelt kombinált kártérítési limit: </w:t>
      </w:r>
      <w:r w:rsidRPr="00672602">
        <w:rPr>
          <w:b/>
        </w:rPr>
        <w:tab/>
      </w:r>
      <w:r w:rsidRPr="001A652C">
        <w:rPr>
          <w:b/>
        </w:rPr>
        <w:t>30 000 000 Ft / kár és 60 000 000 Ft / év</w:t>
      </w:r>
    </w:p>
    <w:p w:rsidR="00753B62" w:rsidRPr="001A652C" w:rsidRDefault="00753B62" w:rsidP="00753B62">
      <w:pPr>
        <w:spacing w:line="100" w:lineRule="atLeast"/>
        <w:rPr>
          <w:b/>
        </w:rPr>
      </w:pPr>
    </w:p>
    <w:p w:rsidR="00753B62" w:rsidRPr="00E275F1" w:rsidRDefault="00753B62" w:rsidP="00753B62">
      <w:pPr>
        <w:spacing w:line="100" w:lineRule="atLeast"/>
        <w:rPr>
          <w:highlight w:val="yellow"/>
        </w:rPr>
      </w:pPr>
    </w:p>
    <w:p w:rsidR="00753B62" w:rsidRPr="001A652C" w:rsidRDefault="00753B62" w:rsidP="00753B62">
      <w:pPr>
        <w:pStyle w:val="Listaszerbekezds1"/>
        <w:spacing w:after="0" w:line="100" w:lineRule="atLeast"/>
        <w:rPr>
          <w:rFonts w:ascii="Times New Roman" w:hAnsi="Times New Roman" w:cs="Times New Roman"/>
          <w:sz w:val="24"/>
          <w:szCs w:val="24"/>
        </w:rPr>
      </w:pPr>
      <w:proofErr w:type="spellStart"/>
      <w:r w:rsidRPr="001A652C">
        <w:rPr>
          <w:rFonts w:ascii="Times New Roman" w:hAnsi="Times New Roman" w:cs="Times New Roman"/>
          <w:sz w:val="24"/>
          <w:szCs w:val="24"/>
        </w:rPr>
        <w:t>Szublimit</w:t>
      </w:r>
      <w:proofErr w:type="spellEnd"/>
      <w:r w:rsidRPr="001A652C">
        <w:rPr>
          <w:rFonts w:ascii="Times New Roman" w:hAnsi="Times New Roman" w:cs="Times New Roman"/>
          <w:sz w:val="24"/>
          <w:szCs w:val="24"/>
        </w:rPr>
        <w:t xml:space="preserve"> általános felelősségbiztosításra:</w:t>
      </w:r>
      <w:r w:rsidRPr="001A652C">
        <w:rPr>
          <w:rFonts w:ascii="Times New Roman" w:hAnsi="Times New Roman" w:cs="Times New Roman"/>
          <w:sz w:val="24"/>
          <w:szCs w:val="24"/>
        </w:rPr>
        <w:tab/>
      </w:r>
      <w:r w:rsidRPr="001A652C">
        <w:rPr>
          <w:rFonts w:ascii="Times New Roman" w:hAnsi="Times New Roman" w:cs="Times New Roman"/>
          <w:sz w:val="24"/>
          <w:szCs w:val="24"/>
        </w:rPr>
        <w:tab/>
        <w:t>30 000 000 Ft/kár és 60 000 000 Ft/ év</w:t>
      </w:r>
    </w:p>
    <w:p w:rsidR="00753B62" w:rsidRPr="001A652C" w:rsidRDefault="00753B62" w:rsidP="00753B62">
      <w:pPr>
        <w:pStyle w:val="Listaszerbekezds1"/>
        <w:spacing w:after="0" w:line="100" w:lineRule="atLeast"/>
        <w:rPr>
          <w:rFonts w:ascii="Times New Roman" w:hAnsi="Times New Roman" w:cs="Times New Roman"/>
          <w:sz w:val="24"/>
          <w:szCs w:val="24"/>
        </w:rPr>
      </w:pPr>
      <w:proofErr w:type="spellStart"/>
      <w:r w:rsidRPr="001A652C">
        <w:rPr>
          <w:rFonts w:ascii="Times New Roman" w:hAnsi="Times New Roman" w:cs="Times New Roman"/>
          <w:sz w:val="24"/>
          <w:szCs w:val="24"/>
        </w:rPr>
        <w:t>Szublimit</w:t>
      </w:r>
      <w:proofErr w:type="spellEnd"/>
      <w:r w:rsidRPr="001A652C">
        <w:rPr>
          <w:rFonts w:ascii="Times New Roman" w:hAnsi="Times New Roman" w:cs="Times New Roman"/>
          <w:sz w:val="24"/>
          <w:szCs w:val="24"/>
        </w:rPr>
        <w:t xml:space="preserve"> bérlői felelősségbiztosításra: </w:t>
      </w:r>
      <w:r w:rsidRPr="001A652C">
        <w:rPr>
          <w:rFonts w:ascii="Times New Roman" w:hAnsi="Times New Roman" w:cs="Times New Roman"/>
          <w:sz w:val="24"/>
          <w:szCs w:val="24"/>
        </w:rPr>
        <w:tab/>
      </w:r>
      <w:r w:rsidRPr="001A652C">
        <w:rPr>
          <w:rFonts w:ascii="Times New Roman" w:hAnsi="Times New Roman" w:cs="Times New Roman"/>
          <w:sz w:val="24"/>
          <w:szCs w:val="24"/>
        </w:rPr>
        <w:tab/>
        <w:t>15 000 000 Ft/kár és 30 000 000 Ft/év</w:t>
      </w:r>
    </w:p>
    <w:p w:rsidR="00753B62" w:rsidRPr="001A652C" w:rsidRDefault="00753B62" w:rsidP="00753B62">
      <w:pPr>
        <w:pStyle w:val="Listaszerbekezds1"/>
        <w:spacing w:after="0" w:line="100" w:lineRule="atLeast"/>
        <w:rPr>
          <w:rFonts w:ascii="Times New Roman" w:hAnsi="Times New Roman" w:cs="Times New Roman"/>
          <w:sz w:val="24"/>
          <w:szCs w:val="24"/>
        </w:rPr>
      </w:pPr>
      <w:proofErr w:type="spellStart"/>
      <w:r w:rsidRPr="001A652C">
        <w:rPr>
          <w:rFonts w:ascii="Times New Roman" w:hAnsi="Times New Roman" w:cs="Times New Roman"/>
          <w:sz w:val="24"/>
          <w:szCs w:val="24"/>
        </w:rPr>
        <w:t>Szublimit</w:t>
      </w:r>
      <w:proofErr w:type="spellEnd"/>
      <w:r w:rsidRPr="001A652C">
        <w:rPr>
          <w:rFonts w:ascii="Times New Roman" w:hAnsi="Times New Roman" w:cs="Times New Roman"/>
          <w:sz w:val="24"/>
          <w:szCs w:val="24"/>
        </w:rPr>
        <w:t xml:space="preserve"> bérbeadói felelősségbiztosításra: </w:t>
      </w:r>
      <w:r w:rsidRPr="001A652C">
        <w:rPr>
          <w:rFonts w:ascii="Times New Roman" w:hAnsi="Times New Roman" w:cs="Times New Roman"/>
          <w:sz w:val="24"/>
          <w:szCs w:val="24"/>
        </w:rPr>
        <w:tab/>
      </w:r>
      <w:r w:rsidRPr="001A652C">
        <w:rPr>
          <w:rFonts w:ascii="Times New Roman" w:hAnsi="Times New Roman" w:cs="Times New Roman"/>
          <w:sz w:val="24"/>
          <w:szCs w:val="24"/>
        </w:rPr>
        <w:tab/>
        <w:t>15 000 000 Ft/kár és 30 000 000 Ft/év</w:t>
      </w:r>
    </w:p>
    <w:p w:rsidR="00753B62" w:rsidRPr="001A652C" w:rsidRDefault="00753B62" w:rsidP="00753B62">
      <w:pPr>
        <w:pStyle w:val="Listaszerbekezds1"/>
        <w:spacing w:after="0" w:line="100" w:lineRule="atLeast"/>
        <w:rPr>
          <w:rFonts w:ascii="Times New Roman" w:hAnsi="Times New Roman" w:cs="Times New Roman"/>
          <w:sz w:val="24"/>
          <w:szCs w:val="24"/>
        </w:rPr>
      </w:pPr>
      <w:proofErr w:type="spellStart"/>
      <w:r w:rsidRPr="001A652C">
        <w:rPr>
          <w:rFonts w:ascii="Times New Roman" w:hAnsi="Times New Roman" w:cs="Times New Roman"/>
          <w:sz w:val="24"/>
          <w:szCs w:val="24"/>
        </w:rPr>
        <w:t>Szublimit</w:t>
      </w:r>
      <w:proofErr w:type="spellEnd"/>
      <w:r w:rsidRPr="001A652C">
        <w:rPr>
          <w:rFonts w:ascii="Times New Roman" w:hAnsi="Times New Roman" w:cs="Times New Roman"/>
          <w:sz w:val="24"/>
          <w:szCs w:val="24"/>
        </w:rPr>
        <w:t xml:space="preserve"> munkáltatói felelősségbiztosításra: </w:t>
      </w:r>
      <w:r w:rsidRPr="001A652C">
        <w:rPr>
          <w:rFonts w:ascii="Times New Roman" w:hAnsi="Times New Roman" w:cs="Times New Roman"/>
          <w:sz w:val="24"/>
          <w:szCs w:val="24"/>
        </w:rPr>
        <w:tab/>
        <w:t>30 000 000 Ft/kár és 60 000 000 Ft/év</w:t>
      </w:r>
    </w:p>
    <w:p w:rsidR="00753B62" w:rsidRPr="001A652C" w:rsidRDefault="00753B62" w:rsidP="00753B62">
      <w:pPr>
        <w:pStyle w:val="Listaszerbekezds1"/>
        <w:spacing w:after="0" w:line="100" w:lineRule="atLeast"/>
        <w:rPr>
          <w:rFonts w:ascii="Times New Roman" w:hAnsi="Times New Roman" w:cs="Times New Roman"/>
          <w:sz w:val="24"/>
          <w:szCs w:val="24"/>
        </w:rPr>
      </w:pPr>
      <w:proofErr w:type="spellStart"/>
      <w:r w:rsidRPr="001A652C">
        <w:rPr>
          <w:rFonts w:ascii="Times New Roman" w:hAnsi="Times New Roman" w:cs="Times New Roman"/>
          <w:sz w:val="24"/>
          <w:szCs w:val="24"/>
        </w:rPr>
        <w:t>Szublimit</w:t>
      </w:r>
      <w:proofErr w:type="spellEnd"/>
      <w:r w:rsidRPr="001A652C">
        <w:rPr>
          <w:rFonts w:ascii="Times New Roman" w:hAnsi="Times New Roman" w:cs="Times New Roman"/>
          <w:sz w:val="24"/>
          <w:szCs w:val="24"/>
        </w:rPr>
        <w:t xml:space="preserve"> környezetszennyezési felelősségbiztosításra: 30 000 000 Ft/kár és 60 000 000 Ft /év </w:t>
      </w:r>
    </w:p>
    <w:p w:rsidR="00753B62" w:rsidRDefault="00753B62" w:rsidP="00753B62">
      <w:pPr>
        <w:pStyle w:val="Listaszerbekezds1"/>
        <w:spacing w:after="0" w:line="100" w:lineRule="atLeast"/>
        <w:rPr>
          <w:rFonts w:ascii="Times New Roman" w:hAnsi="Times New Roman" w:cs="Times New Roman"/>
          <w:sz w:val="24"/>
          <w:szCs w:val="24"/>
        </w:rPr>
      </w:pPr>
      <w:proofErr w:type="spellStart"/>
      <w:r w:rsidRPr="001A652C">
        <w:rPr>
          <w:rFonts w:ascii="Times New Roman" w:hAnsi="Times New Roman" w:cs="Times New Roman"/>
          <w:sz w:val="24"/>
          <w:szCs w:val="24"/>
        </w:rPr>
        <w:t>Szublimit</w:t>
      </w:r>
      <w:proofErr w:type="spellEnd"/>
      <w:r w:rsidRPr="001A652C">
        <w:rPr>
          <w:rFonts w:ascii="Times New Roman" w:hAnsi="Times New Roman" w:cs="Times New Roman"/>
          <w:sz w:val="24"/>
          <w:szCs w:val="24"/>
        </w:rPr>
        <w:t xml:space="preserve"> rendezvényszervezői felelősségbiztosításra:30 000 000 Ft/kár és 60 000 000 Ft/év</w:t>
      </w:r>
    </w:p>
    <w:p w:rsidR="00753B62" w:rsidRDefault="00753B62" w:rsidP="00753B62">
      <w:pPr>
        <w:pStyle w:val="Listaszerbekezds1"/>
        <w:spacing w:after="0" w:line="100" w:lineRule="atLeast"/>
        <w:rPr>
          <w:rFonts w:ascii="Times New Roman" w:hAnsi="Times New Roman" w:cs="Times New Roman"/>
          <w:sz w:val="24"/>
          <w:szCs w:val="24"/>
        </w:rPr>
      </w:pPr>
      <w:proofErr w:type="spellStart"/>
      <w:r>
        <w:rPr>
          <w:rFonts w:ascii="Times New Roman" w:hAnsi="Times New Roman" w:cs="Times New Roman"/>
          <w:sz w:val="24"/>
          <w:szCs w:val="24"/>
        </w:rPr>
        <w:t>Szublimit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szálláshelyszolgáltatók</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30 000 000 Ft /kár 60 000 000Ft /év</w:t>
      </w:r>
    </w:p>
    <w:p w:rsidR="00753B62" w:rsidRDefault="00753B62" w:rsidP="00753B62">
      <w:pPr>
        <w:pStyle w:val="Listaszerbekezds1"/>
        <w:spacing w:after="0" w:line="100" w:lineRule="atLeast"/>
        <w:rPr>
          <w:rFonts w:ascii="Times New Roman" w:hAnsi="Times New Roman" w:cs="Times New Roman"/>
          <w:sz w:val="24"/>
          <w:szCs w:val="24"/>
        </w:rPr>
      </w:pPr>
      <w:proofErr w:type="spellStart"/>
      <w:r>
        <w:rPr>
          <w:rFonts w:ascii="Times New Roman" w:hAnsi="Times New Roman" w:cs="Times New Roman"/>
          <w:sz w:val="24"/>
          <w:szCs w:val="24"/>
        </w:rPr>
        <w:t>Szublimit</w:t>
      </w:r>
      <w:proofErr w:type="spellEnd"/>
      <w:r>
        <w:rPr>
          <w:rFonts w:ascii="Times New Roman" w:hAnsi="Times New Roman" w:cs="Times New Roman"/>
          <w:sz w:val="24"/>
          <w:szCs w:val="24"/>
        </w:rPr>
        <w:t xml:space="preserve"> szolgáltatás felelősségbiztosítás: </w:t>
      </w:r>
      <w:r>
        <w:rPr>
          <w:rFonts w:ascii="Times New Roman" w:hAnsi="Times New Roman" w:cs="Times New Roman"/>
          <w:sz w:val="24"/>
          <w:szCs w:val="24"/>
        </w:rPr>
        <w:tab/>
      </w:r>
      <w:r>
        <w:rPr>
          <w:rFonts w:ascii="Times New Roman" w:hAnsi="Times New Roman" w:cs="Times New Roman"/>
          <w:sz w:val="24"/>
          <w:szCs w:val="24"/>
        </w:rPr>
        <w:tab/>
        <w:t>30 000 000 Ft /kár 60 000 000Ft /év</w:t>
      </w:r>
    </w:p>
    <w:p w:rsidR="00753B62" w:rsidRDefault="00753B62" w:rsidP="00753B62">
      <w:pPr>
        <w:pStyle w:val="Listaszerbekezds1"/>
        <w:spacing w:after="0" w:line="100" w:lineRule="atLeast"/>
        <w:rPr>
          <w:rFonts w:ascii="Times New Roman" w:hAnsi="Times New Roman" w:cs="Times New Roman"/>
          <w:sz w:val="24"/>
          <w:szCs w:val="24"/>
        </w:rPr>
      </w:pPr>
    </w:p>
    <w:p w:rsidR="00753B62" w:rsidRDefault="00753B62" w:rsidP="00753B62">
      <w:pPr>
        <w:pStyle w:val="Listaszerbekezds1"/>
        <w:spacing w:after="0" w:line="100" w:lineRule="atLeast"/>
        <w:ind w:left="720"/>
        <w:rPr>
          <w:rFonts w:ascii="Times New Roman" w:hAnsi="Times New Roman" w:cs="Times New Roman"/>
          <w:sz w:val="24"/>
          <w:szCs w:val="24"/>
        </w:rPr>
      </w:pPr>
    </w:p>
    <w:p w:rsidR="00753B62" w:rsidRPr="00672602" w:rsidRDefault="00753B62" w:rsidP="00753B62">
      <w:pPr>
        <w:pStyle w:val="Listaszerbekezds1"/>
        <w:spacing w:after="0" w:line="100" w:lineRule="atLeast"/>
        <w:ind w:left="720"/>
        <w:rPr>
          <w:rFonts w:ascii="Times New Roman" w:hAnsi="Times New Roman" w:cs="Times New Roman"/>
          <w:sz w:val="24"/>
          <w:szCs w:val="24"/>
        </w:rPr>
      </w:pPr>
    </w:p>
    <w:p w:rsidR="00753B62" w:rsidRPr="00672602" w:rsidRDefault="00753B62" w:rsidP="00753B62">
      <w:pPr>
        <w:spacing w:line="100" w:lineRule="atLeast"/>
      </w:pPr>
    </w:p>
    <w:p w:rsidR="00753B62" w:rsidRPr="00672602" w:rsidRDefault="00753B62" w:rsidP="00753B62">
      <w:pPr>
        <w:spacing w:line="100" w:lineRule="atLeast"/>
        <w:rPr>
          <w:b/>
        </w:rPr>
      </w:pPr>
      <w:r w:rsidRPr="00672602">
        <w:rPr>
          <w:b/>
        </w:rPr>
        <w:t>Vállalt (levonásos) önrészesedés káreseményenként:</w:t>
      </w:r>
    </w:p>
    <w:p w:rsidR="00753B62" w:rsidRPr="00672602" w:rsidRDefault="00753B62" w:rsidP="0007530E">
      <w:pPr>
        <w:pStyle w:val="Listaszerbekezds1"/>
        <w:numPr>
          <w:ilvl w:val="0"/>
          <w:numId w:val="29"/>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Általános felelősségbiztosítás: 10 % de min 50 000 Ft</w:t>
      </w:r>
    </w:p>
    <w:p w:rsidR="00753B62" w:rsidRPr="00672602" w:rsidRDefault="00753B62" w:rsidP="0007530E">
      <w:pPr>
        <w:pStyle w:val="Listaszerbekezds1"/>
        <w:numPr>
          <w:ilvl w:val="0"/>
          <w:numId w:val="29"/>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Bérlői felelősségbiztosítás:10 % de min  50 000 Ft</w:t>
      </w:r>
    </w:p>
    <w:p w:rsidR="00753B62" w:rsidRPr="00672602" w:rsidRDefault="00753B62" w:rsidP="0007530E">
      <w:pPr>
        <w:pStyle w:val="Listaszerbekezds1"/>
        <w:numPr>
          <w:ilvl w:val="0"/>
          <w:numId w:val="29"/>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Bérbeadói felelősségbiztosítás:10 % de min .  50 000 Ft</w:t>
      </w:r>
    </w:p>
    <w:p w:rsidR="00753B62" w:rsidRPr="00672602" w:rsidRDefault="00753B62" w:rsidP="0007530E">
      <w:pPr>
        <w:pStyle w:val="Listaszerbekezds1"/>
        <w:numPr>
          <w:ilvl w:val="0"/>
          <w:numId w:val="29"/>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Munkáltatói felelősségbiztosítás: 10 % de min. 50 000 Ft</w:t>
      </w:r>
    </w:p>
    <w:p w:rsidR="00753B62" w:rsidRPr="00672602" w:rsidRDefault="00753B62" w:rsidP="0007530E">
      <w:pPr>
        <w:pStyle w:val="Listaszerbekezds1"/>
        <w:numPr>
          <w:ilvl w:val="0"/>
          <w:numId w:val="29"/>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Környezetszennyezési felelősségbiztosítás:10 % de min 50 000 Ft</w:t>
      </w:r>
    </w:p>
    <w:p w:rsidR="00753B62" w:rsidRDefault="00753B62" w:rsidP="0007530E">
      <w:pPr>
        <w:pStyle w:val="Listaszerbekezds1"/>
        <w:numPr>
          <w:ilvl w:val="0"/>
          <w:numId w:val="29"/>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Rendezvényszervezői felelősségbiztosítás: 10 % de min. 50 000 Ft</w:t>
      </w:r>
    </w:p>
    <w:p w:rsidR="00753B62" w:rsidRDefault="00753B62" w:rsidP="0007530E">
      <w:pPr>
        <w:pStyle w:val="Listaszerbekezds1"/>
        <w:numPr>
          <w:ilvl w:val="0"/>
          <w:numId w:val="29"/>
        </w:numPr>
        <w:spacing w:after="0" w:line="100" w:lineRule="atLeast"/>
        <w:rPr>
          <w:rFonts w:ascii="Times New Roman" w:hAnsi="Times New Roman" w:cs="Times New Roman"/>
          <w:sz w:val="24"/>
          <w:szCs w:val="24"/>
        </w:rPr>
      </w:pPr>
      <w:proofErr w:type="spellStart"/>
      <w:r>
        <w:rPr>
          <w:rFonts w:ascii="Times New Roman" w:hAnsi="Times New Roman" w:cs="Times New Roman"/>
          <w:sz w:val="24"/>
          <w:szCs w:val="24"/>
        </w:rPr>
        <w:t>Szálláshelyszolgáltatók</w:t>
      </w:r>
      <w:proofErr w:type="spellEnd"/>
      <w:r>
        <w:rPr>
          <w:rFonts w:ascii="Times New Roman" w:hAnsi="Times New Roman" w:cs="Times New Roman"/>
          <w:sz w:val="24"/>
          <w:szCs w:val="24"/>
        </w:rPr>
        <w:t xml:space="preserve"> felelősségbiztosítása: 10% de min. 50 000 Ft</w:t>
      </w:r>
    </w:p>
    <w:p w:rsidR="00753B62" w:rsidRPr="00672602" w:rsidRDefault="00753B62" w:rsidP="0007530E">
      <w:pPr>
        <w:pStyle w:val="Listaszerbekezds1"/>
        <w:numPr>
          <w:ilvl w:val="0"/>
          <w:numId w:val="29"/>
        </w:numPr>
        <w:spacing w:after="0" w:line="100" w:lineRule="atLeast"/>
        <w:rPr>
          <w:rFonts w:ascii="Times New Roman" w:hAnsi="Times New Roman" w:cs="Times New Roman"/>
          <w:sz w:val="24"/>
          <w:szCs w:val="24"/>
        </w:rPr>
      </w:pPr>
      <w:r>
        <w:rPr>
          <w:rFonts w:ascii="Times New Roman" w:hAnsi="Times New Roman" w:cs="Times New Roman"/>
          <w:sz w:val="24"/>
          <w:szCs w:val="24"/>
        </w:rPr>
        <w:t>Szolgáltatás felelősségbiztosítás: 10% de min. 50 000 Ft</w:t>
      </w:r>
    </w:p>
    <w:p w:rsidR="00753B62" w:rsidRPr="00672602" w:rsidRDefault="00753B62" w:rsidP="00753B62">
      <w:pPr>
        <w:spacing w:line="100" w:lineRule="atLeast"/>
        <w:ind w:left="360"/>
      </w:pPr>
    </w:p>
    <w:p w:rsidR="00753B62" w:rsidRPr="00672602" w:rsidRDefault="00753B62" w:rsidP="00753B62">
      <w:pPr>
        <w:spacing w:line="100" w:lineRule="atLeast"/>
      </w:pPr>
    </w:p>
    <w:p w:rsidR="00753B62" w:rsidRPr="00672602" w:rsidRDefault="00753B62" w:rsidP="00753B62">
      <w:pPr>
        <w:spacing w:line="100" w:lineRule="atLeast"/>
      </w:pPr>
      <w:r w:rsidRPr="00672602">
        <w:rPr>
          <w:b/>
        </w:rPr>
        <w:t>Területi hatály:</w:t>
      </w:r>
      <w:r w:rsidRPr="00672602">
        <w:t xml:space="preserve"> </w:t>
      </w:r>
      <w:r w:rsidRPr="00672602">
        <w:tab/>
      </w:r>
      <w:r w:rsidRPr="00672602">
        <w:tab/>
        <w:t>Magyarország</w:t>
      </w:r>
    </w:p>
    <w:p w:rsidR="00753B62" w:rsidRPr="00672602" w:rsidRDefault="00753B62" w:rsidP="00753B62">
      <w:pPr>
        <w:spacing w:line="100" w:lineRule="atLeast"/>
      </w:pPr>
      <w:r w:rsidRPr="00672602">
        <w:rPr>
          <w:b/>
        </w:rPr>
        <w:t>Irányadó jog:</w:t>
      </w:r>
      <w:r w:rsidRPr="00672602">
        <w:t xml:space="preserve"> </w:t>
      </w:r>
      <w:r w:rsidRPr="00672602">
        <w:tab/>
      </w:r>
      <w:r w:rsidRPr="00672602">
        <w:tab/>
        <w:t>magyar jog</w:t>
      </w:r>
    </w:p>
    <w:p w:rsidR="00753B62" w:rsidRPr="00266C7B" w:rsidRDefault="00753B62" w:rsidP="00753B62">
      <w:pPr>
        <w:jc w:val="both"/>
        <w:rPr>
          <w:rFonts w:asciiTheme="minorHAnsi" w:hAnsiTheme="minorHAnsi" w:cstheme="minorHAnsi"/>
          <w:sz w:val="22"/>
          <w:szCs w:val="22"/>
        </w:rPr>
      </w:pPr>
    </w:p>
    <w:p w:rsidR="00753B62" w:rsidRDefault="00753B62" w:rsidP="00753B62">
      <w:pPr>
        <w:jc w:val="both"/>
        <w:rPr>
          <w:rFonts w:asciiTheme="minorHAnsi" w:hAnsiTheme="minorHAnsi" w:cstheme="minorHAnsi"/>
          <w:sz w:val="22"/>
          <w:szCs w:val="22"/>
        </w:rPr>
      </w:pPr>
    </w:p>
    <w:p w:rsidR="00753B62" w:rsidRPr="00672602" w:rsidRDefault="00753B62" w:rsidP="00753B62">
      <w:pPr>
        <w:rPr>
          <w:b/>
          <w:bCs/>
          <w:sz w:val="28"/>
          <w:szCs w:val="28"/>
          <w:u w:val="single"/>
        </w:rPr>
      </w:pPr>
    </w:p>
    <w:p w:rsidR="00753B62" w:rsidRPr="00672602" w:rsidRDefault="00753B62" w:rsidP="00753B62">
      <w:pPr>
        <w:rPr>
          <w:b/>
          <w:bCs/>
          <w:sz w:val="28"/>
          <w:szCs w:val="28"/>
          <w:u w:val="single"/>
        </w:rPr>
      </w:pPr>
      <w:r w:rsidRPr="00672602">
        <w:rPr>
          <w:b/>
          <w:bCs/>
          <w:sz w:val="28"/>
          <w:szCs w:val="28"/>
          <w:u w:val="single"/>
        </w:rPr>
        <w:t xml:space="preserve">Felelősségbiztosítási záradékok </w:t>
      </w:r>
    </w:p>
    <w:p w:rsidR="00753B62" w:rsidRPr="00672602" w:rsidRDefault="00753B62" w:rsidP="00753B62">
      <w:pPr>
        <w:spacing w:line="100" w:lineRule="atLeast"/>
      </w:pPr>
    </w:p>
    <w:p w:rsidR="00753B62" w:rsidRPr="00672602" w:rsidRDefault="00753B62" w:rsidP="00753B62">
      <w:pPr>
        <w:spacing w:line="100" w:lineRule="atLeast"/>
      </w:pPr>
    </w:p>
    <w:p w:rsidR="00753B62" w:rsidRPr="00672602" w:rsidRDefault="00753B62" w:rsidP="00753B62">
      <w:pPr>
        <w:spacing w:line="100" w:lineRule="atLeast"/>
        <w:rPr>
          <w:b/>
          <w:bCs/>
        </w:rPr>
      </w:pPr>
      <w:r>
        <w:rPr>
          <w:b/>
          <w:bCs/>
        </w:rPr>
        <w:t>1</w:t>
      </w:r>
      <w:r w:rsidRPr="00672602">
        <w:rPr>
          <w:b/>
          <w:bCs/>
        </w:rPr>
        <w:t>.</w:t>
      </w:r>
      <w:r>
        <w:rPr>
          <w:b/>
          <w:bCs/>
        </w:rPr>
        <w:t xml:space="preserve"> </w:t>
      </w:r>
      <w:r w:rsidRPr="00672602">
        <w:rPr>
          <w:b/>
          <w:bCs/>
        </w:rPr>
        <w:t>Általános (tevékenységi) felelősségbiztosítás</w:t>
      </w:r>
    </w:p>
    <w:p w:rsidR="00753B62" w:rsidRPr="00672602" w:rsidRDefault="00753B62" w:rsidP="00753B62">
      <w:pPr>
        <w:spacing w:line="100" w:lineRule="atLeast"/>
      </w:pPr>
      <w:r w:rsidRPr="00672602">
        <w:t>Az Általános (tevékenységi) felelősségbiztosítás alapján a Biztosító a Biztosított helyett megtéríti a károsultnak - a szerződésben megállapított mértékben a feltételek szerint - a Biztosított által okozott:</w:t>
      </w:r>
    </w:p>
    <w:p w:rsidR="00753B62" w:rsidRPr="00672602" w:rsidRDefault="00753B62" w:rsidP="0007530E">
      <w:pPr>
        <w:pStyle w:val="Listaszerbekezds1"/>
        <w:numPr>
          <w:ilvl w:val="0"/>
          <w:numId w:val="37"/>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személysérüléses és az erre visszavezethető egyéb vagyoni és nem vagyoni károkat, sérelmi díjat.</w:t>
      </w:r>
    </w:p>
    <w:p w:rsidR="00753B62" w:rsidRDefault="00753B62" w:rsidP="0007530E">
      <w:pPr>
        <w:pStyle w:val="Listaszerbekezds1"/>
        <w:numPr>
          <w:ilvl w:val="0"/>
          <w:numId w:val="37"/>
        </w:numPr>
        <w:spacing w:after="0" w:line="100" w:lineRule="atLeast"/>
        <w:rPr>
          <w:rFonts w:ascii="Times New Roman" w:hAnsi="Times New Roman" w:cs="Times New Roman"/>
          <w:sz w:val="24"/>
          <w:szCs w:val="24"/>
        </w:rPr>
      </w:pPr>
      <w:r w:rsidRPr="00672602">
        <w:rPr>
          <w:rFonts w:ascii="Times New Roman" w:hAnsi="Times New Roman" w:cs="Times New Roman"/>
          <w:sz w:val="24"/>
          <w:szCs w:val="24"/>
        </w:rPr>
        <w:t>szerződésen kívül okozott vagyoni károkat</w:t>
      </w:r>
    </w:p>
    <w:p w:rsidR="00753B62" w:rsidRDefault="00753B62" w:rsidP="00753B62">
      <w:pPr>
        <w:pStyle w:val="Listaszerbekezds1"/>
        <w:spacing w:after="0" w:line="100" w:lineRule="atLeast"/>
        <w:rPr>
          <w:rFonts w:ascii="Times New Roman" w:hAnsi="Times New Roman" w:cs="Times New Roman"/>
        </w:rPr>
      </w:pPr>
    </w:p>
    <w:p w:rsidR="00753B62" w:rsidRPr="00D63148" w:rsidRDefault="00753B62" w:rsidP="00753B62">
      <w:pPr>
        <w:pStyle w:val="Listaszerbekezds1"/>
        <w:spacing w:after="0" w:line="100" w:lineRule="atLeast"/>
        <w:rPr>
          <w:rFonts w:ascii="Times New Roman" w:hAnsi="Times New Roman" w:cs="Times New Roman"/>
          <w:sz w:val="24"/>
          <w:szCs w:val="24"/>
        </w:rPr>
      </w:pPr>
      <w:r w:rsidRPr="00D63148">
        <w:rPr>
          <w:rFonts w:ascii="Times New Roman" w:hAnsi="Times New Roman" w:cs="Times New Roman"/>
          <w:sz w:val="24"/>
          <w:szCs w:val="24"/>
        </w:rPr>
        <w:t>A biztosítási fedezet a fentieken túl kiterjed:</w:t>
      </w:r>
    </w:p>
    <w:p w:rsidR="00753B62" w:rsidRPr="005C22DF" w:rsidRDefault="00753B62" w:rsidP="0007530E">
      <w:pPr>
        <w:pStyle w:val="Listaszerbekezds1"/>
        <w:numPr>
          <w:ilvl w:val="0"/>
          <w:numId w:val="38"/>
        </w:numPr>
        <w:spacing w:after="0" w:line="100" w:lineRule="atLeast"/>
        <w:rPr>
          <w:rFonts w:ascii="Times New Roman" w:hAnsi="Times New Roman" w:cs="Times New Roman"/>
        </w:rPr>
      </w:pPr>
      <w:r w:rsidRPr="005C22DF">
        <w:rPr>
          <w:rFonts w:ascii="Times New Roman" w:hAnsi="Times New Roman" w:cs="Times New Roman"/>
        </w:rPr>
        <w:t>munkagépek által okozott károk</w:t>
      </w:r>
    </w:p>
    <w:p w:rsidR="00753B62" w:rsidRPr="005C22DF" w:rsidRDefault="00753B62" w:rsidP="0007530E">
      <w:pPr>
        <w:pStyle w:val="Listaszerbekezds"/>
        <w:numPr>
          <w:ilvl w:val="0"/>
          <w:numId w:val="37"/>
        </w:numPr>
        <w:contextualSpacing/>
        <w:jc w:val="both"/>
        <w:rPr>
          <w:sz w:val="22"/>
          <w:szCs w:val="22"/>
        </w:rPr>
      </w:pPr>
      <w:r w:rsidRPr="005C22DF">
        <w:rPr>
          <w:sz w:val="22"/>
          <w:szCs w:val="22"/>
        </w:rPr>
        <w:t>álló járműre történő fel- és lerakodás során okozott károk</w:t>
      </w:r>
    </w:p>
    <w:p w:rsidR="00753B62" w:rsidRPr="003B2A06" w:rsidRDefault="00753B62" w:rsidP="0007530E">
      <w:pPr>
        <w:pStyle w:val="Listaszerbekezds1"/>
        <w:numPr>
          <w:ilvl w:val="0"/>
          <w:numId w:val="37"/>
        </w:numPr>
        <w:spacing w:after="0" w:line="100" w:lineRule="atLeast"/>
        <w:rPr>
          <w:rFonts w:ascii="Times New Roman" w:hAnsi="Times New Roman" w:cs="Times New Roman"/>
        </w:rPr>
      </w:pPr>
      <w:r w:rsidRPr="005C22DF">
        <w:rPr>
          <w:rFonts w:ascii="Times New Roman" w:hAnsi="Times New Roman" w:cs="Times New Roman"/>
        </w:rPr>
        <w:t xml:space="preserve">sportlétesítmények műszaki </w:t>
      </w:r>
      <w:r w:rsidRPr="003B2A06">
        <w:rPr>
          <w:rFonts w:ascii="Times New Roman" w:hAnsi="Times New Roman" w:cs="Times New Roman"/>
        </w:rPr>
        <w:t>üzemeltetéséhez kapcsolódó építési szerelési tevékenységből eredő károk</w:t>
      </w:r>
    </w:p>
    <w:p w:rsidR="00753B62" w:rsidRPr="003B2A06" w:rsidRDefault="00753B62" w:rsidP="00753B62">
      <w:pPr>
        <w:spacing w:line="100" w:lineRule="atLeast"/>
      </w:pPr>
    </w:p>
    <w:p w:rsidR="00753B62" w:rsidRPr="003B2A06" w:rsidRDefault="00753B62" w:rsidP="00753B62">
      <w:pPr>
        <w:spacing w:line="100" w:lineRule="atLeast"/>
      </w:pPr>
      <w:r w:rsidRPr="003B2A06">
        <w:t>A szerződéses partnernek okozott dologi és az arra visszavezethető egyéb vagyoni károkra is kiterjed a fedezet amennyiben a károkozás nincs összefüggésben a felek között fennálló szerződéssel.</w:t>
      </w:r>
    </w:p>
    <w:p w:rsidR="00753B62" w:rsidRPr="003B2A06" w:rsidRDefault="00753B62" w:rsidP="00753B62">
      <w:pPr>
        <w:spacing w:line="100" w:lineRule="atLeast"/>
      </w:pPr>
    </w:p>
    <w:p w:rsidR="00753B62" w:rsidRPr="003B2A06" w:rsidRDefault="00753B62" w:rsidP="00753B62">
      <w:pPr>
        <w:spacing w:line="100" w:lineRule="atLeast"/>
      </w:pPr>
      <w:r w:rsidRPr="003B2A06">
        <w:t xml:space="preserve">Kártérítési </w:t>
      </w:r>
      <w:proofErr w:type="spellStart"/>
      <w:r w:rsidRPr="003B2A06">
        <w:t>szublimit</w:t>
      </w:r>
      <w:proofErr w:type="spellEnd"/>
      <w:r w:rsidRPr="003B2A06">
        <w:t xml:space="preserve"> legalább: </w:t>
      </w:r>
      <w:r w:rsidRPr="003B2A06">
        <w:tab/>
        <w:t xml:space="preserve">30 000 </w:t>
      </w:r>
      <w:proofErr w:type="spellStart"/>
      <w:r w:rsidRPr="003B2A06">
        <w:t>000</w:t>
      </w:r>
      <w:proofErr w:type="spellEnd"/>
      <w:r w:rsidRPr="003B2A06">
        <w:t xml:space="preserve"> Ft / kár és 60 000 </w:t>
      </w:r>
      <w:proofErr w:type="spellStart"/>
      <w:r w:rsidRPr="003B2A06">
        <w:t>000</w:t>
      </w:r>
      <w:proofErr w:type="spellEnd"/>
      <w:r w:rsidRPr="003B2A06">
        <w:t xml:space="preserve"> Ft / év</w:t>
      </w:r>
    </w:p>
    <w:p w:rsidR="00753B62" w:rsidRPr="003B2A06" w:rsidRDefault="00753B62" w:rsidP="00753B62">
      <w:pPr>
        <w:spacing w:line="100" w:lineRule="atLeast"/>
      </w:pPr>
      <w:r w:rsidRPr="003B2A06">
        <w:t xml:space="preserve">Önrészesedés: </w:t>
      </w:r>
      <w:r w:rsidRPr="003B2A06">
        <w:tab/>
      </w:r>
      <w:r w:rsidRPr="003B2A06">
        <w:tab/>
      </w:r>
      <w:r w:rsidRPr="003B2A06">
        <w:tab/>
      </w:r>
      <w:r w:rsidRPr="003B2A06">
        <w:tab/>
        <w:t>10 % de min.50 000 Ft / kár</w:t>
      </w:r>
    </w:p>
    <w:p w:rsidR="00753B62" w:rsidRPr="003B2A06" w:rsidRDefault="00753B62" w:rsidP="00753B62">
      <w:pPr>
        <w:spacing w:line="100" w:lineRule="atLeast"/>
      </w:pPr>
    </w:p>
    <w:p w:rsidR="00753B62" w:rsidRPr="003B2A06" w:rsidRDefault="00753B62" w:rsidP="00753B62">
      <w:pPr>
        <w:spacing w:line="100" w:lineRule="atLeast"/>
        <w:rPr>
          <w:b/>
          <w:bCs/>
        </w:rPr>
      </w:pPr>
      <w:r w:rsidRPr="003B2A06">
        <w:rPr>
          <w:b/>
          <w:bCs/>
        </w:rPr>
        <w:t>2. Bérlői felelősségbiztosítás</w:t>
      </w:r>
    </w:p>
    <w:p w:rsidR="00753B62" w:rsidRPr="003B2A06" w:rsidRDefault="00753B62" w:rsidP="00753B62">
      <w:pPr>
        <w:spacing w:line="100" w:lineRule="atLeast"/>
      </w:pPr>
      <w:r w:rsidRPr="003B2A06">
        <w:t>A bérlői felelősségbiztosítás alapján a biztosító felelősségi kárként téríti meg a Biztosított helyett azokat a károkat, amelyeket biztosított, bérlői minőségében okozott és amelyekért a magyar jog szabályai szerint kártérítési felelősséggel tartozik</w:t>
      </w:r>
    </w:p>
    <w:p w:rsidR="00753B62" w:rsidRPr="003B2A06" w:rsidRDefault="00753B62" w:rsidP="00753B62">
      <w:pPr>
        <w:spacing w:line="100" w:lineRule="atLeast"/>
      </w:pPr>
    </w:p>
    <w:p w:rsidR="00753B62" w:rsidRPr="003B2A06" w:rsidRDefault="00753B62" w:rsidP="00753B62">
      <w:pPr>
        <w:spacing w:line="100" w:lineRule="atLeast"/>
      </w:pPr>
      <w:r w:rsidRPr="003B2A06">
        <w:t xml:space="preserve">Kártérítési </w:t>
      </w:r>
      <w:proofErr w:type="spellStart"/>
      <w:r w:rsidRPr="003B2A06">
        <w:t>szublimit</w:t>
      </w:r>
      <w:proofErr w:type="spellEnd"/>
      <w:r w:rsidRPr="003B2A06">
        <w:t xml:space="preserve"> legalább: </w:t>
      </w:r>
      <w:r w:rsidRPr="003B2A06">
        <w:tab/>
        <w:t xml:space="preserve">15 000 </w:t>
      </w:r>
      <w:proofErr w:type="spellStart"/>
      <w:r w:rsidRPr="003B2A06">
        <w:t>000</w:t>
      </w:r>
      <w:proofErr w:type="spellEnd"/>
      <w:r w:rsidRPr="003B2A06">
        <w:t xml:space="preserve"> Ft / kár és 30 000 </w:t>
      </w:r>
      <w:proofErr w:type="spellStart"/>
      <w:r w:rsidRPr="003B2A06">
        <w:t>000</w:t>
      </w:r>
      <w:proofErr w:type="spellEnd"/>
      <w:r w:rsidRPr="003B2A06">
        <w:t xml:space="preserve"> Ft / év</w:t>
      </w:r>
    </w:p>
    <w:p w:rsidR="00753B62" w:rsidRPr="003B2A06" w:rsidRDefault="00753B62" w:rsidP="00753B62">
      <w:pPr>
        <w:spacing w:line="100" w:lineRule="atLeast"/>
      </w:pPr>
      <w:r w:rsidRPr="003B2A06">
        <w:t xml:space="preserve">Önrészesedés: </w:t>
      </w:r>
      <w:r w:rsidRPr="003B2A06">
        <w:tab/>
      </w:r>
      <w:r w:rsidRPr="003B2A06">
        <w:tab/>
      </w:r>
      <w:r w:rsidRPr="003B2A06">
        <w:tab/>
      </w:r>
      <w:r w:rsidRPr="003B2A06">
        <w:tab/>
        <w:t>10% de min.50 000 Ft / kár</w:t>
      </w:r>
    </w:p>
    <w:p w:rsidR="00753B62" w:rsidRPr="003B2A06" w:rsidRDefault="00753B62" w:rsidP="00753B62">
      <w:pPr>
        <w:spacing w:line="100" w:lineRule="atLeast"/>
        <w:rPr>
          <w:bCs/>
        </w:rPr>
      </w:pPr>
    </w:p>
    <w:p w:rsidR="00753B62" w:rsidRPr="003B2A06" w:rsidRDefault="00753B62" w:rsidP="00753B62">
      <w:pPr>
        <w:spacing w:line="100" w:lineRule="atLeast"/>
        <w:rPr>
          <w:b/>
          <w:bCs/>
        </w:rPr>
      </w:pPr>
      <w:r w:rsidRPr="003B2A06">
        <w:rPr>
          <w:b/>
          <w:bCs/>
        </w:rPr>
        <w:lastRenderedPageBreak/>
        <w:t>3. Bérbeadói felelősségbiztosítás</w:t>
      </w:r>
    </w:p>
    <w:p w:rsidR="00753B62" w:rsidRPr="003B2A06" w:rsidRDefault="00753B62" w:rsidP="00753B62">
      <w:pPr>
        <w:spacing w:line="100" w:lineRule="atLeast"/>
      </w:pPr>
      <w:r w:rsidRPr="003B2A06">
        <w:t>A bérbeadói felelősségbiztosítás alapján a biztosító felelősségi kárként téríti meg a Biztosított helyett azokat a károkat, amelyeket biztosított, bérbeadói minőségében okozott és amelyekért a magyar jog szabályai szerint kártérítési felelősséggel tartozik</w:t>
      </w:r>
    </w:p>
    <w:p w:rsidR="00753B62" w:rsidRPr="003B2A06" w:rsidRDefault="00753B62" w:rsidP="00753B62">
      <w:pPr>
        <w:spacing w:line="100" w:lineRule="atLeast"/>
      </w:pPr>
    </w:p>
    <w:p w:rsidR="00753B62" w:rsidRPr="003B2A06" w:rsidRDefault="00753B62" w:rsidP="00753B62">
      <w:pPr>
        <w:spacing w:line="100" w:lineRule="atLeast"/>
      </w:pPr>
    </w:p>
    <w:p w:rsidR="00753B62" w:rsidRPr="003B2A06" w:rsidRDefault="00753B62" w:rsidP="00753B62">
      <w:pPr>
        <w:spacing w:line="100" w:lineRule="atLeast"/>
      </w:pPr>
      <w:r w:rsidRPr="003B2A06">
        <w:t xml:space="preserve">Kártérítési </w:t>
      </w:r>
      <w:proofErr w:type="spellStart"/>
      <w:r w:rsidRPr="003B2A06">
        <w:t>szublimit</w:t>
      </w:r>
      <w:proofErr w:type="spellEnd"/>
      <w:r w:rsidRPr="003B2A06">
        <w:t xml:space="preserve"> legalább: </w:t>
      </w:r>
      <w:r w:rsidRPr="003B2A06">
        <w:tab/>
        <w:t xml:space="preserve">15 000 </w:t>
      </w:r>
      <w:proofErr w:type="spellStart"/>
      <w:r w:rsidRPr="003B2A06">
        <w:t>000</w:t>
      </w:r>
      <w:proofErr w:type="spellEnd"/>
      <w:r w:rsidRPr="003B2A06">
        <w:t xml:space="preserve"> Ft / kár és 30 000 </w:t>
      </w:r>
      <w:proofErr w:type="spellStart"/>
      <w:r w:rsidRPr="003B2A06">
        <w:t>000</w:t>
      </w:r>
      <w:proofErr w:type="spellEnd"/>
      <w:r w:rsidRPr="003B2A06">
        <w:t xml:space="preserve"> Ft / év</w:t>
      </w:r>
    </w:p>
    <w:p w:rsidR="00753B62" w:rsidRPr="003B2A06" w:rsidRDefault="00753B62" w:rsidP="00753B62">
      <w:pPr>
        <w:jc w:val="both"/>
      </w:pPr>
      <w:r w:rsidRPr="003B2A06">
        <w:t xml:space="preserve">Önrészesedés: </w:t>
      </w:r>
      <w:r w:rsidRPr="003B2A06">
        <w:tab/>
      </w:r>
      <w:r w:rsidRPr="003B2A06">
        <w:tab/>
      </w:r>
      <w:r w:rsidRPr="003B2A06">
        <w:tab/>
      </w:r>
      <w:r w:rsidRPr="003B2A06">
        <w:tab/>
        <w:t>10% de min.</w:t>
      </w:r>
      <w:r w:rsidRPr="003B2A06">
        <w:tab/>
        <w:t>50 000 Ft / kár</w:t>
      </w:r>
    </w:p>
    <w:p w:rsidR="00753B62" w:rsidRPr="003B2A06" w:rsidRDefault="00753B62" w:rsidP="00753B62">
      <w:pPr>
        <w:jc w:val="both"/>
      </w:pPr>
    </w:p>
    <w:p w:rsidR="00753B62" w:rsidRPr="003B2A06" w:rsidRDefault="00753B62" w:rsidP="00753B62">
      <w:pPr>
        <w:spacing w:line="100" w:lineRule="atLeast"/>
        <w:rPr>
          <w:b/>
          <w:bCs/>
        </w:rPr>
      </w:pPr>
      <w:r w:rsidRPr="003B2A06">
        <w:rPr>
          <w:b/>
          <w:bCs/>
        </w:rPr>
        <w:t>4. Növényi kultúrák által okozott károk</w:t>
      </w:r>
    </w:p>
    <w:p w:rsidR="00753B62" w:rsidRPr="003B2A06" w:rsidRDefault="00753B62" w:rsidP="00753B62">
      <w:pPr>
        <w:spacing w:line="100" w:lineRule="atLeast"/>
        <w:rPr>
          <w:b/>
          <w:bCs/>
        </w:rPr>
      </w:pPr>
    </w:p>
    <w:p w:rsidR="00753B62" w:rsidRPr="003B2A06" w:rsidRDefault="00753B62" w:rsidP="00753B62">
      <w:pPr>
        <w:spacing w:line="100" w:lineRule="atLeast"/>
      </w:pPr>
      <w:r w:rsidRPr="003B2A06">
        <w:t>A  felelősségbiztosítás alapján a biztosító felelősségi kárként téríti meg a Biztosított helyett azokat a károkat, amelyeket biztosított,   tulajdonában/kezelésben/gondozásban levő növényi kultúrák  kárt okoznak és amelyekért a magyar jog szabályai szerint kártérítési felelősséggel tartozik</w:t>
      </w:r>
    </w:p>
    <w:p w:rsidR="00753B62" w:rsidRPr="003B2A06" w:rsidRDefault="00753B62" w:rsidP="00753B62">
      <w:pPr>
        <w:spacing w:line="100" w:lineRule="atLeast"/>
      </w:pPr>
    </w:p>
    <w:p w:rsidR="00753B62" w:rsidRPr="003B2A06" w:rsidRDefault="00753B62" w:rsidP="00753B62">
      <w:pPr>
        <w:spacing w:line="100" w:lineRule="atLeast"/>
      </w:pPr>
      <w:r w:rsidRPr="003B2A06">
        <w:t xml:space="preserve">Kártérítési </w:t>
      </w:r>
      <w:proofErr w:type="spellStart"/>
      <w:r w:rsidRPr="003B2A06">
        <w:t>szublimit</w:t>
      </w:r>
      <w:proofErr w:type="spellEnd"/>
      <w:r w:rsidRPr="003B2A06">
        <w:t xml:space="preserve"> legalább: </w:t>
      </w:r>
      <w:r w:rsidRPr="003B2A06">
        <w:tab/>
        <w:t xml:space="preserve">5 000 </w:t>
      </w:r>
      <w:proofErr w:type="spellStart"/>
      <w:r w:rsidRPr="003B2A06">
        <w:t>000</w:t>
      </w:r>
      <w:proofErr w:type="spellEnd"/>
      <w:r w:rsidRPr="003B2A06">
        <w:t xml:space="preserve"> Ft / kár és 10 000 </w:t>
      </w:r>
      <w:proofErr w:type="spellStart"/>
      <w:r w:rsidRPr="003B2A06">
        <w:t>000</w:t>
      </w:r>
      <w:proofErr w:type="spellEnd"/>
      <w:r w:rsidRPr="003B2A06">
        <w:t xml:space="preserve"> Ft / év</w:t>
      </w:r>
    </w:p>
    <w:p w:rsidR="00753B62" w:rsidRPr="00672602" w:rsidRDefault="00753B62" w:rsidP="00753B62">
      <w:pPr>
        <w:jc w:val="both"/>
        <w:rPr>
          <w:b/>
          <w:bCs/>
          <w:u w:val="single"/>
        </w:rPr>
      </w:pPr>
      <w:r w:rsidRPr="003B2A06">
        <w:t xml:space="preserve">Önrészesedés: </w:t>
      </w:r>
      <w:r w:rsidRPr="003B2A06">
        <w:tab/>
      </w:r>
      <w:r w:rsidRPr="003B2A06">
        <w:tab/>
      </w:r>
      <w:r w:rsidRPr="003B2A06">
        <w:tab/>
      </w:r>
      <w:r w:rsidRPr="003B2A06">
        <w:tab/>
        <w:t>10 % de min.50 000 Ft / kár</w:t>
      </w:r>
      <w:r w:rsidRPr="00672602">
        <w:rPr>
          <w:b/>
          <w:bCs/>
          <w:u w:val="single"/>
        </w:rPr>
        <w:t xml:space="preserve"> </w:t>
      </w:r>
    </w:p>
    <w:p w:rsidR="00753B62" w:rsidRPr="00672602" w:rsidRDefault="00753B62" w:rsidP="00753B62">
      <w:pPr>
        <w:jc w:val="both"/>
        <w:rPr>
          <w:b/>
          <w:bCs/>
          <w:u w:val="single"/>
        </w:rPr>
      </w:pPr>
    </w:p>
    <w:p w:rsidR="00753B62" w:rsidRPr="00672602" w:rsidRDefault="00753B62" w:rsidP="00753B62">
      <w:pPr>
        <w:spacing w:line="100" w:lineRule="atLeast"/>
        <w:rPr>
          <w:b/>
          <w:bCs/>
        </w:rPr>
      </w:pPr>
      <w:r>
        <w:rPr>
          <w:b/>
          <w:bCs/>
        </w:rPr>
        <w:t>5</w:t>
      </w:r>
      <w:r w:rsidRPr="00672602">
        <w:rPr>
          <w:b/>
          <w:bCs/>
        </w:rPr>
        <w:t>.</w:t>
      </w:r>
      <w:r>
        <w:rPr>
          <w:b/>
          <w:bCs/>
        </w:rPr>
        <w:t xml:space="preserve"> </w:t>
      </w:r>
      <w:r w:rsidRPr="00672602">
        <w:rPr>
          <w:b/>
          <w:bCs/>
        </w:rPr>
        <w:t>Úthibák következtéb</w:t>
      </w:r>
      <w:r>
        <w:rPr>
          <w:b/>
          <w:bCs/>
        </w:rPr>
        <w:t>en előálló felelősségi</w:t>
      </w:r>
      <w:r w:rsidRPr="00672602">
        <w:rPr>
          <w:b/>
          <w:bCs/>
        </w:rPr>
        <w:t xml:space="preserve"> kárigények</w:t>
      </w:r>
    </w:p>
    <w:p w:rsidR="00753B62" w:rsidRPr="00672602" w:rsidRDefault="00753B62" w:rsidP="00753B62">
      <w:pPr>
        <w:spacing w:line="100" w:lineRule="atLeast"/>
        <w:rPr>
          <w:b/>
          <w:bCs/>
        </w:rPr>
      </w:pPr>
    </w:p>
    <w:p w:rsidR="00753B62" w:rsidRPr="00672602" w:rsidRDefault="00753B62" w:rsidP="00753B62">
      <w:pPr>
        <w:spacing w:line="100" w:lineRule="atLeast"/>
        <w:jc w:val="both"/>
      </w:pPr>
      <w:r>
        <w:t xml:space="preserve">A </w:t>
      </w:r>
      <w:r w:rsidRPr="00672602">
        <w:t>felelősségbiztosítás alapján a biztosító felelősségi kárként téríti meg a Biztosított helyett azokat a k</w:t>
      </w:r>
      <w:r>
        <w:t xml:space="preserve">árokat, amelyeket biztosított, </w:t>
      </w:r>
      <w:r w:rsidRPr="00672602">
        <w:t>tulajdonában/kezelésben/fenntartásban levő utak, járdák, burkolattal ellátott tere</w:t>
      </w:r>
      <w:r>
        <w:t xml:space="preserve">k </w:t>
      </w:r>
      <w:r w:rsidRPr="00672602">
        <w:t>tulajdo</w:t>
      </w:r>
      <w:r>
        <w:t xml:space="preserve">nosa/kezelője/fenntartójaként kárt okoz és a magyar jog </w:t>
      </w:r>
      <w:r w:rsidRPr="00672602">
        <w:t>szabályai szerint kártérítési felelősséggel tartozik</w:t>
      </w:r>
    </w:p>
    <w:p w:rsidR="00753B62" w:rsidRPr="00672602" w:rsidRDefault="00753B62" w:rsidP="00753B62">
      <w:pPr>
        <w:spacing w:line="100" w:lineRule="atLeast"/>
      </w:pPr>
    </w:p>
    <w:p w:rsidR="00753B62" w:rsidRPr="00672602" w:rsidRDefault="00753B62" w:rsidP="00753B62">
      <w:pPr>
        <w:spacing w:line="100" w:lineRule="atLeast"/>
      </w:pPr>
      <w:r w:rsidRPr="00672602">
        <w:t>Kár</w:t>
      </w:r>
      <w:r>
        <w:t xml:space="preserve">térítési </w:t>
      </w:r>
      <w:proofErr w:type="spellStart"/>
      <w:r>
        <w:t>szublimit</w:t>
      </w:r>
      <w:proofErr w:type="spellEnd"/>
      <w:r>
        <w:t xml:space="preserve"> legalább: </w:t>
      </w:r>
      <w:r>
        <w:tab/>
        <w:t xml:space="preserve">5 000 </w:t>
      </w:r>
      <w:proofErr w:type="spellStart"/>
      <w:r>
        <w:t>000</w:t>
      </w:r>
      <w:proofErr w:type="spellEnd"/>
      <w:r>
        <w:t xml:space="preserve"> Ft / kár és 1</w:t>
      </w:r>
      <w:r w:rsidRPr="00672602">
        <w:t xml:space="preserve">0 000 </w:t>
      </w:r>
      <w:proofErr w:type="spellStart"/>
      <w:r w:rsidRPr="00672602">
        <w:t>000</w:t>
      </w:r>
      <w:proofErr w:type="spellEnd"/>
      <w:r w:rsidRPr="00672602">
        <w:t xml:space="preserve"> Ft / év</w:t>
      </w:r>
    </w:p>
    <w:p w:rsidR="00753B62" w:rsidRPr="00672602" w:rsidRDefault="00753B62" w:rsidP="00753B62">
      <w:pPr>
        <w:jc w:val="both"/>
        <w:rPr>
          <w:b/>
          <w:bCs/>
          <w:u w:val="single"/>
        </w:rPr>
      </w:pPr>
      <w:r w:rsidRPr="00672602">
        <w:t xml:space="preserve">Önrészesedés: </w:t>
      </w:r>
      <w:r w:rsidRPr="00672602">
        <w:tab/>
      </w:r>
      <w:r w:rsidRPr="00672602">
        <w:tab/>
      </w:r>
      <w:r w:rsidRPr="00672602">
        <w:tab/>
      </w:r>
      <w:r>
        <w:tab/>
      </w:r>
      <w:r w:rsidRPr="00672602">
        <w:t>10 % de min.50 000 Ft / kár</w:t>
      </w:r>
      <w:r w:rsidRPr="00672602">
        <w:rPr>
          <w:b/>
          <w:bCs/>
          <w:u w:val="single"/>
        </w:rPr>
        <w:t xml:space="preserve"> </w:t>
      </w:r>
    </w:p>
    <w:p w:rsidR="00753B62" w:rsidRPr="00672602" w:rsidRDefault="00753B62" w:rsidP="00753B62">
      <w:pPr>
        <w:jc w:val="both"/>
        <w:rPr>
          <w:b/>
          <w:bCs/>
          <w:u w:val="single"/>
        </w:rPr>
      </w:pPr>
    </w:p>
    <w:p w:rsidR="00753B62" w:rsidRPr="00672602" w:rsidRDefault="00753B62" w:rsidP="00753B62">
      <w:pPr>
        <w:spacing w:line="100" w:lineRule="atLeast"/>
        <w:jc w:val="both"/>
        <w:rPr>
          <w:b/>
          <w:bCs/>
        </w:rPr>
      </w:pPr>
      <w:r>
        <w:rPr>
          <w:b/>
          <w:bCs/>
        </w:rPr>
        <w:t>6</w:t>
      </w:r>
      <w:r w:rsidRPr="00672602">
        <w:rPr>
          <w:b/>
          <w:bCs/>
        </w:rPr>
        <w:t>. Környezetszennyezési felelősségbiztosítás</w:t>
      </w:r>
    </w:p>
    <w:p w:rsidR="00753B62" w:rsidRPr="00672602" w:rsidRDefault="00753B62" w:rsidP="00753B62">
      <w:pPr>
        <w:spacing w:line="100" w:lineRule="atLeast"/>
        <w:jc w:val="both"/>
        <w:rPr>
          <w:b/>
          <w:bCs/>
        </w:rPr>
      </w:pPr>
    </w:p>
    <w:p w:rsidR="00753B62" w:rsidRPr="00672602" w:rsidRDefault="00753B62" w:rsidP="00753B62">
      <w:pPr>
        <w:spacing w:line="100" w:lineRule="atLeast"/>
        <w:jc w:val="both"/>
        <w:rPr>
          <w:bCs/>
        </w:rPr>
      </w:pPr>
      <w:r w:rsidRPr="00672602">
        <w:rPr>
          <w:bCs/>
        </w:rPr>
        <w:t>A biztosító megtéríti a biztosított helyett azok</w:t>
      </w:r>
      <w:r>
        <w:rPr>
          <w:bCs/>
        </w:rPr>
        <w:t>at a károkat</w:t>
      </w:r>
      <w:r w:rsidRPr="00672602">
        <w:rPr>
          <w:bCs/>
        </w:rPr>
        <w:t>,</w:t>
      </w:r>
      <w:r>
        <w:rPr>
          <w:bCs/>
        </w:rPr>
        <w:t xml:space="preserve"> melyet a biztosított a környezet szennyezésével </w:t>
      </w:r>
      <w:r w:rsidRPr="00672602">
        <w:rPr>
          <w:bCs/>
        </w:rPr>
        <w:t>okozott és a magyar jog szabályai szerint kártérítési kötelezettséggel tartozik.</w:t>
      </w:r>
    </w:p>
    <w:p w:rsidR="00753B62" w:rsidRDefault="00753B62" w:rsidP="00753B62">
      <w:pPr>
        <w:spacing w:line="100" w:lineRule="atLeast"/>
        <w:jc w:val="both"/>
        <w:rPr>
          <w:bCs/>
        </w:rPr>
      </w:pPr>
    </w:p>
    <w:p w:rsidR="00753B62" w:rsidRPr="00672602" w:rsidRDefault="00753B62" w:rsidP="00753B62">
      <w:pPr>
        <w:spacing w:line="100" w:lineRule="atLeast"/>
      </w:pPr>
      <w:r w:rsidRPr="00672602">
        <w:t>Kár</w:t>
      </w:r>
      <w:r>
        <w:t xml:space="preserve">térítési </w:t>
      </w:r>
      <w:proofErr w:type="spellStart"/>
      <w:r>
        <w:t>szublimit</w:t>
      </w:r>
      <w:proofErr w:type="spellEnd"/>
      <w:r>
        <w:t xml:space="preserve"> legalább: </w:t>
      </w:r>
      <w:r>
        <w:tab/>
        <w:t xml:space="preserve">30 000 </w:t>
      </w:r>
      <w:proofErr w:type="spellStart"/>
      <w:r>
        <w:t>000</w:t>
      </w:r>
      <w:proofErr w:type="spellEnd"/>
      <w:r>
        <w:t xml:space="preserve"> Ft / kár és 6</w:t>
      </w:r>
      <w:r w:rsidRPr="00672602">
        <w:t xml:space="preserve">0 000 </w:t>
      </w:r>
      <w:proofErr w:type="spellStart"/>
      <w:r w:rsidRPr="00672602">
        <w:t>000</w:t>
      </w:r>
      <w:proofErr w:type="spellEnd"/>
      <w:r w:rsidRPr="00672602">
        <w:t xml:space="preserve"> Ft / év</w:t>
      </w:r>
    </w:p>
    <w:p w:rsidR="00753B62" w:rsidRPr="00672602" w:rsidRDefault="00753B62" w:rsidP="00753B62">
      <w:pPr>
        <w:spacing w:line="100" w:lineRule="atLeast"/>
      </w:pPr>
      <w:r w:rsidRPr="00672602">
        <w:t xml:space="preserve">Önrészesedés: </w:t>
      </w:r>
      <w:r w:rsidRPr="00672602">
        <w:tab/>
      </w:r>
      <w:r w:rsidRPr="00672602">
        <w:tab/>
      </w:r>
      <w:r w:rsidRPr="00672602">
        <w:tab/>
      </w:r>
      <w:r>
        <w:tab/>
        <w:t xml:space="preserve">10% de min. </w:t>
      </w:r>
      <w:r w:rsidRPr="00672602">
        <w:t>50 000 Ft / kár</w:t>
      </w:r>
    </w:p>
    <w:p w:rsidR="00753B62" w:rsidRDefault="00753B62" w:rsidP="00753B62">
      <w:pPr>
        <w:spacing w:line="100" w:lineRule="atLeast"/>
        <w:jc w:val="both"/>
        <w:rPr>
          <w:bCs/>
        </w:rPr>
      </w:pPr>
    </w:p>
    <w:p w:rsidR="00753B62" w:rsidRPr="00D63148" w:rsidRDefault="00753B62" w:rsidP="00753B62">
      <w:pPr>
        <w:pStyle w:val="Listaszerbekezds1"/>
        <w:spacing w:after="0" w:line="100" w:lineRule="atLeast"/>
        <w:rPr>
          <w:rFonts w:ascii="Times New Roman" w:hAnsi="Times New Roman" w:cs="Times New Roman"/>
          <w:sz w:val="24"/>
          <w:szCs w:val="24"/>
        </w:rPr>
      </w:pPr>
      <w:r w:rsidRPr="00D63148">
        <w:rPr>
          <w:rFonts w:ascii="Times New Roman" w:hAnsi="Times New Roman" w:cs="Times New Roman"/>
          <w:sz w:val="24"/>
          <w:szCs w:val="24"/>
        </w:rPr>
        <w:t>A biztosítási fedezet a fentieken túl kiterjed:</w:t>
      </w:r>
    </w:p>
    <w:p w:rsidR="00753B62" w:rsidRPr="00B312AF" w:rsidRDefault="00753B62" w:rsidP="0007530E">
      <w:pPr>
        <w:pStyle w:val="Listaszerbekezds"/>
        <w:numPr>
          <w:ilvl w:val="0"/>
          <w:numId w:val="36"/>
        </w:numPr>
        <w:contextualSpacing/>
        <w:jc w:val="both"/>
      </w:pPr>
      <w:r w:rsidRPr="00B312AF">
        <w:t>munkagépek által okozott károk</w:t>
      </w:r>
    </w:p>
    <w:p w:rsidR="00753B62" w:rsidRPr="009B01E5" w:rsidRDefault="00753B62" w:rsidP="0007530E">
      <w:pPr>
        <w:pStyle w:val="Listaszerbekezds"/>
        <w:numPr>
          <w:ilvl w:val="0"/>
          <w:numId w:val="36"/>
        </w:numPr>
        <w:suppressAutoHyphens/>
        <w:spacing w:line="100" w:lineRule="atLeast"/>
        <w:contextualSpacing/>
        <w:jc w:val="both"/>
        <w:rPr>
          <w:bCs/>
        </w:rPr>
      </w:pPr>
      <w:r w:rsidRPr="00B312AF">
        <w:t xml:space="preserve">álló járműre történő fel- és lerakodás </w:t>
      </w:r>
      <w:r>
        <w:t>során okozott károk</w:t>
      </w:r>
    </w:p>
    <w:p w:rsidR="00753B62" w:rsidRPr="00672602" w:rsidRDefault="00753B62" w:rsidP="00753B62">
      <w:pPr>
        <w:spacing w:line="100" w:lineRule="atLeast"/>
        <w:jc w:val="both"/>
        <w:rPr>
          <w:b/>
          <w:bCs/>
        </w:rPr>
      </w:pPr>
    </w:p>
    <w:p w:rsidR="00753B62" w:rsidRPr="00672602" w:rsidRDefault="00753B62" w:rsidP="00753B62">
      <w:pPr>
        <w:pStyle w:val="Listaszerbekezds1"/>
        <w:spacing w:after="0" w:line="100" w:lineRule="atLeast"/>
        <w:jc w:val="both"/>
        <w:rPr>
          <w:rFonts w:ascii="Times New Roman" w:hAnsi="Times New Roman" w:cs="Times New Roman"/>
          <w:b/>
          <w:bCs/>
          <w:sz w:val="24"/>
          <w:szCs w:val="24"/>
        </w:rPr>
      </w:pPr>
      <w:r>
        <w:rPr>
          <w:rFonts w:ascii="Times New Roman" w:hAnsi="Times New Roman" w:cs="Times New Roman"/>
          <w:b/>
          <w:bCs/>
          <w:sz w:val="24"/>
          <w:szCs w:val="24"/>
        </w:rPr>
        <w:t xml:space="preserve">7.Rendezvényszervezői </w:t>
      </w:r>
      <w:r w:rsidRPr="00672602">
        <w:rPr>
          <w:rFonts w:ascii="Times New Roman" w:hAnsi="Times New Roman" w:cs="Times New Roman"/>
          <w:b/>
          <w:bCs/>
          <w:sz w:val="24"/>
          <w:szCs w:val="24"/>
        </w:rPr>
        <w:t>felelősségbiztosítás</w:t>
      </w:r>
    </w:p>
    <w:p w:rsidR="00753B62" w:rsidRPr="00672602" w:rsidRDefault="00753B62" w:rsidP="00753B62">
      <w:pPr>
        <w:spacing w:line="100" w:lineRule="atLeast"/>
        <w:jc w:val="both"/>
        <w:rPr>
          <w:b/>
          <w:bCs/>
        </w:rPr>
      </w:pPr>
    </w:p>
    <w:p w:rsidR="00753B62" w:rsidRDefault="00753B62" w:rsidP="00753B62">
      <w:pPr>
        <w:tabs>
          <w:tab w:val="left" w:pos="142"/>
          <w:tab w:val="left" w:pos="284"/>
        </w:tabs>
        <w:ind w:left="142"/>
        <w:jc w:val="both"/>
      </w:pPr>
      <w:r w:rsidRPr="00672602">
        <w:rPr>
          <w:bCs/>
        </w:rPr>
        <w:t>A felelősségbiztosítási szerződés feltételei alapján a biztosító a biztosított helyett megtéríti azokat a károkat, amelyeket mint a rendezvényszervezője okozott és amiért a magyar jog szabályai szerint kártérítési kötelezettséggel tartozik. A biztosításnak fedezetet kell nyújtania a rendezvény során használt/alkalmazott eszközök által okozott károkra is. Ki kell terjedjen a biztosítás azon esetekre is amelyek során rendezvényszervezés céljából külső r</w:t>
      </w:r>
      <w:r>
        <w:rPr>
          <w:bCs/>
        </w:rPr>
        <w:t>endezvényszervező cég (</w:t>
      </w:r>
      <w:r w:rsidRPr="00672602">
        <w:rPr>
          <w:bCs/>
        </w:rPr>
        <w:t>hivatásos és nem hivatásos egyaránt) bérbe veszi a rendez</w:t>
      </w:r>
      <w:r>
        <w:rPr>
          <w:bCs/>
        </w:rPr>
        <w:t xml:space="preserve">vény helyszínt és ott kárt okoz. </w:t>
      </w:r>
      <w:r>
        <w:t>A fedezet kiterjed a</w:t>
      </w:r>
      <w:r w:rsidRPr="00647DAE">
        <w:t xml:space="preserve"> </w:t>
      </w:r>
      <w:r>
        <w:t xml:space="preserve">Debreceni Sportcentrum Közhasznú </w:t>
      </w:r>
      <w:r>
        <w:lastRenderedPageBreak/>
        <w:t xml:space="preserve">Nonprofit Kft., mint bérbeadó által </w:t>
      </w:r>
      <w:proofErr w:type="spellStart"/>
      <w:r>
        <w:t>bérbeadott</w:t>
      </w:r>
      <w:proofErr w:type="spellEnd"/>
      <w:r>
        <w:t xml:space="preserve"> ingatlant (Főnix csarnok) mindenkor bérlő rendezvényszervező- biztosított által, a</w:t>
      </w:r>
      <w:r w:rsidRPr="00647DAE">
        <w:t xml:space="preserve"> </w:t>
      </w:r>
      <w:r>
        <w:t xml:space="preserve">Debreceni Sportcentrum Közhasznú Nonprofit </w:t>
      </w:r>
      <w:proofErr w:type="spellStart"/>
      <w:r>
        <w:t>Kft.-nek</w:t>
      </w:r>
      <w:proofErr w:type="spellEnd"/>
      <w:r>
        <w:t xml:space="preserve"> okozott károkra.</w:t>
      </w:r>
    </w:p>
    <w:p w:rsidR="00753B62" w:rsidRDefault="00753B62" w:rsidP="00753B62">
      <w:pPr>
        <w:tabs>
          <w:tab w:val="left" w:pos="142"/>
          <w:tab w:val="left" w:pos="284"/>
        </w:tabs>
        <w:ind w:left="142"/>
        <w:jc w:val="both"/>
      </w:pPr>
      <w:r>
        <w:t>A 2. számú melléklet tartalmazza a jelenleg tudható rendezvények listáját.</w:t>
      </w:r>
    </w:p>
    <w:p w:rsidR="00753B62" w:rsidRPr="00672602" w:rsidRDefault="00753B62" w:rsidP="00753B62">
      <w:pPr>
        <w:tabs>
          <w:tab w:val="left" w:pos="142"/>
          <w:tab w:val="left" w:pos="284"/>
        </w:tabs>
        <w:ind w:left="142"/>
        <w:jc w:val="both"/>
      </w:pPr>
    </w:p>
    <w:p w:rsidR="00753B62" w:rsidRDefault="00753B62" w:rsidP="00753B62">
      <w:pPr>
        <w:tabs>
          <w:tab w:val="left" w:pos="142"/>
          <w:tab w:val="left" w:pos="284"/>
        </w:tabs>
        <w:ind w:left="142"/>
      </w:pPr>
    </w:p>
    <w:p w:rsidR="00753B62" w:rsidRPr="00480D2B" w:rsidRDefault="00753B62" w:rsidP="0007530E">
      <w:pPr>
        <w:pStyle w:val="Listaszerbekezds"/>
        <w:numPr>
          <w:ilvl w:val="0"/>
          <w:numId w:val="33"/>
        </w:numPr>
        <w:suppressAutoHyphens/>
        <w:contextualSpacing/>
        <w:jc w:val="both"/>
      </w:pPr>
      <w:r w:rsidRPr="00480D2B">
        <w:t>rendezvény helyszínek: melléklet szerint</w:t>
      </w:r>
    </w:p>
    <w:p w:rsidR="00753B62" w:rsidRPr="00480D2B" w:rsidRDefault="00753B62" w:rsidP="0007530E">
      <w:pPr>
        <w:pStyle w:val="Listaszerbekezds"/>
        <w:numPr>
          <w:ilvl w:val="0"/>
          <w:numId w:val="33"/>
        </w:numPr>
        <w:suppressAutoHyphens/>
        <w:contextualSpacing/>
        <w:jc w:val="both"/>
        <w:rPr>
          <w:u w:val="single"/>
        </w:rPr>
      </w:pPr>
      <w:r w:rsidRPr="00F773DA">
        <w:t>szabad és zárt téri rendezvények</w:t>
      </w:r>
    </w:p>
    <w:p w:rsidR="00753B62" w:rsidRPr="00480D2B" w:rsidRDefault="00753B62" w:rsidP="0007530E">
      <w:pPr>
        <w:pStyle w:val="Listaszerbekezds"/>
        <w:numPr>
          <w:ilvl w:val="0"/>
          <w:numId w:val="33"/>
        </w:numPr>
        <w:suppressAutoHyphens/>
        <w:contextualSpacing/>
        <w:jc w:val="both"/>
        <w:rPr>
          <w:u w:val="single"/>
        </w:rPr>
      </w:pPr>
      <w:r w:rsidRPr="00F773DA">
        <w:t>alvállalkozói kiterjesztés (pl. színpadtechnika, étkeztetés, hangosítás)</w:t>
      </w:r>
    </w:p>
    <w:p w:rsidR="00753B62" w:rsidRPr="00480D2B" w:rsidRDefault="00753B62" w:rsidP="0007530E">
      <w:pPr>
        <w:pStyle w:val="Listaszerbekezds"/>
        <w:numPr>
          <w:ilvl w:val="0"/>
          <w:numId w:val="33"/>
        </w:numPr>
        <w:suppressAutoHyphens/>
        <w:contextualSpacing/>
        <w:jc w:val="both"/>
        <w:rPr>
          <w:u w:val="single"/>
        </w:rPr>
      </w:pPr>
      <w:r w:rsidRPr="00F773DA">
        <w:t>önkormányzati szervezési rendezvények is vannak</w:t>
      </w:r>
    </w:p>
    <w:p w:rsidR="00753B62" w:rsidRPr="00480D2B" w:rsidRDefault="00753B62" w:rsidP="0007530E">
      <w:pPr>
        <w:pStyle w:val="Listaszerbekezds"/>
        <w:numPr>
          <w:ilvl w:val="0"/>
          <w:numId w:val="33"/>
        </w:numPr>
        <w:suppressAutoHyphens/>
        <w:contextualSpacing/>
        <w:jc w:val="both"/>
        <w:rPr>
          <w:u w:val="single"/>
        </w:rPr>
      </w:pPr>
      <w:r>
        <w:t>a fedezet kiterjed a vendéglátásból eredő károkra</w:t>
      </w:r>
    </w:p>
    <w:p w:rsidR="00753B62" w:rsidRPr="00480D2B" w:rsidRDefault="00753B62" w:rsidP="0007530E">
      <w:pPr>
        <w:pStyle w:val="Listaszerbekezds"/>
        <w:numPr>
          <w:ilvl w:val="0"/>
          <w:numId w:val="33"/>
        </w:numPr>
        <w:suppressAutoHyphens/>
        <w:contextualSpacing/>
        <w:jc w:val="both"/>
        <w:rPr>
          <w:u w:val="single"/>
        </w:rPr>
      </w:pPr>
      <w:r>
        <w:t>parkoló üzemeltetése: a Főnix csarnok két oldalon lengőkapuval a forgalomtól elzárt- parkolókban parkoló gépjárművekben keletkezett károkra. A fedezet kiterjed a K+F konstrukcióban a szerződő üzemeltetésében álló nyilvános parkoló területére is</w:t>
      </w:r>
    </w:p>
    <w:p w:rsidR="00753B62" w:rsidRDefault="00753B62" w:rsidP="00753B62">
      <w:pPr>
        <w:tabs>
          <w:tab w:val="left" w:pos="142"/>
          <w:tab w:val="left" w:pos="284"/>
        </w:tabs>
        <w:ind w:left="142"/>
      </w:pPr>
    </w:p>
    <w:p w:rsidR="00753B62" w:rsidRPr="00672602" w:rsidRDefault="00753B62" w:rsidP="00753B62">
      <w:pPr>
        <w:spacing w:line="100" w:lineRule="atLeast"/>
      </w:pPr>
      <w:r w:rsidRPr="00672602">
        <w:t>Kár</w:t>
      </w:r>
      <w:r>
        <w:t xml:space="preserve">térítési </w:t>
      </w:r>
      <w:proofErr w:type="spellStart"/>
      <w:r>
        <w:t>szublimit</w:t>
      </w:r>
      <w:proofErr w:type="spellEnd"/>
      <w:r>
        <w:t xml:space="preserve"> legalább: </w:t>
      </w:r>
      <w:r>
        <w:tab/>
        <w:t xml:space="preserve">30 000 </w:t>
      </w:r>
      <w:proofErr w:type="spellStart"/>
      <w:r>
        <w:t>000</w:t>
      </w:r>
      <w:proofErr w:type="spellEnd"/>
      <w:r>
        <w:t xml:space="preserve"> Ft / kár és 6</w:t>
      </w:r>
      <w:r w:rsidRPr="00672602">
        <w:t xml:space="preserve">0 000 </w:t>
      </w:r>
      <w:proofErr w:type="spellStart"/>
      <w:r w:rsidRPr="00672602">
        <w:t>000</w:t>
      </w:r>
      <w:proofErr w:type="spellEnd"/>
      <w:r w:rsidRPr="00672602">
        <w:t xml:space="preserve"> Ft / év</w:t>
      </w:r>
    </w:p>
    <w:p w:rsidR="00753B62" w:rsidRPr="00672602" w:rsidRDefault="00753B62" w:rsidP="00753B62">
      <w:pPr>
        <w:spacing w:line="100" w:lineRule="atLeast"/>
      </w:pPr>
      <w:r w:rsidRPr="00672602">
        <w:t xml:space="preserve">Önrészesedés: </w:t>
      </w:r>
      <w:r w:rsidRPr="00672602">
        <w:tab/>
      </w:r>
      <w:r w:rsidRPr="00672602">
        <w:tab/>
      </w:r>
      <w:r w:rsidRPr="00672602">
        <w:tab/>
      </w:r>
      <w:r>
        <w:tab/>
        <w:t xml:space="preserve">10% de min. </w:t>
      </w:r>
      <w:r w:rsidRPr="00672602">
        <w:t>50 000 Ft / kár</w:t>
      </w:r>
    </w:p>
    <w:p w:rsidR="00753B62" w:rsidRPr="00672602" w:rsidRDefault="00753B62" w:rsidP="00753B62">
      <w:pPr>
        <w:spacing w:line="100" w:lineRule="atLeast"/>
        <w:jc w:val="both"/>
        <w:rPr>
          <w:bCs/>
        </w:rPr>
      </w:pPr>
    </w:p>
    <w:p w:rsidR="00753B62" w:rsidRPr="00F773DA" w:rsidRDefault="00753B62" w:rsidP="00753B62">
      <w:pPr>
        <w:tabs>
          <w:tab w:val="left" w:pos="142"/>
          <w:tab w:val="left" w:pos="284"/>
        </w:tabs>
        <w:ind w:left="142"/>
      </w:pPr>
    </w:p>
    <w:p w:rsidR="00753B62" w:rsidRDefault="00753B62" w:rsidP="00753B62">
      <w:pPr>
        <w:spacing w:line="100" w:lineRule="atLeast"/>
        <w:rPr>
          <w:b/>
          <w:bCs/>
        </w:rPr>
      </w:pPr>
    </w:p>
    <w:p w:rsidR="00753B62" w:rsidRDefault="00753B62" w:rsidP="00753B62">
      <w:pPr>
        <w:jc w:val="both"/>
        <w:rPr>
          <w:b/>
        </w:rPr>
      </w:pPr>
      <w:r>
        <w:rPr>
          <w:b/>
        </w:rPr>
        <w:t>8</w:t>
      </w:r>
      <w:r w:rsidRPr="00480D2B">
        <w:rPr>
          <w:b/>
        </w:rPr>
        <w:t>.Szálláshely-szolgáltatók felelősségbiztosítása</w:t>
      </w:r>
    </w:p>
    <w:p w:rsidR="00753B62" w:rsidRPr="00480D2B" w:rsidRDefault="00753B62" w:rsidP="00753B62">
      <w:pPr>
        <w:jc w:val="both"/>
        <w:rPr>
          <w:b/>
        </w:rPr>
      </w:pPr>
    </w:p>
    <w:p w:rsidR="00753B62" w:rsidRPr="001C6819" w:rsidRDefault="00753B62" w:rsidP="00753B62">
      <w:pPr>
        <w:jc w:val="both"/>
      </w:pPr>
      <w:r>
        <w:t>A fedezet kiterjed a</w:t>
      </w:r>
      <w:r w:rsidRPr="001C6819">
        <w:t xml:space="preserve"> Sport Hotel által nyújtott szolgáltatások</w:t>
      </w:r>
      <w:r>
        <w:t>ra:</w:t>
      </w:r>
    </w:p>
    <w:p w:rsidR="00753B62" w:rsidRPr="001C6819" w:rsidRDefault="00753B62" w:rsidP="0007530E">
      <w:pPr>
        <w:pStyle w:val="Listaszerbekezds"/>
        <w:numPr>
          <w:ilvl w:val="0"/>
          <w:numId w:val="31"/>
        </w:numPr>
        <w:contextualSpacing/>
        <w:jc w:val="both"/>
      </w:pPr>
      <w:r w:rsidRPr="001C6819">
        <w:t>szállás</w:t>
      </w:r>
    </w:p>
    <w:p w:rsidR="00753B62" w:rsidRPr="001C6819" w:rsidRDefault="00753B62" w:rsidP="0007530E">
      <w:pPr>
        <w:pStyle w:val="Listaszerbekezds"/>
        <w:numPr>
          <w:ilvl w:val="0"/>
          <w:numId w:val="31"/>
        </w:numPr>
        <w:contextualSpacing/>
        <w:jc w:val="both"/>
      </w:pPr>
      <w:r w:rsidRPr="001C6819">
        <w:t>vendéglátás – nem saját konyha</w:t>
      </w:r>
    </w:p>
    <w:p w:rsidR="00753B62" w:rsidRPr="001C6819" w:rsidRDefault="00753B62" w:rsidP="0007530E">
      <w:pPr>
        <w:pStyle w:val="Listaszerbekezds"/>
        <w:numPr>
          <w:ilvl w:val="0"/>
          <w:numId w:val="31"/>
        </w:numPr>
        <w:contextualSpacing/>
        <w:jc w:val="both"/>
      </w:pPr>
      <w:r w:rsidRPr="001C6819">
        <w:t>parkolás</w:t>
      </w:r>
    </w:p>
    <w:p w:rsidR="00753B62" w:rsidRPr="001C6819" w:rsidRDefault="00753B62" w:rsidP="0007530E">
      <w:pPr>
        <w:pStyle w:val="Listaszerbekezds"/>
        <w:numPr>
          <w:ilvl w:val="0"/>
          <w:numId w:val="31"/>
        </w:numPr>
        <w:contextualSpacing/>
        <w:jc w:val="both"/>
      </w:pPr>
      <w:proofErr w:type="spellStart"/>
      <w:r w:rsidRPr="001C6819">
        <w:t>fitness</w:t>
      </w:r>
      <w:proofErr w:type="spellEnd"/>
      <w:r w:rsidRPr="001C6819">
        <w:t>, szolárium – nyilvános</w:t>
      </w:r>
    </w:p>
    <w:p w:rsidR="00753B62" w:rsidRPr="001C6819" w:rsidRDefault="00753B62" w:rsidP="0007530E">
      <w:pPr>
        <w:pStyle w:val="Listaszerbekezds"/>
        <w:numPr>
          <w:ilvl w:val="0"/>
          <w:numId w:val="31"/>
        </w:numPr>
        <w:contextualSpacing/>
        <w:jc w:val="both"/>
      </w:pPr>
      <w:r w:rsidRPr="001C6819">
        <w:t>kp-i széf</w:t>
      </w:r>
    </w:p>
    <w:p w:rsidR="00753B62" w:rsidRDefault="00753B62" w:rsidP="00753B62">
      <w:pPr>
        <w:jc w:val="both"/>
      </w:pPr>
      <w:r>
        <w:t>A szálloda 120 férőhelyes</w:t>
      </w:r>
      <w:r w:rsidRPr="001C6819">
        <w:t xml:space="preserve"> (szoba + apartman); 3 csillagos</w:t>
      </w:r>
      <w:r>
        <w:t>.</w:t>
      </w:r>
    </w:p>
    <w:p w:rsidR="00753B62" w:rsidRDefault="00753B62" w:rsidP="00753B62">
      <w:pPr>
        <w:jc w:val="both"/>
      </w:pPr>
    </w:p>
    <w:p w:rsidR="00753B62" w:rsidRDefault="00753B62" w:rsidP="00753B62">
      <w:pPr>
        <w:jc w:val="both"/>
      </w:pPr>
      <w:r>
        <w:t>A fedezet kiterjed a szálláshely területén bérelt helyiség használójának okozott tűz, robbanás, víz és gázvezeték, csatornatörés/dugulás, kiömlő víz vagy gőz, tűzoltó-berendezés kilyukadása által okozott károkra.</w:t>
      </w:r>
    </w:p>
    <w:p w:rsidR="00753B62" w:rsidRDefault="00753B62" w:rsidP="00753B62">
      <w:pPr>
        <w:jc w:val="both"/>
      </w:pPr>
    </w:p>
    <w:p w:rsidR="00753B62" w:rsidRPr="00672602" w:rsidRDefault="00753B62" w:rsidP="00753B62">
      <w:pPr>
        <w:spacing w:line="100" w:lineRule="atLeast"/>
      </w:pPr>
      <w:r w:rsidRPr="00672602">
        <w:t>Kár</w:t>
      </w:r>
      <w:r>
        <w:t xml:space="preserve">térítési </w:t>
      </w:r>
      <w:proofErr w:type="spellStart"/>
      <w:r>
        <w:t>szublimit</w:t>
      </w:r>
      <w:proofErr w:type="spellEnd"/>
      <w:r>
        <w:t xml:space="preserve"> legalább: </w:t>
      </w:r>
      <w:r>
        <w:tab/>
        <w:t xml:space="preserve">30 000 </w:t>
      </w:r>
      <w:proofErr w:type="spellStart"/>
      <w:r>
        <w:t>000</w:t>
      </w:r>
      <w:proofErr w:type="spellEnd"/>
      <w:r>
        <w:t xml:space="preserve"> Ft / kár és 6</w:t>
      </w:r>
      <w:r w:rsidRPr="00672602">
        <w:t xml:space="preserve">0 000 </w:t>
      </w:r>
      <w:proofErr w:type="spellStart"/>
      <w:r w:rsidRPr="00672602">
        <w:t>000</w:t>
      </w:r>
      <w:proofErr w:type="spellEnd"/>
      <w:r w:rsidRPr="00672602">
        <w:t xml:space="preserve"> Ft / év</w:t>
      </w:r>
    </w:p>
    <w:p w:rsidR="00753B62" w:rsidRPr="00672602" w:rsidRDefault="00753B62" w:rsidP="00753B62">
      <w:pPr>
        <w:spacing w:line="100" w:lineRule="atLeast"/>
      </w:pPr>
      <w:r w:rsidRPr="00672602">
        <w:t xml:space="preserve">Önrészesedés: </w:t>
      </w:r>
      <w:r w:rsidRPr="00672602">
        <w:tab/>
      </w:r>
      <w:r w:rsidRPr="00672602">
        <w:tab/>
      </w:r>
      <w:r w:rsidRPr="00672602">
        <w:tab/>
      </w:r>
      <w:r>
        <w:tab/>
        <w:t xml:space="preserve">10% de min. </w:t>
      </w:r>
      <w:r w:rsidRPr="00672602">
        <w:t>50 000 Ft / kár</w:t>
      </w:r>
    </w:p>
    <w:p w:rsidR="00753B62" w:rsidRPr="00672602" w:rsidRDefault="00753B62" w:rsidP="00753B62">
      <w:pPr>
        <w:spacing w:line="100" w:lineRule="atLeast"/>
        <w:jc w:val="both"/>
        <w:rPr>
          <w:bCs/>
        </w:rPr>
      </w:pPr>
    </w:p>
    <w:p w:rsidR="00753B62" w:rsidRDefault="00753B62" w:rsidP="00753B62">
      <w:pPr>
        <w:jc w:val="both"/>
      </w:pPr>
    </w:p>
    <w:p w:rsidR="00753B62" w:rsidRDefault="00753B62" w:rsidP="00753B62">
      <w:pPr>
        <w:ind w:firstLine="720"/>
        <w:jc w:val="both"/>
      </w:pPr>
    </w:p>
    <w:p w:rsidR="00753B62" w:rsidRDefault="00753B62" w:rsidP="00753B62">
      <w:pPr>
        <w:jc w:val="both"/>
        <w:rPr>
          <w:b/>
        </w:rPr>
      </w:pPr>
      <w:r>
        <w:rPr>
          <w:b/>
        </w:rPr>
        <w:t>9</w:t>
      </w:r>
      <w:r w:rsidRPr="00480D2B">
        <w:rPr>
          <w:b/>
        </w:rPr>
        <w:t>.Szolgáltatás felelősségbiztosítás</w:t>
      </w:r>
    </w:p>
    <w:p w:rsidR="00753B62" w:rsidRPr="00480D2B" w:rsidRDefault="00753B62" w:rsidP="00753B62">
      <w:pPr>
        <w:jc w:val="both"/>
        <w:rPr>
          <w:b/>
        </w:rPr>
      </w:pPr>
    </w:p>
    <w:p w:rsidR="00753B62" w:rsidRDefault="00753B62" w:rsidP="00753B62">
      <w:pPr>
        <w:jc w:val="both"/>
        <w:rPr>
          <w:color w:val="000000"/>
          <w:shd w:val="clear" w:color="auto" w:fill="FFFFFF"/>
        </w:rPr>
      </w:pPr>
      <w:r w:rsidRPr="009B01E5">
        <w:rPr>
          <w:color w:val="000000"/>
          <w:shd w:val="clear" w:color="auto" w:fill="FFFFFF"/>
        </w:rPr>
        <w:t>A biztosító megtéríti a biztosított helyett azokat a károkat, melyet a szolgáltatás nyújtására irányuló szerződésből eredő valamely kötelezettségét megszegve a biztosított a szerződést</w:t>
      </w:r>
      <w:r w:rsidRPr="009B01E5">
        <w:rPr>
          <w:rStyle w:val="m-2683375936011762871apple-converted-space"/>
          <w:rFonts w:eastAsia="MS Mincho"/>
          <w:color w:val="000000"/>
        </w:rPr>
        <w:t> </w:t>
      </w:r>
      <w:r w:rsidRPr="009B01E5">
        <w:rPr>
          <w:color w:val="000000"/>
          <w:shd w:val="clear" w:color="auto" w:fill="FFFFFF"/>
        </w:rPr>
        <w:t>hibásan teljesíti, és e</w:t>
      </w:r>
      <w:r>
        <w:rPr>
          <w:color w:val="000000"/>
          <w:shd w:val="clear" w:color="auto" w:fill="FFFFFF"/>
        </w:rPr>
        <w:t xml:space="preserve">zzel a kötelezettségszegéssel a </w:t>
      </w:r>
      <w:r w:rsidRPr="009B01E5">
        <w:rPr>
          <w:color w:val="000000"/>
          <w:shd w:val="clear" w:color="auto" w:fill="FFFFFF"/>
        </w:rPr>
        <w:t>biztosított szerződéses partnerének vagy annak munkavállalójának vagyonában, életében vagy egészségében kárt okoz.</w:t>
      </w:r>
    </w:p>
    <w:p w:rsidR="00753B62" w:rsidRDefault="00753B62" w:rsidP="00753B62">
      <w:pPr>
        <w:jc w:val="both"/>
        <w:rPr>
          <w:color w:val="000000"/>
          <w:shd w:val="clear" w:color="auto" w:fill="FFFFFF"/>
        </w:rPr>
      </w:pPr>
      <w:r>
        <w:rPr>
          <w:color w:val="000000"/>
          <w:shd w:val="clear" w:color="auto" w:fill="FFFFFF"/>
        </w:rPr>
        <w:t>Biztosított tevékenység:</w:t>
      </w:r>
    </w:p>
    <w:p w:rsidR="00753B62" w:rsidRDefault="00753B62" w:rsidP="0007530E">
      <w:pPr>
        <w:pStyle w:val="Listaszerbekezds"/>
        <w:numPr>
          <w:ilvl w:val="0"/>
          <w:numId w:val="34"/>
        </w:numPr>
        <w:contextualSpacing/>
        <w:jc w:val="both"/>
      </w:pPr>
      <w:r>
        <w:t>sportlétesítmények műszaki üzemeltetése</w:t>
      </w:r>
    </w:p>
    <w:p w:rsidR="00753B62" w:rsidRDefault="00753B62" w:rsidP="0007530E">
      <w:pPr>
        <w:pStyle w:val="Listaszerbekezds"/>
        <w:numPr>
          <w:ilvl w:val="0"/>
          <w:numId w:val="34"/>
        </w:numPr>
        <w:contextualSpacing/>
        <w:jc w:val="both"/>
      </w:pPr>
      <w:r>
        <w:t>biztosított alaptevékenységével kapcsolatos személyszállítási tevékenység</w:t>
      </w:r>
    </w:p>
    <w:p w:rsidR="00753B62" w:rsidRPr="00D63148" w:rsidRDefault="00753B62" w:rsidP="00753B62">
      <w:pPr>
        <w:pStyle w:val="Listaszerbekezds1"/>
        <w:spacing w:after="0" w:line="100" w:lineRule="atLeast"/>
        <w:rPr>
          <w:rFonts w:ascii="Times New Roman" w:hAnsi="Times New Roman" w:cs="Times New Roman"/>
          <w:sz w:val="24"/>
          <w:szCs w:val="24"/>
        </w:rPr>
      </w:pPr>
      <w:r w:rsidRPr="00D63148">
        <w:rPr>
          <w:rFonts w:ascii="Times New Roman" w:hAnsi="Times New Roman" w:cs="Times New Roman"/>
          <w:sz w:val="24"/>
          <w:szCs w:val="24"/>
        </w:rPr>
        <w:lastRenderedPageBreak/>
        <w:t>A biztosítási fedezet a fentieken túl kiterjed:</w:t>
      </w:r>
    </w:p>
    <w:p w:rsidR="00753B62" w:rsidRPr="00B312AF" w:rsidRDefault="00753B62" w:rsidP="0007530E">
      <w:pPr>
        <w:pStyle w:val="Listaszerbekezds"/>
        <w:numPr>
          <w:ilvl w:val="0"/>
          <w:numId w:val="35"/>
        </w:numPr>
        <w:contextualSpacing/>
        <w:jc w:val="both"/>
      </w:pPr>
      <w:r w:rsidRPr="00B312AF">
        <w:t>munkagépek által okozott károk</w:t>
      </w:r>
    </w:p>
    <w:p w:rsidR="00753B62" w:rsidRPr="00B312AF" w:rsidRDefault="00753B62" w:rsidP="0007530E">
      <w:pPr>
        <w:pStyle w:val="Listaszerbekezds"/>
        <w:numPr>
          <w:ilvl w:val="0"/>
          <w:numId w:val="35"/>
        </w:numPr>
        <w:contextualSpacing/>
        <w:jc w:val="both"/>
      </w:pPr>
      <w:r w:rsidRPr="00B312AF">
        <w:t xml:space="preserve">álló járműre történő fel- és lerakodás </w:t>
      </w:r>
      <w:r>
        <w:t>során okozott károk</w:t>
      </w:r>
    </w:p>
    <w:p w:rsidR="00753B62" w:rsidRDefault="00753B62" w:rsidP="0007530E">
      <w:pPr>
        <w:pStyle w:val="Listaszerbekezds1"/>
        <w:numPr>
          <w:ilvl w:val="0"/>
          <w:numId w:val="35"/>
        </w:numPr>
        <w:spacing w:after="0" w:line="100" w:lineRule="atLeast"/>
        <w:rPr>
          <w:rFonts w:ascii="Times New Roman" w:hAnsi="Times New Roman" w:cs="Times New Roman"/>
          <w:sz w:val="24"/>
          <w:szCs w:val="24"/>
        </w:rPr>
      </w:pPr>
      <w:r>
        <w:rPr>
          <w:rFonts w:ascii="Times New Roman" w:hAnsi="Times New Roman" w:cs="Times New Roman"/>
          <w:sz w:val="24"/>
          <w:szCs w:val="24"/>
        </w:rPr>
        <w:t>sportlétesítmények műszaki üzemeltetéséhez kapcsolódó építési szerelési tevékenységből eredő károk</w:t>
      </w:r>
    </w:p>
    <w:p w:rsidR="00753B62" w:rsidRPr="00672602" w:rsidRDefault="00753B62" w:rsidP="0007530E">
      <w:pPr>
        <w:pStyle w:val="Listaszerbekezds1"/>
        <w:numPr>
          <w:ilvl w:val="0"/>
          <w:numId w:val="35"/>
        </w:numPr>
        <w:spacing w:after="0" w:line="100" w:lineRule="atLeast"/>
        <w:rPr>
          <w:rFonts w:ascii="Times New Roman" w:hAnsi="Times New Roman" w:cs="Times New Roman"/>
          <w:sz w:val="24"/>
          <w:szCs w:val="24"/>
        </w:rPr>
      </w:pPr>
      <w:r>
        <w:rPr>
          <w:rFonts w:ascii="Times New Roman" w:hAnsi="Times New Roman" w:cs="Times New Roman"/>
          <w:sz w:val="24"/>
          <w:szCs w:val="24"/>
        </w:rPr>
        <w:t>anyagmozgatásból eredő károk</w:t>
      </w:r>
    </w:p>
    <w:p w:rsidR="00753B62" w:rsidRPr="009B01E5" w:rsidRDefault="00753B62" w:rsidP="00753B62">
      <w:pPr>
        <w:jc w:val="both"/>
      </w:pPr>
    </w:p>
    <w:p w:rsidR="00753B62" w:rsidRDefault="00753B62" w:rsidP="00753B62">
      <w:pPr>
        <w:spacing w:line="100" w:lineRule="atLeast"/>
      </w:pPr>
    </w:p>
    <w:p w:rsidR="00753B62" w:rsidRPr="00D71FC8" w:rsidRDefault="00753B62" w:rsidP="00753B62">
      <w:pPr>
        <w:spacing w:line="100" w:lineRule="atLeast"/>
        <w:rPr>
          <w:b/>
          <w:bCs/>
        </w:rPr>
      </w:pPr>
      <w:r>
        <w:rPr>
          <w:b/>
          <w:bCs/>
        </w:rPr>
        <w:t>10.Alvállalkozói kiterjesztés</w:t>
      </w:r>
    </w:p>
    <w:p w:rsidR="00753B62" w:rsidRPr="00D71FC8" w:rsidRDefault="00753B62" w:rsidP="00753B62">
      <w:pPr>
        <w:spacing w:line="100" w:lineRule="atLeast"/>
        <w:rPr>
          <w:bCs/>
        </w:rPr>
      </w:pPr>
    </w:p>
    <w:p w:rsidR="00753B62" w:rsidRPr="00D71FC8" w:rsidRDefault="00753B62" w:rsidP="00753B62">
      <w:pPr>
        <w:spacing w:line="100" w:lineRule="atLeast"/>
        <w:rPr>
          <w:bCs/>
        </w:rPr>
      </w:pPr>
      <w:r w:rsidRPr="00D71FC8">
        <w:rPr>
          <w:bCs/>
        </w:rPr>
        <w:t>A fedezet kiterjed a biztosított közreműködője (alvállalkozó) által okozott károkra.</w:t>
      </w:r>
    </w:p>
    <w:p w:rsidR="00753B62" w:rsidRDefault="00753B62" w:rsidP="00753B62">
      <w:pPr>
        <w:spacing w:line="100" w:lineRule="atLeast"/>
        <w:rPr>
          <w:b/>
          <w:bCs/>
        </w:rPr>
      </w:pPr>
    </w:p>
    <w:p w:rsidR="00753B62" w:rsidRPr="00672602" w:rsidRDefault="00753B62" w:rsidP="00753B62">
      <w:pPr>
        <w:spacing w:line="100" w:lineRule="atLeast"/>
        <w:rPr>
          <w:b/>
          <w:bCs/>
        </w:rPr>
      </w:pPr>
    </w:p>
    <w:p w:rsidR="00753B62" w:rsidRPr="00672602" w:rsidRDefault="00753B62" w:rsidP="00753B62">
      <w:pPr>
        <w:spacing w:line="100" w:lineRule="atLeast"/>
        <w:rPr>
          <w:b/>
          <w:bCs/>
        </w:rPr>
      </w:pPr>
      <w:r w:rsidRPr="00672602">
        <w:rPr>
          <w:b/>
          <w:bCs/>
        </w:rPr>
        <w:t>Egyéb megállapodások</w:t>
      </w:r>
    </w:p>
    <w:p w:rsidR="00753B62" w:rsidRPr="00672602" w:rsidRDefault="00753B62" w:rsidP="00753B62">
      <w:pPr>
        <w:spacing w:line="100" w:lineRule="atLeast"/>
        <w:rPr>
          <w:b/>
          <w:bCs/>
        </w:rPr>
      </w:pPr>
    </w:p>
    <w:p w:rsidR="00753B62" w:rsidRPr="00672602" w:rsidRDefault="00753B62" w:rsidP="00753B62">
      <w:pPr>
        <w:spacing w:line="100" w:lineRule="atLeast"/>
        <w:rPr>
          <w:b/>
          <w:bCs/>
        </w:rPr>
      </w:pPr>
      <w:r w:rsidRPr="00672602">
        <w:rPr>
          <w:b/>
          <w:bCs/>
        </w:rPr>
        <w:t>Kárrendezés</w:t>
      </w:r>
    </w:p>
    <w:p w:rsidR="00753B62" w:rsidRPr="00672602" w:rsidRDefault="00753B62" w:rsidP="0007530E">
      <w:pPr>
        <w:pStyle w:val="Listaszerbekezds1"/>
        <w:numPr>
          <w:ilvl w:val="0"/>
          <w:numId w:val="23"/>
        </w:numPr>
        <w:spacing w:after="0" w:line="100" w:lineRule="atLeast"/>
        <w:jc w:val="both"/>
        <w:rPr>
          <w:rFonts w:ascii="Times New Roman" w:hAnsi="Times New Roman" w:cs="Times New Roman"/>
          <w:sz w:val="24"/>
          <w:szCs w:val="24"/>
        </w:rPr>
      </w:pPr>
      <w:r w:rsidRPr="00672602">
        <w:rPr>
          <w:rFonts w:ascii="Times New Roman" w:hAnsi="Times New Roman" w:cs="Times New Roman"/>
          <w:sz w:val="24"/>
          <w:szCs w:val="24"/>
        </w:rPr>
        <w:t>Kárbejelentést követően minden esetben 2 munkanapon belül írásbeli visszaigazolást küld a biztosító a kárbejelentés nyilvántartásba vételéről a Biztosított megbízottja részére.</w:t>
      </w:r>
    </w:p>
    <w:p w:rsidR="00753B62" w:rsidRPr="00672602" w:rsidRDefault="00753B62" w:rsidP="00753B62">
      <w:pPr>
        <w:pStyle w:val="Listaszerbekezds1"/>
        <w:spacing w:after="0" w:line="100" w:lineRule="atLeast"/>
        <w:ind w:left="426"/>
        <w:jc w:val="both"/>
        <w:rPr>
          <w:rFonts w:ascii="Times New Roman" w:hAnsi="Times New Roman" w:cs="Times New Roman"/>
          <w:sz w:val="24"/>
          <w:szCs w:val="24"/>
        </w:rPr>
      </w:pPr>
      <w:r w:rsidRPr="00672602">
        <w:rPr>
          <w:rFonts w:ascii="Times New Roman" w:hAnsi="Times New Roman" w:cs="Times New Roman"/>
          <w:sz w:val="24"/>
          <w:szCs w:val="24"/>
        </w:rPr>
        <w:t>Kárszemle időpontjának egyeztetése legkésőbb a kárbejelentés írásbeli visszaigazolásáig megtörténik.</w:t>
      </w:r>
    </w:p>
    <w:p w:rsidR="00753B62" w:rsidRPr="00672602" w:rsidRDefault="00753B62" w:rsidP="0007530E">
      <w:pPr>
        <w:pStyle w:val="Listaszerbekezds1"/>
        <w:numPr>
          <w:ilvl w:val="0"/>
          <w:numId w:val="23"/>
        </w:numPr>
        <w:spacing w:after="0" w:line="100" w:lineRule="atLeast"/>
        <w:jc w:val="both"/>
        <w:rPr>
          <w:rFonts w:ascii="Times New Roman" w:hAnsi="Times New Roman" w:cs="Times New Roman"/>
          <w:sz w:val="24"/>
          <w:szCs w:val="24"/>
        </w:rPr>
      </w:pPr>
      <w:r w:rsidRPr="00672602">
        <w:rPr>
          <w:rFonts w:ascii="Times New Roman" w:hAnsi="Times New Roman" w:cs="Times New Roman"/>
          <w:sz w:val="24"/>
          <w:szCs w:val="24"/>
        </w:rPr>
        <w:t>A kárrendezéshez szükséges valamennyi dokumentum felsorolását legkésőbb a káresemény bekövetkezésétől számított 15 munkanapon belül, írásban megadja a biztosító a Biztosított megbízottja részére.</w:t>
      </w:r>
    </w:p>
    <w:p w:rsidR="00753B62" w:rsidRDefault="00753B62" w:rsidP="0007530E">
      <w:pPr>
        <w:pStyle w:val="Listaszerbekezds1"/>
        <w:numPr>
          <w:ilvl w:val="0"/>
          <w:numId w:val="23"/>
        </w:numPr>
        <w:spacing w:after="0" w:line="100" w:lineRule="atLeast"/>
        <w:jc w:val="both"/>
        <w:rPr>
          <w:rFonts w:ascii="Times New Roman" w:hAnsi="Times New Roman" w:cs="Times New Roman"/>
          <w:sz w:val="24"/>
          <w:szCs w:val="24"/>
        </w:rPr>
      </w:pPr>
      <w:r w:rsidRPr="00672602">
        <w:rPr>
          <w:rFonts w:ascii="Times New Roman" w:hAnsi="Times New Roman" w:cs="Times New Roman"/>
          <w:sz w:val="24"/>
          <w:szCs w:val="24"/>
        </w:rPr>
        <w:t>A kárkifizetéssel egy időben a biztosító írásbeli értesítést küld a Biztosított megbízottja részére a kár lezárásáról A kárlezáró levélben minden esetben indoklást és kárszámítást ad a biztosító a kifizetett kártérítési összegről</w:t>
      </w: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Pr="00691F08" w:rsidRDefault="00753B62" w:rsidP="00753B62">
      <w:pPr>
        <w:pStyle w:val="Listaszerbekezds1"/>
        <w:spacing w:after="0" w:line="100" w:lineRule="atLeast"/>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2.számú </w:t>
      </w:r>
      <w:r w:rsidRPr="00691F08">
        <w:rPr>
          <w:rFonts w:ascii="Times New Roman" w:hAnsi="Times New Roman" w:cs="Times New Roman"/>
          <w:b/>
          <w:sz w:val="28"/>
          <w:szCs w:val="28"/>
          <w:u w:val="single"/>
        </w:rPr>
        <w:t>rész</w:t>
      </w:r>
      <w:r>
        <w:rPr>
          <w:rFonts w:ascii="Times New Roman" w:hAnsi="Times New Roman" w:cs="Times New Roman"/>
          <w:b/>
          <w:sz w:val="28"/>
          <w:szCs w:val="28"/>
          <w:u w:val="single"/>
        </w:rPr>
        <w:t xml:space="preserve">: </w:t>
      </w:r>
      <w:r w:rsidRPr="00691F08">
        <w:rPr>
          <w:rFonts w:ascii="Times New Roman" w:hAnsi="Times New Roman" w:cs="Times New Roman"/>
          <w:b/>
          <w:sz w:val="28"/>
          <w:szCs w:val="28"/>
          <w:u w:val="single"/>
        </w:rPr>
        <w:t xml:space="preserve"> Csoportos személybiztosítások</w:t>
      </w: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tabs>
          <w:tab w:val="left" w:pos="4111"/>
        </w:tabs>
        <w:ind w:left="4253" w:hanging="4253"/>
        <w:jc w:val="both"/>
        <w:rPr>
          <w:b/>
        </w:rPr>
      </w:pPr>
    </w:p>
    <w:p w:rsidR="00753B62" w:rsidRDefault="00753B62" w:rsidP="00753B62">
      <w:pPr>
        <w:tabs>
          <w:tab w:val="left" w:pos="4111"/>
        </w:tabs>
        <w:jc w:val="both"/>
        <w:rPr>
          <w:b/>
        </w:rPr>
      </w:pPr>
    </w:p>
    <w:p w:rsidR="00753B62" w:rsidRDefault="00753B62" w:rsidP="00753B62">
      <w:pPr>
        <w:tabs>
          <w:tab w:val="left" w:pos="4111"/>
        </w:tabs>
        <w:ind w:left="4253" w:hanging="4253"/>
        <w:jc w:val="both"/>
        <w:rPr>
          <w:b/>
        </w:rPr>
      </w:pPr>
    </w:p>
    <w:p w:rsidR="00753B62" w:rsidRPr="00672602" w:rsidRDefault="00753B62" w:rsidP="00753B62">
      <w:pPr>
        <w:tabs>
          <w:tab w:val="left" w:pos="4111"/>
        </w:tabs>
        <w:ind w:left="4253" w:hanging="4253"/>
        <w:jc w:val="both"/>
      </w:pPr>
      <w:r>
        <w:rPr>
          <w:b/>
        </w:rPr>
        <w:t>Szerződés tárgya</w:t>
      </w:r>
      <w:r w:rsidRPr="00672602">
        <w:rPr>
          <w:b/>
        </w:rPr>
        <w:t>:</w:t>
      </w:r>
      <w:r w:rsidRPr="00672602">
        <w:rPr>
          <w:b/>
        </w:rPr>
        <w:tab/>
      </w:r>
      <w:r>
        <w:rPr>
          <w:b/>
        </w:rPr>
        <w:tab/>
      </w:r>
      <w:r w:rsidRPr="009A6E8B">
        <w:t>Csoportos személybiztosítások</w:t>
      </w:r>
      <w:r w:rsidRPr="00E75AF2">
        <w:t xml:space="preserve"> a szerződés elválaszthatatlan részét képező műszaki leírás szerint.</w:t>
      </w:r>
    </w:p>
    <w:p w:rsidR="00753B62" w:rsidRPr="00672602" w:rsidRDefault="00753B62" w:rsidP="00753B62">
      <w:pPr>
        <w:jc w:val="both"/>
      </w:pPr>
    </w:p>
    <w:p w:rsidR="00753B62" w:rsidRPr="00672602" w:rsidRDefault="00753B62" w:rsidP="00753B62">
      <w:pPr>
        <w:spacing w:line="100" w:lineRule="atLeast"/>
        <w:rPr>
          <w:b/>
          <w:bCs/>
        </w:rPr>
      </w:pPr>
    </w:p>
    <w:p w:rsidR="00753B62" w:rsidRPr="00B9334D" w:rsidRDefault="00753B62" w:rsidP="00753B62">
      <w:pPr>
        <w:spacing w:line="100" w:lineRule="atLeast"/>
      </w:pPr>
      <w:r w:rsidRPr="00672602">
        <w:rPr>
          <w:b/>
          <w:bCs/>
        </w:rPr>
        <w:t xml:space="preserve">Biztosítások tartama: </w:t>
      </w:r>
      <w:r w:rsidRPr="00672602">
        <w:rPr>
          <w:b/>
          <w:bCs/>
        </w:rPr>
        <w:tab/>
      </w:r>
      <w:r>
        <w:rPr>
          <w:b/>
          <w:bCs/>
        </w:rPr>
        <w:tab/>
      </w:r>
      <w:r>
        <w:rPr>
          <w:b/>
          <w:bCs/>
        </w:rPr>
        <w:tab/>
      </w:r>
      <w:r w:rsidRPr="00B9334D">
        <w:t>határozott</w:t>
      </w:r>
    </w:p>
    <w:p w:rsidR="00753B62" w:rsidRPr="00B9334D" w:rsidRDefault="00753B62" w:rsidP="00753B62">
      <w:pPr>
        <w:spacing w:line="100" w:lineRule="atLeast"/>
        <w:rPr>
          <w:b/>
          <w:bCs/>
        </w:rPr>
      </w:pPr>
    </w:p>
    <w:p w:rsidR="00753B62" w:rsidRPr="00B9334D" w:rsidRDefault="00753B62" w:rsidP="00753B62">
      <w:pPr>
        <w:spacing w:line="100" w:lineRule="atLeast"/>
        <w:ind w:left="4245" w:hanging="4245"/>
        <w:rPr>
          <w:bCs/>
        </w:rPr>
      </w:pPr>
      <w:r w:rsidRPr="00B9334D">
        <w:rPr>
          <w:b/>
          <w:bCs/>
        </w:rPr>
        <w:t xml:space="preserve">Kockázatviselés kezdete: </w:t>
      </w:r>
      <w:r w:rsidRPr="00B9334D">
        <w:rPr>
          <w:b/>
          <w:bCs/>
        </w:rPr>
        <w:tab/>
      </w:r>
      <w:r w:rsidRPr="00B9334D">
        <w:rPr>
          <w:b/>
          <w:bCs/>
        </w:rPr>
        <w:tab/>
      </w:r>
      <w:r w:rsidRPr="00B9334D">
        <w:rPr>
          <w:bCs/>
        </w:rPr>
        <w:t xml:space="preserve">2017. január 1.  00:00 óra </w:t>
      </w:r>
    </w:p>
    <w:p w:rsidR="00753B62" w:rsidRPr="00B9334D" w:rsidRDefault="00753B62" w:rsidP="00753B62">
      <w:pPr>
        <w:spacing w:line="100" w:lineRule="atLeast"/>
        <w:rPr>
          <w:b/>
          <w:bCs/>
        </w:rPr>
      </w:pPr>
    </w:p>
    <w:p w:rsidR="00753B62" w:rsidRPr="00B9334D" w:rsidRDefault="00753B62" w:rsidP="00753B62">
      <w:pPr>
        <w:spacing w:line="100" w:lineRule="atLeast"/>
        <w:ind w:left="4245" w:hanging="4245"/>
        <w:rPr>
          <w:bCs/>
        </w:rPr>
      </w:pPr>
      <w:r w:rsidRPr="00B9334D">
        <w:rPr>
          <w:b/>
          <w:bCs/>
        </w:rPr>
        <w:t xml:space="preserve">Kockázatviselés lejárata: </w:t>
      </w:r>
      <w:r w:rsidRPr="00B9334D">
        <w:rPr>
          <w:b/>
          <w:bCs/>
        </w:rPr>
        <w:tab/>
      </w:r>
      <w:r w:rsidRPr="00B9334D">
        <w:rPr>
          <w:bCs/>
        </w:rPr>
        <w:t>a kockázatviselés kezdetétől számított 12 hónap, vagyis 2017. december 31. 24:00 óra</w:t>
      </w:r>
    </w:p>
    <w:p w:rsidR="00753B62" w:rsidRPr="00B9334D" w:rsidRDefault="00753B62" w:rsidP="00753B62">
      <w:pPr>
        <w:spacing w:line="100" w:lineRule="atLeast"/>
        <w:rPr>
          <w:b/>
          <w:bCs/>
        </w:rPr>
      </w:pPr>
    </w:p>
    <w:p w:rsidR="00753B62" w:rsidRPr="00B9334D" w:rsidRDefault="00753B62" w:rsidP="00753B62">
      <w:pPr>
        <w:spacing w:line="100" w:lineRule="atLeast"/>
      </w:pPr>
      <w:r w:rsidRPr="00B9334D">
        <w:rPr>
          <w:b/>
          <w:bCs/>
        </w:rPr>
        <w:t xml:space="preserve">Biztosítási időszak: </w:t>
      </w:r>
      <w:r w:rsidRPr="00B9334D">
        <w:rPr>
          <w:b/>
          <w:bCs/>
        </w:rPr>
        <w:tab/>
      </w:r>
      <w:r w:rsidRPr="00B9334D">
        <w:rPr>
          <w:b/>
          <w:bCs/>
        </w:rPr>
        <w:tab/>
      </w:r>
      <w:r w:rsidRPr="00B9334D">
        <w:rPr>
          <w:b/>
          <w:bCs/>
        </w:rPr>
        <w:tab/>
      </w:r>
      <w:r w:rsidRPr="00B9334D">
        <w:rPr>
          <w:b/>
          <w:bCs/>
        </w:rPr>
        <w:tab/>
      </w:r>
      <w:r w:rsidRPr="00B9334D">
        <w:t xml:space="preserve">12 hónap </w:t>
      </w:r>
    </w:p>
    <w:p w:rsidR="00753B62" w:rsidRPr="00B9334D" w:rsidRDefault="00753B62" w:rsidP="00753B62">
      <w:pPr>
        <w:spacing w:line="100" w:lineRule="atLeast"/>
      </w:pPr>
    </w:p>
    <w:p w:rsidR="00753B62" w:rsidRPr="00672602" w:rsidRDefault="00753B62" w:rsidP="00753B62">
      <w:pPr>
        <w:spacing w:line="100" w:lineRule="atLeast"/>
        <w:rPr>
          <w:bCs/>
        </w:rPr>
      </w:pPr>
      <w:r w:rsidRPr="00B9334D">
        <w:rPr>
          <w:b/>
          <w:bCs/>
        </w:rPr>
        <w:t xml:space="preserve">Díjfizetési ütem:                          </w:t>
      </w:r>
      <w:r w:rsidRPr="00B9334D">
        <w:rPr>
          <w:b/>
          <w:bCs/>
        </w:rPr>
        <w:tab/>
      </w:r>
      <w:r w:rsidRPr="00B9334D">
        <w:rPr>
          <w:b/>
          <w:bCs/>
        </w:rPr>
        <w:tab/>
        <w:t>Éves</w:t>
      </w:r>
    </w:p>
    <w:p w:rsidR="00753B62" w:rsidRPr="00672602" w:rsidRDefault="00753B62" w:rsidP="00753B62">
      <w:pPr>
        <w:spacing w:line="100" w:lineRule="atLeast"/>
        <w:rPr>
          <w:b/>
          <w:bCs/>
        </w:rPr>
      </w:pPr>
    </w:p>
    <w:p w:rsidR="00753B62" w:rsidRPr="00AD6BB6" w:rsidRDefault="00753B62" w:rsidP="00753B62">
      <w:pPr>
        <w:spacing w:line="100" w:lineRule="atLeast"/>
        <w:ind w:left="4245" w:right="-142" w:hanging="4245"/>
        <w:jc w:val="both"/>
      </w:pPr>
      <w:r w:rsidRPr="00672602">
        <w:rPr>
          <w:b/>
        </w:rPr>
        <w:t>Díjfizetés módja:</w:t>
      </w:r>
      <w:r>
        <w:t xml:space="preserve">                  </w:t>
      </w:r>
      <w:r>
        <w:tab/>
      </w:r>
      <w:r w:rsidR="00991245" w:rsidRPr="00991245">
        <w:rPr>
          <w:bCs/>
          <w:color w:val="FF0000"/>
        </w:rPr>
        <w:t>Szerződő</w:t>
      </w:r>
      <w:r w:rsidRPr="00AB3306">
        <w:rPr>
          <w:bCs/>
        </w:rPr>
        <w:t xml:space="preserve"> a Biztosító teljesítésigazolással ellátott</w:t>
      </w:r>
      <w:r>
        <w:rPr>
          <w:bCs/>
        </w:rPr>
        <w:t xml:space="preserve"> </w:t>
      </w:r>
      <w:r w:rsidRPr="00274FB8">
        <w:rPr>
          <w:bCs/>
        </w:rPr>
        <w:t>számlájának (díjbekérő)</w:t>
      </w:r>
      <w:r>
        <w:rPr>
          <w:bCs/>
        </w:rPr>
        <w:t xml:space="preserve"> ellenértékét a </w:t>
      </w:r>
      <w:r w:rsidRPr="00B857B9">
        <w:rPr>
          <w:bCs/>
        </w:rPr>
        <w:t xml:space="preserve">számla </w:t>
      </w:r>
      <w:r w:rsidR="00991245" w:rsidRPr="00991245">
        <w:rPr>
          <w:bCs/>
          <w:color w:val="FF0000"/>
        </w:rPr>
        <w:t>Szerződő</w:t>
      </w:r>
      <w:r w:rsidR="00991245" w:rsidRPr="00B857B9">
        <w:rPr>
          <w:bCs/>
        </w:rPr>
        <w:t xml:space="preserve"> </w:t>
      </w:r>
      <w:r w:rsidRPr="00B857B9">
        <w:rPr>
          <w:bCs/>
        </w:rPr>
        <w:t xml:space="preserve">általi kézhezvételét követő 30 napon belül átutalással </w:t>
      </w:r>
      <w:r>
        <w:rPr>
          <w:bCs/>
        </w:rPr>
        <w:t>egyenlíti ki</w:t>
      </w:r>
      <w:r w:rsidRPr="00B857B9">
        <w:rPr>
          <w:bCs/>
        </w:rPr>
        <w:t xml:space="preserve"> a Polgári Törvénykönyvről szóló 2013. évi V. törvényben (a továbbiakban: Ptk.) 6:130. § (1)</w:t>
      </w:r>
      <w:r>
        <w:rPr>
          <w:bCs/>
        </w:rPr>
        <w:t>-(2)</w:t>
      </w:r>
      <w:r w:rsidRPr="00B857B9">
        <w:rPr>
          <w:bCs/>
        </w:rPr>
        <w:t xml:space="preserve"> bekezdésében fogla</w:t>
      </w:r>
      <w:r>
        <w:rPr>
          <w:bCs/>
        </w:rPr>
        <w:t xml:space="preserve">ltak figyelembe vétele mellett. </w:t>
      </w: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r>
        <w:rPr>
          <w:rFonts w:ascii="Times New Roman" w:hAnsi="Times New Roman" w:cs="Times New Roman"/>
          <w:sz w:val="24"/>
          <w:szCs w:val="24"/>
        </w:rPr>
        <w:t>I, Belépőjeggyel rendelkezők balesetbiztosítása</w:t>
      </w: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r>
        <w:rPr>
          <w:rFonts w:ascii="Times New Roman" w:hAnsi="Times New Roman" w:cs="Times New Roman"/>
          <w:sz w:val="24"/>
          <w:szCs w:val="24"/>
        </w:rPr>
        <w:t>Biztosítottak: a Debreceni Sportuszodában és a Debreceni Jégcsarnokban belépőjeggyel vagy az adott helyszíneken tartózkodásra érvényes dokumentummal rendelkezők.</w:t>
      </w: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r>
        <w:rPr>
          <w:rFonts w:ascii="Times New Roman" w:hAnsi="Times New Roman" w:cs="Times New Roman"/>
          <w:sz w:val="24"/>
          <w:szCs w:val="24"/>
        </w:rPr>
        <w:t>A biztosítottak száma:</w:t>
      </w:r>
    </w:p>
    <w:p w:rsidR="00753B62" w:rsidRDefault="00753B62" w:rsidP="0007530E">
      <w:pPr>
        <w:pStyle w:val="Listaszerbekezds1"/>
        <w:numPr>
          <w:ilvl w:val="0"/>
          <w:numId w:val="23"/>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Debreceni Sportuszoda 60 000 fő</w:t>
      </w:r>
    </w:p>
    <w:p w:rsidR="00753B62" w:rsidRDefault="00753B62" w:rsidP="0007530E">
      <w:pPr>
        <w:pStyle w:val="Listaszerbekezds1"/>
        <w:numPr>
          <w:ilvl w:val="0"/>
          <w:numId w:val="23"/>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Debreceni Jégcsarnok 32 000 fő</w:t>
      </w: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Pr="00E76CB6" w:rsidRDefault="00753B62" w:rsidP="00753B62">
      <w:pPr>
        <w:pStyle w:val="Listaszerbekezds1"/>
        <w:spacing w:after="0" w:line="100" w:lineRule="atLeast"/>
        <w:jc w:val="both"/>
        <w:rPr>
          <w:rFonts w:ascii="Arial" w:hAnsi="Arial" w:cs="Arial"/>
          <w:color w:val="222222"/>
          <w:sz w:val="19"/>
          <w:szCs w:val="19"/>
          <w:lang w:eastAsia="en-US"/>
        </w:rPr>
      </w:pPr>
      <w:r>
        <w:rPr>
          <w:rFonts w:ascii="Times New Roman" w:hAnsi="Times New Roman" w:cs="Times New Roman"/>
          <w:sz w:val="24"/>
          <w:szCs w:val="24"/>
        </w:rPr>
        <w:t>A balesetbiztosítás fedezeti körei és a biztosítási összegek:</w:t>
      </w:r>
    </w:p>
    <w:p w:rsidR="00753B62" w:rsidRPr="00E76CB6" w:rsidRDefault="00753B62" w:rsidP="00753B62">
      <w:pPr>
        <w:shd w:val="clear" w:color="auto" w:fill="FFFFFF"/>
        <w:ind w:left="360"/>
        <w:jc w:val="both"/>
        <w:rPr>
          <w:rFonts w:ascii="Arial" w:hAnsi="Arial" w:cs="Arial"/>
          <w:color w:val="222222"/>
          <w:sz w:val="19"/>
          <w:szCs w:val="19"/>
          <w:lang w:eastAsia="en-US"/>
        </w:rPr>
      </w:pPr>
    </w:p>
    <w:tbl>
      <w:tblPr>
        <w:tblW w:w="0" w:type="auto"/>
        <w:tblInd w:w="708" w:type="dxa"/>
        <w:shd w:val="clear" w:color="auto" w:fill="FFFFFF"/>
        <w:tblCellMar>
          <w:left w:w="0" w:type="dxa"/>
          <w:right w:w="0" w:type="dxa"/>
        </w:tblCellMar>
        <w:tblLook w:val="04A0"/>
      </w:tblPr>
      <w:tblGrid>
        <w:gridCol w:w="4362"/>
        <w:gridCol w:w="2268"/>
      </w:tblGrid>
      <w:tr w:rsidR="00753B62" w:rsidRPr="00582A1A" w:rsidTr="001F6747">
        <w:tc>
          <w:tcPr>
            <w:tcW w:w="436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Baleseti</w:t>
            </w:r>
            <w:proofErr w:type="spellEnd"/>
            <w:r w:rsidRPr="00582A1A">
              <w:rPr>
                <w:color w:val="222222"/>
                <w:lang w:val="en-US" w:eastAsia="en-US"/>
              </w:rPr>
              <w:t xml:space="preserve"> </w:t>
            </w:r>
            <w:proofErr w:type="spellStart"/>
            <w:r w:rsidRPr="00582A1A">
              <w:rPr>
                <w:color w:val="222222"/>
                <w:lang w:val="en-US" w:eastAsia="en-US"/>
              </w:rPr>
              <w:t>halál</w:t>
            </w:r>
            <w:proofErr w:type="spellEnd"/>
            <w:r w:rsidRPr="00582A1A">
              <w:rPr>
                <w:color w:val="222222"/>
                <w:lang w:val="en-US" w:eastAsia="en-US"/>
              </w:rPr>
              <w:t> </w:t>
            </w:r>
          </w:p>
        </w:tc>
        <w:tc>
          <w:tcPr>
            <w:tcW w:w="226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2 000 000,-Ft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Baleseti</w:t>
            </w:r>
            <w:proofErr w:type="spellEnd"/>
            <w:r w:rsidRPr="00582A1A">
              <w:rPr>
                <w:color w:val="222222"/>
                <w:lang w:val="en-US" w:eastAsia="en-US"/>
              </w:rPr>
              <w:t xml:space="preserve"> </w:t>
            </w:r>
            <w:proofErr w:type="spellStart"/>
            <w:r w:rsidRPr="00582A1A">
              <w:rPr>
                <w:color w:val="222222"/>
                <w:lang w:val="en-US" w:eastAsia="en-US"/>
              </w:rPr>
              <w:t>rokkantság</w:t>
            </w:r>
            <w:proofErr w:type="spellEnd"/>
            <w:r w:rsidRPr="00582A1A">
              <w:rPr>
                <w:color w:val="222222"/>
                <w:lang w:val="en-US" w:eastAsia="en-US"/>
              </w:rPr>
              <w:t> </w:t>
            </w:r>
            <w:proofErr w:type="spellStart"/>
            <w:r>
              <w:rPr>
                <w:color w:val="222222"/>
                <w:lang w:val="en-US" w:eastAsia="en-US"/>
              </w:rPr>
              <w:t>lineáris</w:t>
            </w:r>
            <w:proofErr w:type="spellEnd"/>
            <w:r>
              <w:rPr>
                <w:color w:val="222222"/>
                <w:lang w:val="en-US" w:eastAsia="en-US"/>
              </w:rPr>
              <w:t xml:space="preserve"> (1-100 %)</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1 500 000,-Ft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E76CB6" w:rsidRDefault="00753B62" w:rsidP="001F6747">
            <w:pPr>
              <w:jc w:val="both"/>
              <w:rPr>
                <w:color w:val="222222"/>
                <w:lang w:eastAsia="en-US"/>
              </w:rPr>
            </w:pPr>
            <w:r w:rsidRPr="00E76CB6">
              <w:rPr>
                <w:color w:val="222222"/>
                <w:lang w:eastAsia="en-US"/>
              </w:rPr>
              <w:t>Kórházi napi térítés, 8 nap eléréses önrész</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5 000,-Ft/nap</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Műtéti</w:t>
            </w:r>
            <w:proofErr w:type="spellEnd"/>
            <w:r w:rsidRPr="00582A1A">
              <w:rPr>
                <w:color w:val="222222"/>
                <w:lang w:val="en-US" w:eastAsia="en-US"/>
              </w:rPr>
              <w:t xml:space="preserve"> </w:t>
            </w:r>
            <w:proofErr w:type="spellStart"/>
            <w:r w:rsidRPr="00582A1A">
              <w:rPr>
                <w:color w:val="222222"/>
                <w:lang w:val="en-US" w:eastAsia="en-US"/>
              </w:rPr>
              <w:t>szolgáltatás</w:t>
            </w:r>
            <w:proofErr w:type="spellEnd"/>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50 000,-Ft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Csonttörés</w:t>
            </w:r>
            <w:proofErr w:type="spellEnd"/>
            <w:r w:rsidRPr="00582A1A">
              <w:rPr>
                <w:color w:val="222222"/>
                <w:lang w:val="en-US" w:eastAsia="en-US"/>
              </w:rPr>
              <w:t xml:space="preserve">, </w:t>
            </w:r>
            <w:proofErr w:type="spellStart"/>
            <w:r w:rsidRPr="00582A1A">
              <w:rPr>
                <w:color w:val="222222"/>
                <w:lang w:val="en-US" w:eastAsia="en-US"/>
              </w:rPr>
              <w:t>csontrepedés</w:t>
            </w:r>
            <w:proofErr w:type="spellEnd"/>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ind w:left="720"/>
              <w:jc w:val="right"/>
              <w:rPr>
                <w:color w:val="222222"/>
                <w:lang w:val="en-US" w:eastAsia="en-US"/>
              </w:rPr>
            </w:pPr>
            <w:r w:rsidRPr="00582A1A">
              <w:rPr>
                <w:color w:val="222222"/>
                <w:lang w:val="en-US" w:eastAsia="en-US"/>
              </w:rPr>
              <w:t>25 000,-Ft</w:t>
            </w:r>
          </w:p>
        </w:tc>
      </w:tr>
    </w:tbl>
    <w:p w:rsidR="00753B62" w:rsidRDefault="00753B62" w:rsidP="00753B62">
      <w:pPr>
        <w:shd w:val="clear" w:color="auto" w:fill="FFFFFF"/>
        <w:rPr>
          <w:rFonts w:ascii="Arial" w:hAnsi="Arial" w:cs="Arial"/>
          <w:color w:val="222222"/>
          <w:sz w:val="19"/>
          <w:szCs w:val="19"/>
          <w:lang w:val="en-US" w:eastAsia="en-US"/>
        </w:rPr>
      </w:pPr>
    </w:p>
    <w:p w:rsidR="00753B62" w:rsidRPr="00F306C3" w:rsidRDefault="00753B62" w:rsidP="00753B62">
      <w:pPr>
        <w:shd w:val="clear" w:color="auto" w:fill="FFFFFF"/>
        <w:rPr>
          <w:rFonts w:ascii="Arial" w:hAnsi="Arial" w:cs="Arial"/>
          <w:color w:val="222222"/>
          <w:sz w:val="19"/>
          <w:szCs w:val="19"/>
          <w:lang w:val="en-US" w:eastAsia="en-US"/>
        </w:rPr>
      </w:pPr>
      <w:r w:rsidRPr="00582A1A">
        <w:rPr>
          <w:rFonts w:ascii="Arial" w:hAnsi="Arial" w:cs="Arial"/>
          <w:color w:val="222222"/>
          <w:sz w:val="19"/>
          <w:szCs w:val="19"/>
          <w:lang w:val="en-US" w:eastAsia="en-US"/>
        </w:rPr>
        <w:t> </w:t>
      </w:r>
    </w:p>
    <w:p w:rsidR="00753B62" w:rsidRPr="00DE144A" w:rsidRDefault="00753B62" w:rsidP="00753B62">
      <w:pPr>
        <w:pStyle w:val="Cmsor4"/>
        <w:numPr>
          <w:ilvl w:val="3"/>
          <w:numId w:val="0"/>
        </w:numPr>
        <w:tabs>
          <w:tab w:val="num" w:pos="0"/>
        </w:tabs>
        <w:spacing w:line="100" w:lineRule="atLeast"/>
        <w:ind w:left="864" w:hanging="864"/>
        <w:jc w:val="both"/>
        <w:rPr>
          <w:rFonts w:ascii="Times New Roman" w:hAnsi="Times New Roman"/>
          <w:b w:val="0"/>
          <w:sz w:val="24"/>
          <w:szCs w:val="24"/>
        </w:rPr>
      </w:pPr>
      <w:r w:rsidRPr="00DE144A">
        <w:rPr>
          <w:rFonts w:ascii="Times New Roman" w:hAnsi="Times New Roman"/>
          <w:b w:val="0"/>
          <w:sz w:val="24"/>
          <w:szCs w:val="24"/>
        </w:rPr>
        <w:lastRenderedPageBreak/>
        <w:t>II, Debreceni Sportcentrum Közhasznú Nonprofit Kft. alkalmazottaira, edzőkre valamint az igazolt sportolókra szóló csoportos balesetbiztosítás</w:t>
      </w:r>
    </w:p>
    <w:p w:rsidR="00753B62" w:rsidRPr="00DE144A" w:rsidRDefault="00753B62" w:rsidP="00753B62"/>
    <w:p w:rsidR="00753B62" w:rsidRDefault="00753B62" w:rsidP="00753B62">
      <w:r w:rsidRPr="00DE144A">
        <w:t xml:space="preserve">Biztosítottak: Debreceni Sportcentrum Közhasznú Nonprofit Kft. igazolt sportolói, alkalmazottai valamint edzői. </w:t>
      </w:r>
    </w:p>
    <w:p w:rsidR="00753B62" w:rsidRPr="00DE144A" w:rsidRDefault="00753B62" w:rsidP="00753B62"/>
    <w:p w:rsidR="00753B62" w:rsidRPr="00DE144A" w:rsidRDefault="00753B62" w:rsidP="00753B62">
      <w:r w:rsidRPr="00DE144A">
        <w:t xml:space="preserve">A Biztosítottak létszáma: </w:t>
      </w:r>
    </w:p>
    <w:p w:rsidR="00753B62" w:rsidRPr="00DE144A" w:rsidRDefault="00753B62" w:rsidP="00753B62">
      <w:r w:rsidRPr="00DE144A">
        <w:t>Sportolók: 1145 fő</w:t>
      </w:r>
    </w:p>
    <w:p w:rsidR="00753B62" w:rsidRPr="00E76CB6" w:rsidRDefault="00753B62" w:rsidP="00753B62">
      <w:pPr>
        <w:pStyle w:val="Listaszerbekezds1"/>
        <w:spacing w:after="0" w:line="100" w:lineRule="atLeast"/>
        <w:jc w:val="both"/>
        <w:rPr>
          <w:rFonts w:ascii="Times New Roman" w:hAnsi="Times New Roman" w:cs="Times New Roman"/>
          <w:color w:val="222222"/>
          <w:sz w:val="24"/>
          <w:szCs w:val="24"/>
          <w:lang w:eastAsia="en-US"/>
        </w:rPr>
      </w:pPr>
      <w:r w:rsidRPr="00E76CB6">
        <w:rPr>
          <w:rFonts w:ascii="Times New Roman" w:hAnsi="Times New Roman" w:cs="Times New Roman"/>
          <w:color w:val="222222"/>
          <w:sz w:val="24"/>
          <w:szCs w:val="24"/>
          <w:lang w:eastAsia="en-US"/>
        </w:rPr>
        <w:t>Alkalmazott: 106 fő</w:t>
      </w:r>
    </w:p>
    <w:p w:rsidR="00753B62" w:rsidRPr="00E76CB6" w:rsidRDefault="00753B62" w:rsidP="00753B62">
      <w:pPr>
        <w:pStyle w:val="Listaszerbekezds1"/>
        <w:spacing w:after="0" w:line="100" w:lineRule="atLeast"/>
        <w:jc w:val="both"/>
        <w:rPr>
          <w:rFonts w:ascii="Times New Roman" w:hAnsi="Times New Roman" w:cs="Times New Roman"/>
          <w:color w:val="222222"/>
          <w:sz w:val="24"/>
          <w:szCs w:val="24"/>
          <w:lang w:eastAsia="en-US"/>
        </w:rPr>
      </w:pPr>
      <w:r w:rsidRPr="00E76CB6">
        <w:rPr>
          <w:rFonts w:ascii="Times New Roman" w:hAnsi="Times New Roman" w:cs="Times New Roman"/>
          <w:color w:val="222222"/>
          <w:sz w:val="24"/>
          <w:szCs w:val="24"/>
          <w:lang w:eastAsia="en-US"/>
        </w:rPr>
        <w:t>Edzők: 51 fő</w:t>
      </w:r>
    </w:p>
    <w:p w:rsidR="00753B62" w:rsidRPr="00E76CB6" w:rsidRDefault="00753B62" w:rsidP="00753B62">
      <w:pPr>
        <w:pStyle w:val="Listaszerbekezds1"/>
        <w:spacing w:after="0" w:line="100" w:lineRule="atLeast"/>
        <w:jc w:val="both"/>
        <w:rPr>
          <w:rFonts w:ascii="Times New Roman" w:hAnsi="Times New Roman" w:cs="Times New Roman"/>
          <w:color w:val="222222"/>
          <w:sz w:val="24"/>
          <w:szCs w:val="24"/>
          <w:lang w:eastAsia="en-US"/>
        </w:rPr>
      </w:pPr>
    </w:p>
    <w:p w:rsidR="00753B62" w:rsidRPr="00E76CB6" w:rsidRDefault="00753B62" w:rsidP="00753B62">
      <w:pPr>
        <w:pStyle w:val="Listaszerbekezds1"/>
        <w:spacing w:after="0" w:line="100" w:lineRule="atLeast"/>
        <w:jc w:val="both"/>
        <w:rPr>
          <w:rFonts w:ascii="Arial" w:hAnsi="Arial" w:cs="Arial"/>
          <w:color w:val="222222"/>
          <w:sz w:val="19"/>
          <w:szCs w:val="19"/>
          <w:lang w:eastAsia="en-US"/>
        </w:rPr>
      </w:pPr>
      <w:r>
        <w:rPr>
          <w:rFonts w:ascii="Times New Roman" w:hAnsi="Times New Roman" w:cs="Times New Roman"/>
          <w:sz w:val="24"/>
          <w:szCs w:val="24"/>
        </w:rPr>
        <w:t>A balesetbiztosítás fedezeti körei és a biztosítási összegek:</w:t>
      </w:r>
    </w:p>
    <w:p w:rsidR="00753B62" w:rsidRPr="00E76CB6" w:rsidRDefault="00753B62" w:rsidP="00753B62">
      <w:pPr>
        <w:shd w:val="clear" w:color="auto" w:fill="FFFFFF"/>
        <w:ind w:left="360"/>
        <w:jc w:val="both"/>
        <w:rPr>
          <w:rFonts w:ascii="Arial" w:hAnsi="Arial" w:cs="Arial"/>
          <w:color w:val="222222"/>
          <w:sz w:val="19"/>
          <w:szCs w:val="19"/>
          <w:lang w:eastAsia="en-US"/>
        </w:rPr>
      </w:pPr>
    </w:p>
    <w:tbl>
      <w:tblPr>
        <w:tblW w:w="0" w:type="auto"/>
        <w:tblInd w:w="708" w:type="dxa"/>
        <w:shd w:val="clear" w:color="auto" w:fill="FFFFFF"/>
        <w:tblCellMar>
          <w:left w:w="0" w:type="dxa"/>
          <w:right w:w="0" w:type="dxa"/>
        </w:tblCellMar>
        <w:tblLook w:val="04A0"/>
      </w:tblPr>
      <w:tblGrid>
        <w:gridCol w:w="4362"/>
        <w:gridCol w:w="2268"/>
      </w:tblGrid>
      <w:tr w:rsidR="00753B62" w:rsidRPr="00582A1A" w:rsidTr="001F6747">
        <w:tc>
          <w:tcPr>
            <w:tcW w:w="436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Baleseti</w:t>
            </w:r>
            <w:proofErr w:type="spellEnd"/>
            <w:r w:rsidRPr="00582A1A">
              <w:rPr>
                <w:color w:val="222222"/>
                <w:lang w:val="en-US" w:eastAsia="en-US"/>
              </w:rPr>
              <w:t xml:space="preserve"> </w:t>
            </w:r>
            <w:proofErr w:type="spellStart"/>
            <w:r w:rsidRPr="00582A1A">
              <w:rPr>
                <w:color w:val="222222"/>
                <w:lang w:val="en-US" w:eastAsia="en-US"/>
              </w:rPr>
              <w:t>halál</w:t>
            </w:r>
            <w:proofErr w:type="spellEnd"/>
            <w:r w:rsidRPr="00582A1A">
              <w:rPr>
                <w:color w:val="222222"/>
                <w:lang w:val="en-US" w:eastAsia="en-US"/>
              </w:rPr>
              <w:t> </w:t>
            </w:r>
          </w:p>
        </w:tc>
        <w:tc>
          <w:tcPr>
            <w:tcW w:w="226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2 000 000,-Ft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Baleseti</w:t>
            </w:r>
            <w:proofErr w:type="spellEnd"/>
            <w:r w:rsidRPr="00582A1A">
              <w:rPr>
                <w:color w:val="222222"/>
                <w:lang w:val="en-US" w:eastAsia="en-US"/>
              </w:rPr>
              <w:t xml:space="preserve"> </w:t>
            </w:r>
            <w:proofErr w:type="spellStart"/>
            <w:r w:rsidRPr="00582A1A">
              <w:rPr>
                <w:color w:val="222222"/>
                <w:lang w:val="en-US" w:eastAsia="en-US"/>
              </w:rPr>
              <w:t>rokkantság</w:t>
            </w:r>
            <w:proofErr w:type="spellEnd"/>
            <w:r w:rsidRPr="00582A1A">
              <w:rPr>
                <w:color w:val="222222"/>
                <w:lang w:val="en-US" w:eastAsia="en-US"/>
              </w:rPr>
              <w:t> </w:t>
            </w:r>
            <w:proofErr w:type="spellStart"/>
            <w:r>
              <w:rPr>
                <w:color w:val="222222"/>
                <w:lang w:val="en-US" w:eastAsia="en-US"/>
              </w:rPr>
              <w:t>lineáris</w:t>
            </w:r>
            <w:proofErr w:type="spellEnd"/>
            <w:r>
              <w:rPr>
                <w:color w:val="222222"/>
                <w:lang w:val="en-US" w:eastAsia="en-US"/>
              </w:rPr>
              <w:t xml:space="preserve"> (1-100 %)</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1 500 000,-Ft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E76CB6" w:rsidRDefault="00753B62" w:rsidP="001F6747">
            <w:pPr>
              <w:jc w:val="both"/>
              <w:rPr>
                <w:color w:val="222222"/>
                <w:lang w:eastAsia="en-US"/>
              </w:rPr>
            </w:pPr>
            <w:r w:rsidRPr="00E76CB6">
              <w:rPr>
                <w:color w:val="222222"/>
                <w:lang w:eastAsia="en-US"/>
              </w:rPr>
              <w:t>Kórházi napi térítés, 8 nap eléréses önrész</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5 000,-Ft/nap</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Műtéti</w:t>
            </w:r>
            <w:proofErr w:type="spellEnd"/>
            <w:r w:rsidRPr="00582A1A">
              <w:rPr>
                <w:color w:val="222222"/>
                <w:lang w:val="en-US" w:eastAsia="en-US"/>
              </w:rPr>
              <w:t xml:space="preserve"> </w:t>
            </w:r>
            <w:proofErr w:type="spellStart"/>
            <w:r w:rsidRPr="00582A1A">
              <w:rPr>
                <w:color w:val="222222"/>
                <w:lang w:val="en-US" w:eastAsia="en-US"/>
              </w:rPr>
              <w:t>szolgáltatás</w:t>
            </w:r>
            <w:proofErr w:type="spellEnd"/>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50 000,-Ft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Csonttörés</w:t>
            </w:r>
            <w:proofErr w:type="spellEnd"/>
            <w:r w:rsidRPr="00582A1A">
              <w:rPr>
                <w:color w:val="222222"/>
                <w:lang w:val="en-US" w:eastAsia="en-US"/>
              </w:rPr>
              <w:t xml:space="preserve">, </w:t>
            </w:r>
            <w:proofErr w:type="spellStart"/>
            <w:r w:rsidRPr="00582A1A">
              <w:rPr>
                <w:color w:val="222222"/>
                <w:lang w:val="en-US" w:eastAsia="en-US"/>
              </w:rPr>
              <w:t>csontrepedés</w:t>
            </w:r>
            <w:proofErr w:type="spellEnd"/>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ind w:left="720"/>
              <w:jc w:val="right"/>
              <w:rPr>
                <w:color w:val="222222"/>
                <w:lang w:val="en-US" w:eastAsia="en-US"/>
              </w:rPr>
            </w:pPr>
            <w:r w:rsidRPr="00582A1A">
              <w:rPr>
                <w:color w:val="222222"/>
                <w:lang w:val="en-US" w:eastAsia="en-US"/>
              </w:rPr>
              <w:t>25 000,-Ft</w:t>
            </w:r>
          </w:p>
        </w:tc>
      </w:tr>
    </w:tbl>
    <w:p w:rsidR="00753B62" w:rsidRDefault="00753B62" w:rsidP="00753B62">
      <w:pPr>
        <w:pStyle w:val="Listaszerbekezds1"/>
        <w:spacing w:after="0" w:line="100" w:lineRule="atLeast"/>
        <w:jc w:val="both"/>
        <w:rPr>
          <w:rFonts w:ascii="Times New Roman" w:hAnsi="Times New Roman" w:cs="Times New Roman"/>
          <w:color w:val="222222"/>
          <w:lang w:val="en-US" w:eastAsia="en-US"/>
        </w:rPr>
      </w:pPr>
    </w:p>
    <w:p w:rsidR="00753B62" w:rsidRDefault="00753B62" w:rsidP="00753B62">
      <w:pPr>
        <w:pStyle w:val="Listaszerbekezds1"/>
        <w:spacing w:after="0" w:line="100" w:lineRule="atLeast"/>
        <w:jc w:val="both"/>
        <w:rPr>
          <w:rFonts w:ascii="Times New Roman" w:hAnsi="Times New Roman" w:cs="Times New Roman"/>
          <w:color w:val="222222"/>
          <w:lang w:val="en-US" w:eastAsia="en-US"/>
        </w:rPr>
      </w:pPr>
    </w:p>
    <w:p w:rsidR="00753B62" w:rsidRDefault="00753B62" w:rsidP="00753B62">
      <w:pPr>
        <w:pStyle w:val="Listaszerbekezds1"/>
        <w:spacing w:after="0" w:line="100" w:lineRule="atLeast"/>
        <w:jc w:val="both"/>
        <w:rPr>
          <w:rFonts w:ascii="Times New Roman" w:hAnsi="Times New Roman" w:cs="Times New Roman"/>
          <w:color w:val="222222"/>
          <w:lang w:val="en-US" w:eastAsia="en-US"/>
        </w:rPr>
      </w:pPr>
    </w:p>
    <w:p w:rsidR="00753B62" w:rsidRDefault="00753B62" w:rsidP="00753B62">
      <w:pPr>
        <w:pStyle w:val="Listaszerbekezds1"/>
        <w:spacing w:after="0" w:line="100" w:lineRule="atLeast"/>
        <w:jc w:val="both"/>
        <w:rPr>
          <w:rFonts w:ascii="Times New Roman" w:hAnsi="Times New Roman" w:cs="Times New Roman"/>
          <w:color w:val="222222"/>
          <w:lang w:val="en-US" w:eastAsia="en-US"/>
        </w:rPr>
      </w:pPr>
    </w:p>
    <w:p w:rsidR="00753B62" w:rsidRDefault="00753B62" w:rsidP="00753B62">
      <w:pPr>
        <w:pStyle w:val="Listaszerbekezds1"/>
        <w:spacing w:after="0" w:line="100" w:lineRule="atLeast"/>
        <w:jc w:val="both"/>
        <w:rPr>
          <w:rFonts w:ascii="Times New Roman" w:hAnsi="Times New Roman" w:cs="Times New Roman"/>
          <w:color w:val="222222"/>
          <w:lang w:val="en-US" w:eastAsia="en-US"/>
        </w:rPr>
      </w:pPr>
    </w:p>
    <w:p w:rsidR="00753B62" w:rsidRDefault="00753B62" w:rsidP="00753B62">
      <w:pPr>
        <w:pStyle w:val="Listaszerbekezds1"/>
        <w:spacing w:after="0" w:line="100" w:lineRule="atLeast"/>
        <w:jc w:val="both"/>
        <w:rPr>
          <w:rFonts w:ascii="Times New Roman" w:hAnsi="Times New Roman" w:cs="Times New Roman"/>
          <w:color w:val="222222"/>
          <w:lang w:val="en-US" w:eastAsia="en-US"/>
        </w:rPr>
      </w:pPr>
      <w:r>
        <w:rPr>
          <w:rFonts w:ascii="Times New Roman" w:hAnsi="Times New Roman" w:cs="Times New Roman"/>
          <w:color w:val="222222"/>
          <w:lang w:val="en-US" w:eastAsia="en-US"/>
        </w:rPr>
        <w:t xml:space="preserve">III, </w:t>
      </w:r>
      <w:proofErr w:type="spellStart"/>
      <w:r>
        <w:rPr>
          <w:rFonts w:ascii="Times New Roman" w:hAnsi="Times New Roman" w:cs="Times New Roman"/>
          <w:color w:val="222222"/>
          <w:lang w:val="en-US" w:eastAsia="en-US"/>
        </w:rPr>
        <w:t>Gépjárműben</w:t>
      </w:r>
      <w:proofErr w:type="spellEnd"/>
      <w:r>
        <w:rPr>
          <w:rFonts w:ascii="Times New Roman" w:hAnsi="Times New Roman" w:cs="Times New Roman"/>
          <w:color w:val="222222"/>
          <w:lang w:val="en-US" w:eastAsia="en-US"/>
        </w:rPr>
        <w:t xml:space="preserve"> </w:t>
      </w:r>
      <w:proofErr w:type="spellStart"/>
      <w:r>
        <w:rPr>
          <w:rFonts w:ascii="Times New Roman" w:hAnsi="Times New Roman" w:cs="Times New Roman"/>
          <w:color w:val="222222"/>
          <w:lang w:val="en-US" w:eastAsia="en-US"/>
        </w:rPr>
        <w:t>ülők</w:t>
      </w:r>
      <w:proofErr w:type="spellEnd"/>
      <w:r>
        <w:rPr>
          <w:rFonts w:ascii="Times New Roman" w:hAnsi="Times New Roman" w:cs="Times New Roman"/>
          <w:color w:val="222222"/>
          <w:lang w:val="en-US" w:eastAsia="en-US"/>
        </w:rPr>
        <w:t xml:space="preserve"> </w:t>
      </w:r>
      <w:proofErr w:type="spellStart"/>
      <w:r>
        <w:rPr>
          <w:rFonts w:ascii="Times New Roman" w:hAnsi="Times New Roman" w:cs="Times New Roman"/>
          <w:color w:val="222222"/>
          <w:lang w:val="en-US" w:eastAsia="en-US"/>
        </w:rPr>
        <w:t>balesetbiztosítása</w:t>
      </w:r>
      <w:proofErr w:type="spellEnd"/>
    </w:p>
    <w:p w:rsidR="00753B62" w:rsidRDefault="00753B62" w:rsidP="00753B62">
      <w:pPr>
        <w:shd w:val="clear" w:color="auto" w:fill="FFFFFF"/>
        <w:jc w:val="both"/>
        <w:rPr>
          <w:rFonts w:eastAsia="SimSun"/>
          <w:color w:val="222222"/>
          <w:kern w:val="1"/>
          <w:sz w:val="22"/>
          <w:szCs w:val="22"/>
          <w:lang w:val="en-US" w:eastAsia="en-US"/>
        </w:rPr>
      </w:pPr>
    </w:p>
    <w:p w:rsidR="00753B62" w:rsidRDefault="00753B62" w:rsidP="00753B62">
      <w:pPr>
        <w:shd w:val="clear" w:color="auto" w:fill="FFFFFF"/>
        <w:jc w:val="both"/>
      </w:pPr>
      <w:r w:rsidRPr="000822BD">
        <w:t xml:space="preserve">Debreceni Sportcentrum Közhasznú Nonprofit Kft. </w:t>
      </w:r>
      <w:r>
        <w:t xml:space="preserve">tulajdonában lévő, nevesített forgalmi rendszámú járművekben utazók </w:t>
      </w:r>
      <w:r w:rsidRPr="000822BD">
        <w:t>csoportos balesetbiztosítás</w:t>
      </w:r>
      <w:r>
        <w:t>a</w:t>
      </w:r>
    </w:p>
    <w:p w:rsidR="00753B62" w:rsidRDefault="00753B62" w:rsidP="00753B62">
      <w:pPr>
        <w:shd w:val="clear" w:color="auto" w:fill="FFFFFF"/>
        <w:ind w:left="720"/>
        <w:jc w:val="both"/>
        <w:rPr>
          <w:color w:val="222222"/>
          <w:lang w:val="en-US" w:eastAsia="en-US"/>
        </w:rPr>
      </w:pPr>
    </w:p>
    <w:p w:rsidR="00753B62" w:rsidRDefault="00753B62" w:rsidP="00753B62">
      <w:pPr>
        <w:shd w:val="clear" w:color="auto" w:fill="FFFFFF"/>
        <w:jc w:val="both"/>
        <w:rPr>
          <w:color w:val="222222"/>
          <w:lang w:val="en-US" w:eastAsia="en-US"/>
        </w:rPr>
      </w:pPr>
      <w:r>
        <w:rPr>
          <w:color w:val="222222"/>
          <w:lang w:val="en-US" w:eastAsia="en-US"/>
        </w:rPr>
        <w:t xml:space="preserve">A </w:t>
      </w:r>
      <w:proofErr w:type="spellStart"/>
      <w:r>
        <w:rPr>
          <w:color w:val="222222"/>
          <w:lang w:val="en-US" w:eastAsia="en-US"/>
        </w:rPr>
        <w:t>biztosítottak</w:t>
      </w:r>
      <w:proofErr w:type="spellEnd"/>
      <w:r>
        <w:rPr>
          <w:color w:val="222222"/>
          <w:lang w:val="en-US" w:eastAsia="en-US"/>
        </w:rPr>
        <w:t xml:space="preserve"> </w:t>
      </w:r>
      <w:proofErr w:type="spellStart"/>
      <w:r>
        <w:rPr>
          <w:color w:val="222222"/>
          <w:lang w:val="en-US" w:eastAsia="en-US"/>
        </w:rPr>
        <w:t>létszáma</w:t>
      </w:r>
      <w:proofErr w:type="spellEnd"/>
      <w:r>
        <w:rPr>
          <w:color w:val="222222"/>
          <w:lang w:val="en-US" w:eastAsia="en-US"/>
        </w:rPr>
        <w:t xml:space="preserve">: 67 </w:t>
      </w:r>
      <w:proofErr w:type="spellStart"/>
      <w:r>
        <w:rPr>
          <w:color w:val="222222"/>
          <w:lang w:val="en-US" w:eastAsia="en-US"/>
        </w:rPr>
        <w:t>fő</w:t>
      </w:r>
      <w:proofErr w:type="spellEnd"/>
    </w:p>
    <w:p w:rsidR="00753B62" w:rsidRDefault="00753B62" w:rsidP="00753B62">
      <w:pPr>
        <w:shd w:val="clear" w:color="auto" w:fill="FFFFFF"/>
        <w:jc w:val="both"/>
        <w:rPr>
          <w:color w:val="222222"/>
          <w:lang w:val="en-US" w:eastAsia="en-US"/>
        </w:rPr>
      </w:pPr>
    </w:p>
    <w:p w:rsidR="00753B62" w:rsidRPr="00672602" w:rsidRDefault="00753B62" w:rsidP="00753B62">
      <w:pPr>
        <w:shd w:val="clear" w:color="auto" w:fill="FFFFFF"/>
        <w:jc w:val="both"/>
      </w:pPr>
      <w:proofErr w:type="spellStart"/>
      <w:r>
        <w:rPr>
          <w:color w:val="222222"/>
          <w:lang w:val="en-US" w:eastAsia="en-US"/>
        </w:rPr>
        <w:t>Rendszám</w:t>
      </w:r>
      <w:proofErr w:type="spellEnd"/>
      <w:r>
        <w:rPr>
          <w:color w:val="222222"/>
          <w:lang w:val="en-US" w:eastAsia="en-US"/>
        </w:rPr>
        <w:t>: IBC-470, JVF-501, MTS-936 , JDH-940</w:t>
      </w:r>
    </w:p>
    <w:p w:rsidR="00753B62" w:rsidRPr="00DE144A" w:rsidRDefault="00753B62" w:rsidP="00753B62">
      <w:pPr>
        <w:pStyle w:val="Listaszerbekezds1"/>
        <w:spacing w:after="0" w:line="100" w:lineRule="atLeast"/>
        <w:jc w:val="both"/>
        <w:rPr>
          <w:rFonts w:ascii="Times New Roman" w:hAnsi="Times New Roman" w:cs="Times New Roman"/>
          <w:color w:val="222222"/>
          <w:sz w:val="24"/>
          <w:szCs w:val="24"/>
          <w:lang w:val="en-US" w:eastAsia="en-US"/>
        </w:rPr>
      </w:pPr>
    </w:p>
    <w:p w:rsidR="00753B62" w:rsidRPr="00582A1A" w:rsidRDefault="00753B62" w:rsidP="00753B62">
      <w:pPr>
        <w:pStyle w:val="Listaszerbekezds1"/>
        <w:spacing w:after="0" w:line="100" w:lineRule="atLeast"/>
        <w:jc w:val="both"/>
        <w:rPr>
          <w:rFonts w:ascii="Arial" w:hAnsi="Arial" w:cs="Arial"/>
          <w:color w:val="222222"/>
          <w:sz w:val="19"/>
          <w:szCs w:val="19"/>
          <w:lang w:val="en-US" w:eastAsia="en-US"/>
        </w:rPr>
      </w:pPr>
      <w:r>
        <w:rPr>
          <w:rFonts w:ascii="Times New Roman" w:hAnsi="Times New Roman" w:cs="Times New Roman"/>
          <w:sz w:val="24"/>
          <w:szCs w:val="24"/>
        </w:rPr>
        <w:t>A balesetbiztosítás fedezeti körei és a biztosítási összegek:</w:t>
      </w:r>
    </w:p>
    <w:p w:rsidR="00753B62" w:rsidRPr="00582A1A" w:rsidRDefault="00753B62" w:rsidP="00753B62">
      <w:pPr>
        <w:shd w:val="clear" w:color="auto" w:fill="FFFFFF"/>
        <w:ind w:left="360"/>
        <w:jc w:val="both"/>
        <w:rPr>
          <w:rFonts w:ascii="Arial" w:hAnsi="Arial" w:cs="Arial"/>
          <w:color w:val="222222"/>
          <w:sz w:val="19"/>
          <w:szCs w:val="19"/>
          <w:lang w:val="en-US" w:eastAsia="en-US"/>
        </w:rPr>
      </w:pPr>
    </w:p>
    <w:tbl>
      <w:tblPr>
        <w:tblW w:w="0" w:type="auto"/>
        <w:tblInd w:w="708" w:type="dxa"/>
        <w:shd w:val="clear" w:color="auto" w:fill="FFFFFF"/>
        <w:tblCellMar>
          <w:left w:w="0" w:type="dxa"/>
          <w:right w:w="0" w:type="dxa"/>
        </w:tblCellMar>
        <w:tblLook w:val="04A0"/>
      </w:tblPr>
      <w:tblGrid>
        <w:gridCol w:w="4362"/>
        <w:gridCol w:w="2268"/>
      </w:tblGrid>
      <w:tr w:rsidR="00753B62" w:rsidRPr="00582A1A" w:rsidTr="001F6747">
        <w:tc>
          <w:tcPr>
            <w:tcW w:w="436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Baleseti</w:t>
            </w:r>
            <w:proofErr w:type="spellEnd"/>
            <w:r w:rsidRPr="00582A1A">
              <w:rPr>
                <w:color w:val="222222"/>
                <w:lang w:val="en-US" w:eastAsia="en-US"/>
              </w:rPr>
              <w:t xml:space="preserve"> </w:t>
            </w:r>
            <w:proofErr w:type="spellStart"/>
            <w:r w:rsidRPr="00582A1A">
              <w:rPr>
                <w:color w:val="222222"/>
                <w:lang w:val="en-US" w:eastAsia="en-US"/>
              </w:rPr>
              <w:t>halál</w:t>
            </w:r>
            <w:proofErr w:type="spellEnd"/>
            <w:r w:rsidRPr="00582A1A">
              <w:rPr>
                <w:color w:val="222222"/>
                <w:lang w:val="en-US" w:eastAsia="en-US"/>
              </w:rPr>
              <w:t> </w:t>
            </w:r>
          </w:p>
        </w:tc>
        <w:tc>
          <w:tcPr>
            <w:tcW w:w="226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2 000 000,-Ft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Baleseti</w:t>
            </w:r>
            <w:proofErr w:type="spellEnd"/>
            <w:r w:rsidRPr="00582A1A">
              <w:rPr>
                <w:color w:val="222222"/>
                <w:lang w:val="en-US" w:eastAsia="en-US"/>
              </w:rPr>
              <w:t xml:space="preserve"> </w:t>
            </w:r>
            <w:proofErr w:type="spellStart"/>
            <w:r w:rsidRPr="00582A1A">
              <w:rPr>
                <w:color w:val="222222"/>
                <w:lang w:val="en-US" w:eastAsia="en-US"/>
              </w:rPr>
              <w:t>rokkantság</w:t>
            </w:r>
            <w:proofErr w:type="spellEnd"/>
            <w:r w:rsidRPr="00582A1A">
              <w:rPr>
                <w:color w:val="222222"/>
                <w:lang w:val="en-US" w:eastAsia="en-US"/>
              </w:rPr>
              <w:t> </w:t>
            </w:r>
            <w:proofErr w:type="spellStart"/>
            <w:r>
              <w:rPr>
                <w:color w:val="222222"/>
                <w:lang w:val="en-US" w:eastAsia="en-US"/>
              </w:rPr>
              <w:t>lineáris</w:t>
            </w:r>
            <w:proofErr w:type="spellEnd"/>
            <w:r>
              <w:rPr>
                <w:color w:val="222222"/>
                <w:lang w:val="en-US" w:eastAsia="en-US"/>
              </w:rPr>
              <w:t xml:space="preserve"> (1-100 %)</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1 500 000,-Ft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E76CB6" w:rsidRDefault="00753B62" w:rsidP="001F6747">
            <w:pPr>
              <w:jc w:val="both"/>
              <w:rPr>
                <w:color w:val="222222"/>
                <w:lang w:eastAsia="en-US"/>
              </w:rPr>
            </w:pPr>
            <w:r w:rsidRPr="00E76CB6">
              <w:rPr>
                <w:color w:val="222222"/>
                <w:lang w:eastAsia="en-US"/>
              </w:rPr>
              <w:t>Kórházi napi térítés, 8 nap eléréses önrész</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5 000,-Ft/nap</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Műtéti</w:t>
            </w:r>
            <w:proofErr w:type="spellEnd"/>
            <w:r w:rsidRPr="00582A1A">
              <w:rPr>
                <w:color w:val="222222"/>
                <w:lang w:val="en-US" w:eastAsia="en-US"/>
              </w:rPr>
              <w:t xml:space="preserve"> </w:t>
            </w:r>
            <w:proofErr w:type="spellStart"/>
            <w:r w:rsidRPr="00582A1A">
              <w:rPr>
                <w:color w:val="222222"/>
                <w:lang w:val="en-US" w:eastAsia="en-US"/>
              </w:rPr>
              <w:t>szolgáltatás</w:t>
            </w:r>
            <w:proofErr w:type="spellEnd"/>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50 000,-Ft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Csonttörés</w:t>
            </w:r>
            <w:proofErr w:type="spellEnd"/>
            <w:r w:rsidRPr="00582A1A">
              <w:rPr>
                <w:color w:val="222222"/>
                <w:lang w:val="en-US" w:eastAsia="en-US"/>
              </w:rPr>
              <w:t xml:space="preserve">, </w:t>
            </w:r>
            <w:proofErr w:type="spellStart"/>
            <w:r w:rsidRPr="00582A1A">
              <w:rPr>
                <w:color w:val="222222"/>
                <w:lang w:val="en-US" w:eastAsia="en-US"/>
              </w:rPr>
              <w:t>csontrepedés</w:t>
            </w:r>
            <w:proofErr w:type="spellEnd"/>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ind w:left="720"/>
              <w:jc w:val="right"/>
              <w:rPr>
                <w:color w:val="222222"/>
                <w:lang w:val="en-US" w:eastAsia="en-US"/>
              </w:rPr>
            </w:pPr>
            <w:r w:rsidRPr="00582A1A">
              <w:rPr>
                <w:color w:val="222222"/>
                <w:lang w:val="en-US" w:eastAsia="en-US"/>
              </w:rPr>
              <w:t>25 000,-Ft</w:t>
            </w:r>
          </w:p>
        </w:tc>
      </w:tr>
    </w:tbl>
    <w:p w:rsidR="00753B62" w:rsidRDefault="00753B62" w:rsidP="00753B62">
      <w:pPr>
        <w:pStyle w:val="Listaszerbekezds1"/>
        <w:spacing w:after="0" w:line="100" w:lineRule="atLeast"/>
        <w:jc w:val="both"/>
        <w:rPr>
          <w:rFonts w:ascii="Times New Roman" w:hAnsi="Times New Roman" w:cs="Times New Roman"/>
          <w:color w:val="222222"/>
          <w:lang w:val="en-US" w:eastAsia="en-US"/>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p>
    <w:p w:rsidR="00753B62" w:rsidRDefault="00753B62" w:rsidP="00753B62">
      <w:pPr>
        <w:pStyle w:val="Listaszerbekezds1"/>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IV, </w:t>
      </w:r>
      <w:r w:rsidRPr="000822BD">
        <w:rPr>
          <w:rFonts w:ascii="Times New Roman" w:hAnsi="Times New Roman" w:cs="Times New Roman"/>
          <w:sz w:val="24"/>
          <w:szCs w:val="24"/>
        </w:rPr>
        <w:t>Debreceni Sportcentrum Közhasznú Nonprofit Kft</w:t>
      </w:r>
      <w:r>
        <w:rPr>
          <w:rFonts w:ascii="Times New Roman" w:hAnsi="Times New Roman" w:cs="Times New Roman"/>
          <w:sz w:val="24"/>
          <w:szCs w:val="24"/>
        </w:rPr>
        <w:t xml:space="preserve"> szervezésében a 2017. nyár folyamán szervezendő táborok résztvevőire vonatkozó balesetbiztosítás</w:t>
      </w:r>
    </w:p>
    <w:p w:rsidR="00753B62" w:rsidRPr="005E2A5C" w:rsidRDefault="00753B62" w:rsidP="00753B62">
      <w:pPr>
        <w:pStyle w:val="Listaszerbekezds1"/>
        <w:spacing w:after="0" w:line="100" w:lineRule="atLeast"/>
        <w:jc w:val="both"/>
        <w:rPr>
          <w:rFonts w:ascii="Times New Roman" w:hAnsi="Times New Roman" w:cs="Times New Roman"/>
          <w:sz w:val="24"/>
          <w:szCs w:val="24"/>
        </w:rPr>
      </w:pPr>
    </w:p>
    <w:p w:rsidR="00753B62" w:rsidRPr="005E2A5C" w:rsidRDefault="00753B62" w:rsidP="00753B62">
      <w:pPr>
        <w:pStyle w:val="Listaszerbekezds1"/>
        <w:spacing w:after="0" w:line="100" w:lineRule="atLeast"/>
        <w:jc w:val="both"/>
        <w:rPr>
          <w:rFonts w:ascii="Times New Roman" w:hAnsi="Times New Roman" w:cs="Times New Roman"/>
          <w:sz w:val="24"/>
          <w:szCs w:val="24"/>
        </w:rPr>
      </w:pPr>
      <w:r w:rsidRPr="005E2A5C">
        <w:rPr>
          <w:rFonts w:ascii="Times New Roman" w:hAnsi="Times New Roman" w:cs="Times New Roman"/>
          <w:sz w:val="24"/>
          <w:szCs w:val="24"/>
        </w:rPr>
        <w:t>Biztosítottak: a nyári táborok résztvevői</w:t>
      </w:r>
    </w:p>
    <w:p w:rsidR="00753B62" w:rsidRPr="005E2A5C" w:rsidRDefault="00753B62" w:rsidP="00753B62">
      <w:pPr>
        <w:spacing w:before="100" w:beforeAutospacing="1" w:after="100" w:afterAutospacing="1"/>
      </w:pPr>
      <w:r w:rsidRPr="005E2A5C">
        <w:t>A táborok jellege, száma, résztvevők létszáma:</w:t>
      </w:r>
    </w:p>
    <w:tbl>
      <w:tblPr>
        <w:tblW w:w="6960" w:type="dxa"/>
        <w:tblCellMar>
          <w:left w:w="0" w:type="dxa"/>
          <w:right w:w="0" w:type="dxa"/>
        </w:tblCellMar>
        <w:tblLook w:val="04A0"/>
      </w:tblPr>
      <w:tblGrid>
        <w:gridCol w:w="1327"/>
        <w:gridCol w:w="1080"/>
        <w:gridCol w:w="1080"/>
        <w:gridCol w:w="1080"/>
        <w:gridCol w:w="1080"/>
        <w:gridCol w:w="1567"/>
      </w:tblGrid>
      <w:tr w:rsidR="00753B62" w:rsidRPr="005E2A5C" w:rsidTr="001F6747">
        <w:trPr>
          <w:trHeight w:val="300"/>
        </w:trPr>
        <w:tc>
          <w:tcPr>
            <w:tcW w:w="11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lastRenderedPageBreak/>
              <w:t>Tábor</w:t>
            </w:r>
          </w:p>
        </w:tc>
        <w:tc>
          <w:tcPr>
            <w:tcW w:w="10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1. turnus</w:t>
            </w:r>
          </w:p>
        </w:tc>
        <w:tc>
          <w:tcPr>
            <w:tcW w:w="10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2. turnus</w:t>
            </w:r>
          </w:p>
        </w:tc>
        <w:tc>
          <w:tcPr>
            <w:tcW w:w="10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3.turnus</w:t>
            </w:r>
          </w:p>
        </w:tc>
        <w:tc>
          <w:tcPr>
            <w:tcW w:w="10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4. turnus</w:t>
            </w:r>
          </w:p>
        </w:tc>
        <w:tc>
          <w:tcPr>
            <w:tcW w:w="14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Mindösszesen:</w:t>
            </w:r>
          </w:p>
        </w:tc>
      </w:tr>
      <w:tr w:rsidR="00753B62" w:rsidRPr="005E2A5C" w:rsidTr="001F6747">
        <w:trPr>
          <w:trHeight w:val="300"/>
        </w:trPr>
        <w:tc>
          <w:tcPr>
            <w:tcW w:w="11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Labdarúgás</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30</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0</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30</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30</w:t>
            </w:r>
          </w:p>
        </w:tc>
        <w:tc>
          <w:tcPr>
            <w:tcW w:w="14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90</w:t>
            </w:r>
          </w:p>
        </w:tc>
      </w:tr>
      <w:tr w:rsidR="00753B62" w:rsidRPr="005E2A5C" w:rsidTr="001F6747">
        <w:trPr>
          <w:trHeight w:val="300"/>
        </w:trPr>
        <w:tc>
          <w:tcPr>
            <w:tcW w:w="11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Kincskereső</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40</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40</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40</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40</w:t>
            </w:r>
          </w:p>
        </w:tc>
        <w:tc>
          <w:tcPr>
            <w:tcW w:w="14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160</w:t>
            </w:r>
          </w:p>
        </w:tc>
      </w:tr>
      <w:tr w:rsidR="00753B62" w:rsidRPr="005E2A5C" w:rsidTr="001F6747">
        <w:trPr>
          <w:trHeight w:val="300"/>
        </w:trPr>
        <w:tc>
          <w:tcPr>
            <w:tcW w:w="11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Úszó</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15</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15</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15</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15</w:t>
            </w:r>
          </w:p>
        </w:tc>
        <w:tc>
          <w:tcPr>
            <w:tcW w:w="14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60</w:t>
            </w:r>
          </w:p>
        </w:tc>
      </w:tr>
      <w:tr w:rsidR="00753B62" w:rsidRPr="005E2A5C" w:rsidTr="001F6747">
        <w:trPr>
          <w:trHeight w:val="300"/>
        </w:trPr>
        <w:tc>
          <w:tcPr>
            <w:tcW w:w="11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Kézilabda</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20</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20</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20</w:t>
            </w:r>
          </w:p>
        </w:tc>
        <w:tc>
          <w:tcPr>
            <w:tcW w:w="108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20</w:t>
            </w:r>
          </w:p>
        </w:tc>
        <w:tc>
          <w:tcPr>
            <w:tcW w:w="14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80</w:t>
            </w:r>
          </w:p>
        </w:tc>
      </w:tr>
      <w:tr w:rsidR="00753B62" w:rsidRPr="005E2A5C" w:rsidTr="001F6747">
        <w:trPr>
          <w:trHeight w:val="300"/>
        </w:trPr>
        <w:tc>
          <w:tcPr>
            <w:tcW w:w="5500" w:type="dxa"/>
            <w:gridSpan w:val="5"/>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Mindösszesen:</w:t>
            </w:r>
          </w:p>
        </w:tc>
        <w:tc>
          <w:tcPr>
            <w:tcW w:w="14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753B62" w:rsidRPr="005E2A5C" w:rsidRDefault="00753B62" w:rsidP="001F6747">
            <w:pPr>
              <w:spacing w:before="100" w:beforeAutospacing="1" w:after="100" w:afterAutospacing="1"/>
              <w:jc w:val="center"/>
            </w:pPr>
            <w:r w:rsidRPr="005E2A5C">
              <w:rPr>
                <w:color w:val="000000"/>
              </w:rPr>
              <w:t>390</w:t>
            </w:r>
          </w:p>
        </w:tc>
      </w:tr>
    </w:tbl>
    <w:p w:rsidR="00753B62" w:rsidRPr="005E2A5C" w:rsidRDefault="00753B62" w:rsidP="00753B62">
      <w:pPr>
        <w:pStyle w:val="Listaszerbekezds1"/>
        <w:spacing w:after="0" w:line="100" w:lineRule="atLeast"/>
        <w:jc w:val="both"/>
        <w:rPr>
          <w:rFonts w:ascii="Times New Roman" w:hAnsi="Times New Roman" w:cs="Times New Roman"/>
          <w:sz w:val="24"/>
          <w:szCs w:val="24"/>
        </w:rPr>
      </w:pPr>
      <w:r w:rsidRPr="005E2A5C">
        <w:rPr>
          <w:rFonts w:ascii="Times New Roman" w:hAnsi="Times New Roman" w:cs="Times New Roman"/>
          <w:sz w:val="24"/>
          <w:szCs w:val="24"/>
        </w:rPr>
        <w:t xml:space="preserve"> </w:t>
      </w:r>
    </w:p>
    <w:p w:rsidR="00753B62" w:rsidRDefault="00753B62" w:rsidP="00753B62">
      <w:pPr>
        <w:spacing w:line="100" w:lineRule="atLeast"/>
        <w:rPr>
          <w:b/>
          <w:bCs/>
        </w:rPr>
      </w:pPr>
    </w:p>
    <w:p w:rsidR="00753B62" w:rsidRPr="00E76CB6" w:rsidRDefault="00753B62" w:rsidP="00753B62">
      <w:pPr>
        <w:pStyle w:val="Listaszerbekezds1"/>
        <w:spacing w:after="0" w:line="100" w:lineRule="atLeast"/>
        <w:jc w:val="both"/>
        <w:rPr>
          <w:rFonts w:ascii="Arial" w:hAnsi="Arial" w:cs="Arial"/>
          <w:color w:val="222222"/>
          <w:sz w:val="19"/>
          <w:szCs w:val="19"/>
          <w:lang w:eastAsia="en-US"/>
        </w:rPr>
      </w:pPr>
      <w:r>
        <w:rPr>
          <w:rFonts w:ascii="Times New Roman" w:hAnsi="Times New Roman" w:cs="Times New Roman"/>
          <w:sz w:val="24"/>
          <w:szCs w:val="24"/>
        </w:rPr>
        <w:t>A balesetbiztosítás fedezeti körei és a biztosítási összegek:</w:t>
      </w:r>
    </w:p>
    <w:p w:rsidR="00753B62" w:rsidRPr="00E76CB6" w:rsidRDefault="00753B62" w:rsidP="00753B62">
      <w:pPr>
        <w:shd w:val="clear" w:color="auto" w:fill="FFFFFF"/>
        <w:ind w:left="360"/>
        <w:jc w:val="both"/>
        <w:rPr>
          <w:rFonts w:ascii="Arial" w:hAnsi="Arial" w:cs="Arial"/>
          <w:color w:val="222222"/>
          <w:sz w:val="19"/>
          <w:szCs w:val="19"/>
          <w:lang w:eastAsia="en-US"/>
        </w:rPr>
      </w:pPr>
    </w:p>
    <w:tbl>
      <w:tblPr>
        <w:tblW w:w="0" w:type="auto"/>
        <w:tblInd w:w="708" w:type="dxa"/>
        <w:shd w:val="clear" w:color="auto" w:fill="FFFFFF"/>
        <w:tblCellMar>
          <w:left w:w="0" w:type="dxa"/>
          <w:right w:w="0" w:type="dxa"/>
        </w:tblCellMar>
        <w:tblLook w:val="04A0"/>
      </w:tblPr>
      <w:tblGrid>
        <w:gridCol w:w="4362"/>
        <w:gridCol w:w="2268"/>
      </w:tblGrid>
      <w:tr w:rsidR="00753B62" w:rsidRPr="00582A1A" w:rsidTr="001F6747">
        <w:tc>
          <w:tcPr>
            <w:tcW w:w="436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Baleseti</w:t>
            </w:r>
            <w:proofErr w:type="spellEnd"/>
            <w:r w:rsidRPr="00582A1A">
              <w:rPr>
                <w:color w:val="222222"/>
                <w:lang w:val="en-US" w:eastAsia="en-US"/>
              </w:rPr>
              <w:t xml:space="preserve"> </w:t>
            </w:r>
            <w:proofErr w:type="spellStart"/>
            <w:r w:rsidRPr="00582A1A">
              <w:rPr>
                <w:color w:val="222222"/>
                <w:lang w:val="en-US" w:eastAsia="en-US"/>
              </w:rPr>
              <w:t>halál</w:t>
            </w:r>
            <w:proofErr w:type="spellEnd"/>
            <w:r w:rsidRPr="00582A1A">
              <w:rPr>
                <w:color w:val="222222"/>
                <w:lang w:val="en-US" w:eastAsia="en-US"/>
              </w:rPr>
              <w:t> </w:t>
            </w:r>
          </w:p>
        </w:tc>
        <w:tc>
          <w:tcPr>
            <w:tcW w:w="226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Pr>
                <w:color w:val="222222"/>
                <w:lang w:val="en-US" w:eastAsia="en-US"/>
              </w:rPr>
              <w:t>1</w:t>
            </w:r>
            <w:r w:rsidRPr="00582A1A">
              <w:rPr>
                <w:color w:val="222222"/>
                <w:lang w:val="en-US" w:eastAsia="en-US"/>
              </w:rPr>
              <w:t> 000 000,-Ft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Baleseti</w:t>
            </w:r>
            <w:proofErr w:type="spellEnd"/>
            <w:r w:rsidRPr="00582A1A">
              <w:rPr>
                <w:color w:val="222222"/>
                <w:lang w:val="en-US" w:eastAsia="en-US"/>
              </w:rPr>
              <w:t xml:space="preserve"> </w:t>
            </w:r>
            <w:proofErr w:type="spellStart"/>
            <w:r w:rsidRPr="00582A1A">
              <w:rPr>
                <w:color w:val="222222"/>
                <w:lang w:val="en-US" w:eastAsia="en-US"/>
              </w:rPr>
              <w:t>rokkantság</w:t>
            </w:r>
            <w:proofErr w:type="spellEnd"/>
            <w:r w:rsidRPr="00582A1A">
              <w:rPr>
                <w:color w:val="222222"/>
                <w:lang w:val="en-US" w:eastAsia="en-US"/>
              </w:rPr>
              <w:t> </w:t>
            </w:r>
            <w:proofErr w:type="spellStart"/>
            <w:r>
              <w:rPr>
                <w:color w:val="222222"/>
                <w:lang w:val="en-US" w:eastAsia="en-US"/>
              </w:rPr>
              <w:t>lineáris</w:t>
            </w:r>
            <w:proofErr w:type="spellEnd"/>
            <w:r>
              <w:rPr>
                <w:color w:val="222222"/>
                <w:lang w:val="en-US" w:eastAsia="en-US"/>
              </w:rPr>
              <w:t xml:space="preserve"> (1-100 %)</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sidRPr="00582A1A">
              <w:rPr>
                <w:color w:val="222222"/>
                <w:lang w:val="en-US" w:eastAsia="en-US"/>
              </w:rPr>
              <w:t>1 </w:t>
            </w:r>
            <w:r>
              <w:rPr>
                <w:color w:val="222222"/>
                <w:lang w:val="en-US" w:eastAsia="en-US"/>
              </w:rPr>
              <w:t>0</w:t>
            </w:r>
            <w:r w:rsidRPr="00582A1A">
              <w:rPr>
                <w:color w:val="222222"/>
                <w:lang w:val="en-US" w:eastAsia="en-US"/>
              </w:rPr>
              <w:t>00 000,-Ft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Műtéti</w:t>
            </w:r>
            <w:proofErr w:type="spellEnd"/>
            <w:r w:rsidRPr="00582A1A">
              <w:rPr>
                <w:color w:val="222222"/>
                <w:lang w:val="en-US" w:eastAsia="en-US"/>
              </w:rPr>
              <w:t xml:space="preserve"> </w:t>
            </w:r>
            <w:proofErr w:type="spellStart"/>
            <w:r w:rsidRPr="00582A1A">
              <w:rPr>
                <w:color w:val="222222"/>
                <w:lang w:val="en-US" w:eastAsia="en-US"/>
              </w:rPr>
              <w:t>szolgáltatás</w:t>
            </w:r>
            <w:proofErr w:type="spellEnd"/>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right"/>
              <w:rPr>
                <w:color w:val="222222"/>
                <w:lang w:val="en-US" w:eastAsia="en-US"/>
              </w:rPr>
            </w:pPr>
            <w:r>
              <w:rPr>
                <w:color w:val="222222"/>
                <w:lang w:val="en-US" w:eastAsia="en-US"/>
              </w:rPr>
              <w:t>10</w:t>
            </w:r>
            <w:r w:rsidRPr="00582A1A">
              <w:rPr>
                <w:color w:val="222222"/>
                <w:lang w:val="en-US" w:eastAsia="en-US"/>
              </w:rPr>
              <w:t>0 000,-Ft</w:t>
            </w:r>
          </w:p>
        </w:tc>
      </w:tr>
      <w:tr w:rsidR="00753B62" w:rsidRPr="00582A1A" w:rsidTr="001F6747">
        <w:tc>
          <w:tcPr>
            <w:tcW w:w="43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jc w:val="both"/>
              <w:rPr>
                <w:color w:val="222222"/>
                <w:lang w:val="en-US" w:eastAsia="en-US"/>
              </w:rPr>
            </w:pPr>
            <w:proofErr w:type="spellStart"/>
            <w:r w:rsidRPr="00582A1A">
              <w:rPr>
                <w:color w:val="222222"/>
                <w:lang w:val="en-US" w:eastAsia="en-US"/>
              </w:rPr>
              <w:t>Csonttörés</w:t>
            </w:r>
            <w:proofErr w:type="spellEnd"/>
            <w:r w:rsidRPr="00582A1A">
              <w:rPr>
                <w:color w:val="222222"/>
                <w:lang w:val="en-US" w:eastAsia="en-US"/>
              </w:rPr>
              <w:t xml:space="preserve">, </w:t>
            </w:r>
            <w:proofErr w:type="spellStart"/>
            <w:r w:rsidRPr="00582A1A">
              <w:rPr>
                <w:color w:val="222222"/>
                <w:lang w:val="en-US" w:eastAsia="en-US"/>
              </w:rPr>
              <w:t>csontrepedés</w:t>
            </w:r>
            <w:proofErr w:type="spellEnd"/>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53B62" w:rsidRPr="00582A1A" w:rsidRDefault="00753B62" w:rsidP="001F6747">
            <w:pPr>
              <w:ind w:left="720"/>
              <w:jc w:val="right"/>
              <w:rPr>
                <w:color w:val="222222"/>
                <w:lang w:val="en-US" w:eastAsia="en-US"/>
              </w:rPr>
            </w:pPr>
            <w:r>
              <w:rPr>
                <w:color w:val="222222"/>
                <w:lang w:val="en-US" w:eastAsia="en-US"/>
              </w:rPr>
              <w:t>10</w:t>
            </w:r>
            <w:r w:rsidRPr="00582A1A">
              <w:rPr>
                <w:color w:val="222222"/>
                <w:lang w:val="en-US" w:eastAsia="en-US"/>
              </w:rPr>
              <w:t xml:space="preserve"> 000,-Ft</w:t>
            </w:r>
          </w:p>
        </w:tc>
      </w:tr>
    </w:tbl>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spacing w:line="100" w:lineRule="atLeast"/>
        <w:rPr>
          <w:b/>
          <w:bCs/>
        </w:rPr>
      </w:pPr>
    </w:p>
    <w:p w:rsidR="00753B62" w:rsidRDefault="00753B62" w:rsidP="00753B62">
      <w:pPr>
        <w:jc w:val="both"/>
        <w:rPr>
          <w:b/>
          <w:sz w:val="28"/>
          <w:szCs w:val="28"/>
          <w:u w:val="single"/>
        </w:rPr>
      </w:pPr>
      <w:r>
        <w:rPr>
          <w:b/>
          <w:bCs/>
          <w:sz w:val="28"/>
          <w:szCs w:val="28"/>
          <w:u w:val="single"/>
        </w:rPr>
        <w:lastRenderedPageBreak/>
        <w:t xml:space="preserve">3.számú </w:t>
      </w:r>
      <w:r w:rsidRPr="00691F08">
        <w:rPr>
          <w:b/>
          <w:bCs/>
          <w:sz w:val="28"/>
          <w:szCs w:val="28"/>
          <w:u w:val="single"/>
        </w:rPr>
        <w:t>rész:</w:t>
      </w:r>
      <w:r w:rsidRPr="00691F08">
        <w:rPr>
          <w:b/>
          <w:sz w:val="28"/>
          <w:szCs w:val="28"/>
          <w:u w:val="single"/>
        </w:rPr>
        <w:t xml:space="preserve"> Külföldre utazók csoportos baleset-, betegség-, és poggyászbiztosítás (keretbiztosítás)</w:t>
      </w:r>
    </w:p>
    <w:p w:rsidR="00753B62" w:rsidRDefault="00753B62" w:rsidP="00753B62">
      <w:pPr>
        <w:jc w:val="both"/>
        <w:rPr>
          <w:b/>
          <w:sz w:val="28"/>
          <w:szCs w:val="28"/>
          <w:u w:val="single"/>
        </w:rPr>
      </w:pPr>
    </w:p>
    <w:p w:rsidR="00753B62" w:rsidRDefault="00753B62" w:rsidP="00753B62">
      <w:pPr>
        <w:jc w:val="both"/>
        <w:rPr>
          <w:b/>
          <w:sz w:val="28"/>
          <w:szCs w:val="28"/>
          <w:u w:val="single"/>
        </w:rPr>
      </w:pPr>
    </w:p>
    <w:p w:rsidR="00753B62" w:rsidRPr="00672602" w:rsidRDefault="00753B62" w:rsidP="00753B62">
      <w:pPr>
        <w:tabs>
          <w:tab w:val="left" w:pos="4111"/>
        </w:tabs>
        <w:ind w:left="4253" w:hanging="4253"/>
        <w:jc w:val="both"/>
      </w:pPr>
      <w:r>
        <w:rPr>
          <w:b/>
        </w:rPr>
        <w:t>Szerződés tárgya</w:t>
      </w:r>
      <w:r w:rsidRPr="00672602">
        <w:rPr>
          <w:b/>
        </w:rPr>
        <w:t>:</w:t>
      </w:r>
      <w:r w:rsidRPr="00672602">
        <w:rPr>
          <w:b/>
        </w:rPr>
        <w:tab/>
      </w:r>
      <w:r>
        <w:rPr>
          <w:b/>
        </w:rPr>
        <w:tab/>
      </w:r>
      <w:r w:rsidRPr="000F3537">
        <w:t>Külföldre utazók csoportos baleset-, betegség-, és poggyászbiztosítása (keretbiztosítás) a szerződés elválaszthatatlan részé</w:t>
      </w:r>
      <w:r>
        <w:t>t képező műszaki leírás szerint</w:t>
      </w:r>
    </w:p>
    <w:p w:rsidR="00753B62" w:rsidRPr="00672602" w:rsidRDefault="00753B62" w:rsidP="00753B62">
      <w:pPr>
        <w:jc w:val="both"/>
      </w:pPr>
    </w:p>
    <w:p w:rsidR="00753B62" w:rsidRPr="00672602" w:rsidRDefault="00753B62" w:rsidP="00753B62">
      <w:pPr>
        <w:spacing w:line="100" w:lineRule="atLeast"/>
        <w:rPr>
          <w:b/>
          <w:bCs/>
        </w:rPr>
      </w:pPr>
    </w:p>
    <w:p w:rsidR="00753B62" w:rsidRPr="00B9334D" w:rsidRDefault="00753B62" w:rsidP="00753B62">
      <w:pPr>
        <w:spacing w:line="100" w:lineRule="atLeast"/>
      </w:pPr>
      <w:r w:rsidRPr="00B9334D">
        <w:rPr>
          <w:b/>
          <w:bCs/>
        </w:rPr>
        <w:t xml:space="preserve">Biztosítások tartama: </w:t>
      </w:r>
      <w:r w:rsidRPr="00B9334D">
        <w:rPr>
          <w:b/>
          <w:bCs/>
        </w:rPr>
        <w:tab/>
      </w:r>
      <w:r w:rsidRPr="00B9334D">
        <w:rPr>
          <w:b/>
          <w:bCs/>
        </w:rPr>
        <w:tab/>
      </w:r>
      <w:r w:rsidRPr="00B9334D">
        <w:rPr>
          <w:b/>
          <w:bCs/>
        </w:rPr>
        <w:tab/>
      </w:r>
      <w:r w:rsidRPr="00B9334D">
        <w:t>határozott</w:t>
      </w:r>
    </w:p>
    <w:p w:rsidR="00753B62" w:rsidRPr="00B9334D" w:rsidRDefault="00753B62" w:rsidP="00753B62">
      <w:pPr>
        <w:spacing w:line="100" w:lineRule="atLeast"/>
        <w:rPr>
          <w:b/>
          <w:bCs/>
        </w:rPr>
      </w:pPr>
    </w:p>
    <w:p w:rsidR="00753B62" w:rsidRPr="00B9334D" w:rsidRDefault="00753B62" w:rsidP="00753B62">
      <w:pPr>
        <w:spacing w:line="100" w:lineRule="atLeast"/>
        <w:ind w:left="4245" w:hanging="4245"/>
        <w:rPr>
          <w:bCs/>
        </w:rPr>
      </w:pPr>
      <w:r w:rsidRPr="00B9334D">
        <w:rPr>
          <w:b/>
          <w:bCs/>
        </w:rPr>
        <w:t xml:space="preserve">Kockázatviselés kezdete: </w:t>
      </w:r>
      <w:r w:rsidRPr="00B9334D">
        <w:rPr>
          <w:b/>
          <w:bCs/>
        </w:rPr>
        <w:tab/>
      </w:r>
      <w:r w:rsidRPr="00B9334D">
        <w:rPr>
          <w:bCs/>
        </w:rPr>
        <w:t xml:space="preserve">2017. január 1.  00:00 óra </w:t>
      </w:r>
    </w:p>
    <w:p w:rsidR="00753B62" w:rsidRPr="00B9334D" w:rsidRDefault="00753B62" w:rsidP="00753B62">
      <w:pPr>
        <w:spacing w:line="100" w:lineRule="atLeast"/>
        <w:rPr>
          <w:b/>
          <w:bCs/>
        </w:rPr>
      </w:pPr>
    </w:p>
    <w:p w:rsidR="00753B62" w:rsidRPr="00B9334D" w:rsidRDefault="00753B62" w:rsidP="00753B62">
      <w:pPr>
        <w:spacing w:line="100" w:lineRule="atLeast"/>
        <w:ind w:left="4245" w:hanging="4245"/>
        <w:rPr>
          <w:bCs/>
        </w:rPr>
      </w:pPr>
      <w:r w:rsidRPr="00B9334D">
        <w:rPr>
          <w:b/>
          <w:bCs/>
        </w:rPr>
        <w:t xml:space="preserve">Kockázatviselés lejárata: </w:t>
      </w:r>
      <w:r w:rsidRPr="00B9334D">
        <w:rPr>
          <w:b/>
          <w:bCs/>
        </w:rPr>
        <w:tab/>
      </w:r>
      <w:r w:rsidRPr="00B9334D">
        <w:rPr>
          <w:bCs/>
        </w:rPr>
        <w:t>a kockázatviselés kezdetétől számított 12 hónap, vagyis 2017. december 31. 24:00 óra</w:t>
      </w:r>
    </w:p>
    <w:p w:rsidR="00753B62" w:rsidRPr="00B9334D" w:rsidRDefault="00753B62" w:rsidP="00753B62">
      <w:pPr>
        <w:spacing w:line="100" w:lineRule="atLeast"/>
        <w:rPr>
          <w:b/>
          <w:bCs/>
        </w:rPr>
      </w:pPr>
    </w:p>
    <w:p w:rsidR="00753B62" w:rsidRPr="00B9334D" w:rsidRDefault="00753B62" w:rsidP="00753B62">
      <w:pPr>
        <w:spacing w:line="100" w:lineRule="atLeast"/>
      </w:pPr>
      <w:r w:rsidRPr="00B9334D">
        <w:rPr>
          <w:b/>
          <w:bCs/>
        </w:rPr>
        <w:t xml:space="preserve">Biztosítási időszak: </w:t>
      </w:r>
      <w:r w:rsidRPr="00B9334D">
        <w:rPr>
          <w:b/>
          <w:bCs/>
        </w:rPr>
        <w:tab/>
      </w:r>
      <w:r w:rsidRPr="00B9334D">
        <w:rPr>
          <w:b/>
          <w:bCs/>
        </w:rPr>
        <w:tab/>
      </w:r>
      <w:r w:rsidRPr="00B9334D">
        <w:rPr>
          <w:b/>
          <w:bCs/>
        </w:rPr>
        <w:tab/>
      </w:r>
      <w:r w:rsidRPr="00B9334D">
        <w:rPr>
          <w:b/>
          <w:bCs/>
        </w:rPr>
        <w:tab/>
      </w:r>
      <w:r w:rsidRPr="00B9334D">
        <w:t xml:space="preserve">12 hónap </w:t>
      </w:r>
    </w:p>
    <w:p w:rsidR="00753B62" w:rsidRPr="00B9334D" w:rsidRDefault="00753B62" w:rsidP="00753B62">
      <w:pPr>
        <w:spacing w:line="100" w:lineRule="atLeast"/>
      </w:pPr>
    </w:p>
    <w:p w:rsidR="00753B62" w:rsidRPr="00672602" w:rsidRDefault="00753B62" w:rsidP="00753B62">
      <w:pPr>
        <w:spacing w:line="100" w:lineRule="atLeast"/>
        <w:rPr>
          <w:bCs/>
        </w:rPr>
      </w:pPr>
      <w:r w:rsidRPr="00B9334D">
        <w:rPr>
          <w:b/>
          <w:bCs/>
        </w:rPr>
        <w:t xml:space="preserve">Díjfizetési ütem:                          </w:t>
      </w:r>
      <w:r w:rsidRPr="00B9334D">
        <w:rPr>
          <w:b/>
          <w:bCs/>
        </w:rPr>
        <w:tab/>
      </w:r>
      <w:r w:rsidRPr="00B9334D">
        <w:rPr>
          <w:b/>
          <w:bCs/>
        </w:rPr>
        <w:tab/>
        <w:t>Éves</w:t>
      </w:r>
    </w:p>
    <w:p w:rsidR="00753B62" w:rsidRPr="00672602" w:rsidRDefault="00753B62" w:rsidP="00753B62">
      <w:pPr>
        <w:spacing w:line="100" w:lineRule="atLeast"/>
        <w:rPr>
          <w:b/>
          <w:bCs/>
        </w:rPr>
      </w:pPr>
    </w:p>
    <w:p w:rsidR="00753B62" w:rsidRPr="00AD6BB6" w:rsidRDefault="00753B62" w:rsidP="00753B62">
      <w:pPr>
        <w:spacing w:line="100" w:lineRule="atLeast"/>
        <w:ind w:left="4245" w:right="-142" w:hanging="4245"/>
        <w:jc w:val="both"/>
      </w:pPr>
      <w:r w:rsidRPr="00672602">
        <w:rPr>
          <w:b/>
        </w:rPr>
        <w:t>Díjfizetés módja:</w:t>
      </w:r>
      <w:r>
        <w:t xml:space="preserve">                  </w:t>
      </w:r>
      <w:r>
        <w:tab/>
      </w:r>
      <w:r w:rsidR="00A94453" w:rsidRPr="00991245">
        <w:rPr>
          <w:bCs/>
          <w:color w:val="FF0000"/>
        </w:rPr>
        <w:t>Szerződő</w:t>
      </w:r>
      <w:r w:rsidRPr="00AB3306">
        <w:rPr>
          <w:bCs/>
        </w:rPr>
        <w:t xml:space="preserve"> a Biztosító teljesítésigazolással ellátott</w:t>
      </w:r>
      <w:r>
        <w:rPr>
          <w:bCs/>
        </w:rPr>
        <w:t xml:space="preserve"> </w:t>
      </w:r>
      <w:r w:rsidRPr="00274FB8">
        <w:rPr>
          <w:bCs/>
        </w:rPr>
        <w:t>számlájának (díjbekérő) ellenértékét</w:t>
      </w:r>
      <w:r>
        <w:rPr>
          <w:bCs/>
        </w:rPr>
        <w:t xml:space="preserve"> a </w:t>
      </w:r>
      <w:r w:rsidRPr="00B857B9">
        <w:rPr>
          <w:bCs/>
        </w:rPr>
        <w:t xml:space="preserve">számla </w:t>
      </w:r>
      <w:r w:rsidR="00A94453" w:rsidRPr="00991245">
        <w:rPr>
          <w:bCs/>
          <w:color w:val="FF0000"/>
        </w:rPr>
        <w:t>Szerződő</w:t>
      </w:r>
      <w:r w:rsidRPr="00B857B9">
        <w:rPr>
          <w:bCs/>
        </w:rPr>
        <w:t xml:space="preserve"> általi kézhezvételét követő 30 napon belül átutalással </w:t>
      </w:r>
      <w:r>
        <w:rPr>
          <w:bCs/>
        </w:rPr>
        <w:t>egyenlíti ki</w:t>
      </w:r>
      <w:r w:rsidRPr="00B857B9">
        <w:rPr>
          <w:bCs/>
        </w:rPr>
        <w:t xml:space="preserve"> a Polgári Törvénykönyvről szóló 2013. évi V. törvényben (a továbbiakban: Ptk.) 6:130. § (1)</w:t>
      </w:r>
      <w:r>
        <w:rPr>
          <w:bCs/>
        </w:rPr>
        <w:t>-(2)</w:t>
      </w:r>
      <w:r w:rsidRPr="00B857B9">
        <w:rPr>
          <w:bCs/>
        </w:rPr>
        <w:t xml:space="preserve"> bekezdésében fogla</w:t>
      </w:r>
      <w:r>
        <w:rPr>
          <w:bCs/>
        </w:rPr>
        <w:t xml:space="preserve">ltak figyelembe vétele mellett. </w:t>
      </w:r>
    </w:p>
    <w:p w:rsidR="00753B62" w:rsidRDefault="00753B62" w:rsidP="00753B62">
      <w:pPr>
        <w:jc w:val="both"/>
        <w:rPr>
          <w:b/>
          <w:sz w:val="28"/>
          <w:szCs w:val="28"/>
          <w:u w:val="single"/>
        </w:rPr>
      </w:pPr>
    </w:p>
    <w:p w:rsidR="00753B62" w:rsidRPr="00691F08" w:rsidRDefault="00753B62" w:rsidP="00753B62">
      <w:pPr>
        <w:jc w:val="both"/>
        <w:rPr>
          <w:b/>
          <w:sz w:val="28"/>
          <w:szCs w:val="28"/>
          <w:u w:val="single"/>
        </w:rPr>
      </w:pPr>
    </w:p>
    <w:p w:rsidR="00753B62" w:rsidRPr="002B205A" w:rsidRDefault="00753B62" w:rsidP="00753B62">
      <w:pPr>
        <w:jc w:val="both"/>
      </w:pPr>
      <w:r w:rsidRPr="002B205A">
        <w:t>Szolgáltatások</w:t>
      </w:r>
    </w:p>
    <w:p w:rsidR="00753B62" w:rsidRPr="002B205A" w:rsidRDefault="00753B62" w:rsidP="0007530E">
      <w:pPr>
        <w:numPr>
          <w:ilvl w:val="0"/>
          <w:numId w:val="40"/>
        </w:numPr>
        <w:spacing w:after="200" w:line="276" w:lineRule="auto"/>
        <w:contextualSpacing/>
        <w:jc w:val="both"/>
      </w:pPr>
      <w:r w:rsidRPr="002B205A">
        <w:t>Betegségből ered</w:t>
      </w:r>
      <w:r>
        <w:t>ő kórházi és orvosi költségek</w:t>
      </w:r>
      <w:r>
        <w:tab/>
      </w:r>
      <w:r>
        <w:tab/>
      </w:r>
      <w:r w:rsidRPr="002B205A">
        <w:t>40.000 EURÓ</w:t>
      </w:r>
    </w:p>
    <w:p w:rsidR="00753B62" w:rsidRPr="002B205A" w:rsidRDefault="00753B62" w:rsidP="0007530E">
      <w:pPr>
        <w:numPr>
          <w:ilvl w:val="0"/>
          <w:numId w:val="40"/>
        </w:numPr>
        <w:spacing w:after="200" w:line="276" w:lineRule="auto"/>
        <w:contextualSpacing/>
        <w:jc w:val="both"/>
      </w:pPr>
      <w:r w:rsidRPr="002B205A">
        <w:t>Balesetből eredő kórházi és orvosi költségek</w:t>
      </w:r>
      <w:r w:rsidRPr="002B205A">
        <w:tab/>
      </w:r>
      <w:r w:rsidRPr="002B205A">
        <w:tab/>
      </w:r>
      <w:r w:rsidRPr="002B205A">
        <w:tab/>
        <w:t>80.000 EURÓ</w:t>
      </w:r>
    </w:p>
    <w:p w:rsidR="00753B62" w:rsidRPr="002B205A" w:rsidRDefault="00753B62" w:rsidP="0007530E">
      <w:pPr>
        <w:numPr>
          <w:ilvl w:val="0"/>
          <w:numId w:val="40"/>
        </w:numPr>
        <w:spacing w:after="200" w:line="276" w:lineRule="auto"/>
        <w:contextualSpacing/>
        <w:jc w:val="both"/>
      </w:pPr>
      <w:r w:rsidRPr="002B205A">
        <w:t>A beteg Magyarországra szállítása</w:t>
      </w:r>
      <w:r w:rsidRPr="002B205A">
        <w:tab/>
      </w:r>
      <w:r w:rsidRPr="002B205A">
        <w:tab/>
      </w:r>
      <w:r w:rsidRPr="002B205A">
        <w:tab/>
      </w:r>
      <w:r w:rsidRPr="002B205A">
        <w:tab/>
        <w:t>limit nélkül</w:t>
      </w:r>
    </w:p>
    <w:p w:rsidR="00753B62" w:rsidRPr="002B205A" w:rsidRDefault="00753B62" w:rsidP="0007530E">
      <w:pPr>
        <w:numPr>
          <w:ilvl w:val="0"/>
          <w:numId w:val="40"/>
        </w:numPr>
        <w:spacing w:after="200" w:line="276" w:lineRule="auto"/>
        <w:contextualSpacing/>
        <w:jc w:val="both"/>
      </w:pPr>
      <w:r w:rsidRPr="002B205A">
        <w:t>Beteglátogatás (</w:t>
      </w:r>
      <w:proofErr w:type="spellStart"/>
      <w:r w:rsidRPr="002B205A">
        <w:t>max</w:t>
      </w:r>
      <w:proofErr w:type="spellEnd"/>
      <w:r w:rsidRPr="002B205A">
        <w:t>. 7 éj)</w:t>
      </w:r>
      <w:r w:rsidRPr="002B205A">
        <w:tab/>
      </w:r>
      <w:r w:rsidRPr="002B205A">
        <w:tab/>
      </w:r>
      <w:r w:rsidRPr="002B205A">
        <w:tab/>
      </w:r>
      <w:r w:rsidRPr="002B205A">
        <w:tab/>
      </w:r>
      <w:r w:rsidRPr="002B205A">
        <w:tab/>
        <w:t>80 EURÓ/éj</w:t>
      </w:r>
    </w:p>
    <w:p w:rsidR="00753B62" w:rsidRPr="002B205A" w:rsidRDefault="00753B62" w:rsidP="0007530E">
      <w:pPr>
        <w:numPr>
          <w:ilvl w:val="0"/>
          <w:numId w:val="40"/>
        </w:numPr>
        <w:spacing w:after="200" w:line="276" w:lineRule="auto"/>
        <w:contextualSpacing/>
        <w:jc w:val="both"/>
      </w:pPr>
      <w:r w:rsidRPr="002B205A">
        <w:t>A külföldi tartózkod</w:t>
      </w:r>
      <w:r>
        <w:t>ás meghosszabbodása (max.7 éj)</w:t>
      </w:r>
      <w:r>
        <w:tab/>
      </w:r>
      <w:r w:rsidRPr="002B205A">
        <w:t>80 EURÓ/éj</w:t>
      </w:r>
    </w:p>
    <w:p w:rsidR="00753B62" w:rsidRPr="002B205A" w:rsidRDefault="00753B62" w:rsidP="0007530E">
      <w:pPr>
        <w:numPr>
          <w:ilvl w:val="0"/>
          <w:numId w:val="40"/>
        </w:numPr>
        <w:spacing w:after="200" w:line="276" w:lineRule="auto"/>
        <w:contextualSpacing/>
        <w:jc w:val="both"/>
      </w:pPr>
      <w:r w:rsidRPr="002B205A">
        <w:t>Idő előtti hazautazás térítése</w:t>
      </w:r>
      <w:r w:rsidRPr="002B205A">
        <w:tab/>
      </w:r>
      <w:r w:rsidRPr="002B205A">
        <w:tab/>
      </w:r>
      <w:r w:rsidRPr="002B205A">
        <w:tab/>
      </w:r>
      <w:r w:rsidRPr="002B205A">
        <w:tab/>
      </w:r>
      <w:r w:rsidRPr="002B205A">
        <w:tab/>
        <w:t>van</w:t>
      </w:r>
    </w:p>
    <w:p w:rsidR="00753B62" w:rsidRPr="002B205A" w:rsidRDefault="00753B62" w:rsidP="0007530E">
      <w:pPr>
        <w:numPr>
          <w:ilvl w:val="0"/>
          <w:numId w:val="40"/>
        </w:numPr>
        <w:spacing w:after="200" w:line="276" w:lineRule="auto"/>
        <w:contextualSpacing/>
        <w:jc w:val="both"/>
      </w:pPr>
      <w:r w:rsidRPr="002B205A">
        <w:t>Helyettesítés megbetegedéskor hivatalos kiküldetés esetén</w:t>
      </w:r>
      <w:r w:rsidRPr="002B205A">
        <w:tab/>
        <w:t>van</w:t>
      </w:r>
    </w:p>
    <w:p w:rsidR="00753B62" w:rsidRPr="002B205A" w:rsidRDefault="00753B62" w:rsidP="0007530E">
      <w:pPr>
        <w:numPr>
          <w:ilvl w:val="0"/>
          <w:numId w:val="40"/>
        </w:numPr>
        <w:spacing w:after="200" w:line="276" w:lineRule="auto"/>
        <w:contextualSpacing/>
        <w:jc w:val="both"/>
      </w:pPr>
      <w:r w:rsidRPr="002B205A">
        <w:t>Telefonköltség</w:t>
      </w:r>
      <w:r w:rsidRPr="002B205A">
        <w:tab/>
      </w:r>
      <w:r w:rsidRPr="002B205A">
        <w:tab/>
      </w:r>
      <w:r w:rsidRPr="002B205A">
        <w:tab/>
      </w:r>
      <w:r w:rsidRPr="002B205A">
        <w:tab/>
      </w:r>
      <w:r w:rsidRPr="002B205A">
        <w:tab/>
      </w:r>
      <w:r w:rsidRPr="002B205A">
        <w:tab/>
      </w:r>
      <w:r w:rsidRPr="002B205A">
        <w:tab/>
        <w:t>40 EURÓ</w:t>
      </w:r>
    </w:p>
    <w:p w:rsidR="00753B62" w:rsidRPr="002B205A" w:rsidRDefault="00753B62" w:rsidP="0007530E">
      <w:pPr>
        <w:numPr>
          <w:ilvl w:val="0"/>
          <w:numId w:val="40"/>
        </w:numPr>
        <w:spacing w:after="200" w:line="276" w:lineRule="auto"/>
        <w:contextualSpacing/>
        <w:jc w:val="both"/>
      </w:pPr>
      <w:r w:rsidRPr="002B205A">
        <w:t>Értesítés</w:t>
      </w:r>
      <w:r w:rsidRPr="002B205A">
        <w:tab/>
      </w:r>
      <w:r w:rsidRPr="002B205A">
        <w:tab/>
      </w:r>
      <w:r w:rsidRPr="002B205A">
        <w:tab/>
      </w:r>
      <w:r w:rsidRPr="002B205A">
        <w:tab/>
      </w:r>
      <w:r w:rsidRPr="002B205A">
        <w:tab/>
      </w:r>
      <w:r w:rsidRPr="002B205A">
        <w:tab/>
      </w:r>
      <w:r w:rsidRPr="002B205A">
        <w:tab/>
        <w:t>van</w:t>
      </w:r>
    </w:p>
    <w:p w:rsidR="00753B62" w:rsidRPr="002B205A" w:rsidRDefault="00753B62" w:rsidP="0007530E">
      <w:pPr>
        <w:numPr>
          <w:ilvl w:val="0"/>
          <w:numId w:val="40"/>
        </w:numPr>
        <w:spacing w:after="200" w:line="276" w:lineRule="auto"/>
        <w:contextualSpacing/>
        <w:jc w:val="both"/>
      </w:pPr>
      <w:r w:rsidRPr="002B205A">
        <w:t>Holttest hazaszállítása</w:t>
      </w:r>
      <w:r w:rsidRPr="002B205A">
        <w:tab/>
      </w:r>
      <w:r w:rsidRPr="002B205A">
        <w:tab/>
      </w:r>
      <w:r w:rsidRPr="002B205A">
        <w:tab/>
      </w:r>
      <w:r w:rsidRPr="002B205A">
        <w:tab/>
      </w:r>
      <w:r w:rsidRPr="002B205A">
        <w:tab/>
      </w:r>
      <w:r w:rsidRPr="002B205A">
        <w:tab/>
        <w:t>limit nélkül</w:t>
      </w:r>
    </w:p>
    <w:p w:rsidR="00753B62" w:rsidRPr="002B205A" w:rsidRDefault="00753B62" w:rsidP="0007530E">
      <w:pPr>
        <w:numPr>
          <w:ilvl w:val="0"/>
          <w:numId w:val="40"/>
        </w:numPr>
        <w:spacing w:after="200" w:line="276" w:lineRule="auto"/>
        <w:contextualSpacing/>
        <w:jc w:val="both"/>
      </w:pPr>
      <w:r w:rsidRPr="002B205A">
        <w:t>Poggyászkár</w:t>
      </w:r>
      <w:r w:rsidRPr="002B205A">
        <w:tab/>
      </w:r>
      <w:r w:rsidRPr="002B205A">
        <w:tab/>
      </w:r>
      <w:r w:rsidRPr="002B205A">
        <w:tab/>
      </w:r>
      <w:r w:rsidRPr="002B205A">
        <w:tab/>
      </w:r>
      <w:r w:rsidRPr="002B205A">
        <w:tab/>
      </w:r>
      <w:r w:rsidRPr="002B205A">
        <w:tab/>
      </w:r>
      <w:r w:rsidRPr="002B205A">
        <w:tab/>
        <w:t>180.000,- Ft</w:t>
      </w:r>
    </w:p>
    <w:p w:rsidR="00753B62" w:rsidRPr="002B205A" w:rsidRDefault="00753B62" w:rsidP="0007530E">
      <w:pPr>
        <w:numPr>
          <w:ilvl w:val="0"/>
          <w:numId w:val="40"/>
        </w:numPr>
        <w:spacing w:after="200" w:line="276" w:lineRule="auto"/>
        <w:contextualSpacing/>
        <w:jc w:val="both"/>
      </w:pPr>
      <w:r w:rsidRPr="002B205A">
        <w:t>Úti okmányok pótlása</w:t>
      </w:r>
      <w:r w:rsidRPr="002B205A">
        <w:tab/>
      </w:r>
      <w:r w:rsidRPr="002B205A">
        <w:tab/>
      </w:r>
      <w:r w:rsidRPr="002B205A">
        <w:tab/>
      </w:r>
      <w:r w:rsidRPr="002B205A">
        <w:tab/>
      </w:r>
      <w:r w:rsidRPr="002B205A">
        <w:tab/>
      </w:r>
      <w:r w:rsidRPr="002B205A">
        <w:tab/>
        <w:t>10.000,- Ft</w:t>
      </w:r>
    </w:p>
    <w:p w:rsidR="00753B62" w:rsidRPr="002B205A" w:rsidRDefault="00753B62" w:rsidP="0007530E">
      <w:pPr>
        <w:numPr>
          <w:ilvl w:val="0"/>
          <w:numId w:val="40"/>
        </w:numPr>
        <w:spacing w:after="200" w:line="276" w:lineRule="auto"/>
        <w:contextualSpacing/>
        <w:jc w:val="both"/>
      </w:pPr>
      <w:r w:rsidRPr="002B205A">
        <w:t>Egyedi érték</w:t>
      </w:r>
      <w:r w:rsidRPr="002B205A">
        <w:tab/>
      </w:r>
      <w:r w:rsidRPr="002B205A">
        <w:tab/>
      </w:r>
      <w:r w:rsidRPr="002B205A">
        <w:tab/>
      </w:r>
      <w:r w:rsidRPr="002B205A">
        <w:tab/>
      </w:r>
      <w:r w:rsidRPr="002B205A">
        <w:tab/>
      </w:r>
      <w:r w:rsidRPr="002B205A">
        <w:tab/>
      </w:r>
      <w:r w:rsidRPr="002B205A">
        <w:tab/>
        <w:t>90.000,- Ft</w:t>
      </w:r>
    </w:p>
    <w:p w:rsidR="00753B62" w:rsidRPr="002B205A" w:rsidRDefault="00753B62" w:rsidP="0007530E">
      <w:pPr>
        <w:numPr>
          <w:ilvl w:val="0"/>
          <w:numId w:val="40"/>
        </w:numPr>
        <w:spacing w:after="200" w:line="276" w:lineRule="auto"/>
        <w:contextualSpacing/>
        <w:jc w:val="both"/>
      </w:pPr>
      <w:r w:rsidRPr="002B205A">
        <w:t>Poggyász késedelmes kiszolgáltatása: 4-8 órás késés esetén</w:t>
      </w:r>
      <w:r w:rsidRPr="002B205A">
        <w:tab/>
        <w:t>60 EURÓ</w:t>
      </w:r>
    </w:p>
    <w:p w:rsidR="00753B62" w:rsidRPr="002B205A" w:rsidRDefault="00753B62" w:rsidP="0007530E">
      <w:pPr>
        <w:numPr>
          <w:ilvl w:val="0"/>
          <w:numId w:val="40"/>
        </w:numPr>
        <w:spacing w:after="200" w:line="276" w:lineRule="auto"/>
        <w:contextualSpacing/>
        <w:jc w:val="both"/>
      </w:pPr>
      <w:r w:rsidRPr="002B205A">
        <w:t>8-12 órás késés esetén</w:t>
      </w:r>
      <w:r w:rsidRPr="002B205A">
        <w:tab/>
      </w:r>
      <w:r w:rsidRPr="002B205A">
        <w:tab/>
      </w:r>
      <w:r w:rsidRPr="002B205A">
        <w:tab/>
      </w:r>
      <w:r w:rsidRPr="002B205A">
        <w:tab/>
      </w:r>
      <w:r w:rsidRPr="002B205A">
        <w:tab/>
      </w:r>
      <w:r w:rsidRPr="002B205A">
        <w:tab/>
        <w:t>120 EURÓ</w:t>
      </w:r>
    </w:p>
    <w:p w:rsidR="00753B62" w:rsidRPr="002B205A" w:rsidRDefault="00753B62" w:rsidP="0007530E">
      <w:pPr>
        <w:numPr>
          <w:ilvl w:val="0"/>
          <w:numId w:val="40"/>
        </w:numPr>
        <w:spacing w:after="200" w:line="276" w:lineRule="auto"/>
        <w:contextualSpacing/>
        <w:jc w:val="both"/>
      </w:pPr>
      <w:r w:rsidRPr="002B205A">
        <w:lastRenderedPageBreak/>
        <w:t>12 óránál hosszabb időtartamú késés esetén</w:t>
      </w:r>
      <w:r w:rsidRPr="002B205A">
        <w:tab/>
      </w:r>
      <w:r w:rsidRPr="002B205A">
        <w:tab/>
      </w:r>
      <w:r w:rsidRPr="002B205A">
        <w:tab/>
        <w:t>200 EURÓ</w:t>
      </w:r>
    </w:p>
    <w:p w:rsidR="00753B62" w:rsidRPr="002B205A" w:rsidRDefault="00753B62" w:rsidP="00753B62">
      <w:pPr>
        <w:jc w:val="both"/>
      </w:pPr>
    </w:p>
    <w:p w:rsidR="00753B62" w:rsidRPr="002B205A" w:rsidRDefault="00753B62" w:rsidP="00753B62">
      <w:pPr>
        <w:jc w:val="both"/>
      </w:pPr>
      <w:r w:rsidRPr="002B205A">
        <w:t>Jogvédelem és felelősségbiztosítás:</w:t>
      </w:r>
    </w:p>
    <w:p w:rsidR="00753B62" w:rsidRPr="002B205A" w:rsidRDefault="00753B62" w:rsidP="0007530E">
      <w:pPr>
        <w:numPr>
          <w:ilvl w:val="0"/>
          <w:numId w:val="41"/>
        </w:numPr>
        <w:spacing w:after="200" w:line="276" w:lineRule="auto"/>
        <w:contextualSpacing/>
        <w:jc w:val="both"/>
      </w:pPr>
      <w:r>
        <w:t>Óvadék</w:t>
      </w:r>
      <w:r>
        <w:tab/>
      </w:r>
      <w:r>
        <w:tab/>
      </w:r>
      <w:r>
        <w:tab/>
      </w:r>
      <w:r>
        <w:tab/>
      </w:r>
      <w:r>
        <w:tab/>
      </w:r>
      <w:r>
        <w:tab/>
      </w:r>
      <w:r>
        <w:tab/>
      </w:r>
      <w:r w:rsidRPr="002B205A">
        <w:t>2.000 EURÓ</w:t>
      </w:r>
    </w:p>
    <w:p w:rsidR="00753B62" w:rsidRPr="002B205A" w:rsidRDefault="00753B62" w:rsidP="0007530E">
      <w:pPr>
        <w:numPr>
          <w:ilvl w:val="0"/>
          <w:numId w:val="41"/>
        </w:numPr>
        <w:spacing w:after="200" w:line="276" w:lineRule="auto"/>
        <w:contextualSpacing/>
        <w:jc w:val="both"/>
      </w:pPr>
      <w:r w:rsidRPr="002B205A">
        <w:t>Ügyvédi költségek</w:t>
      </w:r>
      <w:r w:rsidRPr="002B205A">
        <w:tab/>
      </w:r>
      <w:r w:rsidRPr="002B205A">
        <w:tab/>
      </w:r>
      <w:r w:rsidRPr="002B205A">
        <w:tab/>
      </w:r>
      <w:r w:rsidRPr="002B205A">
        <w:tab/>
      </w:r>
      <w:r w:rsidRPr="002B205A">
        <w:tab/>
      </w:r>
      <w:r w:rsidRPr="002B205A">
        <w:tab/>
        <w:t>2.000 EURÓ</w:t>
      </w:r>
    </w:p>
    <w:p w:rsidR="00753B62" w:rsidRPr="002B205A" w:rsidRDefault="00753B62" w:rsidP="0007530E">
      <w:pPr>
        <w:numPr>
          <w:ilvl w:val="0"/>
          <w:numId w:val="41"/>
        </w:numPr>
        <w:spacing w:after="200" w:line="276" w:lineRule="auto"/>
        <w:contextualSpacing/>
        <w:jc w:val="both"/>
      </w:pPr>
      <w:r w:rsidRPr="002B205A">
        <w:t>Szakértői költség</w:t>
      </w:r>
      <w:r w:rsidRPr="002B205A">
        <w:tab/>
      </w:r>
      <w:r w:rsidRPr="002B205A">
        <w:tab/>
      </w:r>
      <w:r w:rsidRPr="002B205A">
        <w:tab/>
      </w:r>
      <w:r w:rsidRPr="002B205A">
        <w:tab/>
      </w:r>
      <w:r w:rsidRPr="002B205A">
        <w:tab/>
      </w:r>
      <w:r w:rsidRPr="002B205A">
        <w:tab/>
        <w:t>1.200 EURÓ</w:t>
      </w:r>
    </w:p>
    <w:p w:rsidR="00753B62" w:rsidRPr="002B205A" w:rsidRDefault="00753B62" w:rsidP="0007530E">
      <w:pPr>
        <w:numPr>
          <w:ilvl w:val="0"/>
          <w:numId w:val="41"/>
        </w:numPr>
        <w:spacing w:after="200" w:line="276" w:lineRule="auto"/>
        <w:contextualSpacing/>
        <w:jc w:val="both"/>
      </w:pPr>
      <w:r w:rsidRPr="002B205A">
        <w:t>Felelősségbiztosítás</w:t>
      </w:r>
      <w:r w:rsidRPr="002B205A">
        <w:tab/>
      </w:r>
      <w:r w:rsidRPr="002B205A">
        <w:tab/>
      </w:r>
      <w:r w:rsidRPr="002B205A">
        <w:tab/>
      </w:r>
      <w:r w:rsidRPr="002B205A">
        <w:tab/>
      </w:r>
      <w:r w:rsidRPr="002B205A">
        <w:tab/>
      </w:r>
      <w:r w:rsidRPr="002B205A">
        <w:tab/>
        <w:t>2.000 EURÓ</w:t>
      </w:r>
    </w:p>
    <w:p w:rsidR="00753B62" w:rsidRPr="002B205A" w:rsidRDefault="00753B62" w:rsidP="00753B62">
      <w:pPr>
        <w:jc w:val="both"/>
      </w:pPr>
    </w:p>
    <w:p w:rsidR="00753B62" w:rsidRPr="002B205A" w:rsidRDefault="00753B62" w:rsidP="00753B62">
      <w:pPr>
        <w:jc w:val="both"/>
      </w:pPr>
      <w:r w:rsidRPr="002B205A">
        <w:t>A biztosítási keretnapjainak száma:</w:t>
      </w:r>
      <w:r w:rsidRPr="002B205A">
        <w:tab/>
      </w:r>
      <w:r w:rsidRPr="002B205A">
        <w:tab/>
      </w:r>
      <w:r>
        <w:t>600</w:t>
      </w:r>
      <w:r w:rsidRPr="002B205A">
        <w:t xml:space="preserve"> nap</w:t>
      </w:r>
    </w:p>
    <w:p w:rsidR="00753B62" w:rsidRPr="002B205A" w:rsidRDefault="00753B62" w:rsidP="00753B62">
      <w:pPr>
        <w:jc w:val="both"/>
      </w:pPr>
      <w:r w:rsidRPr="002B205A">
        <w:t>A biztosítás területi hatálya:</w:t>
      </w:r>
      <w:r w:rsidRPr="002B205A">
        <w:tab/>
      </w:r>
      <w:r w:rsidRPr="002B205A">
        <w:tab/>
      </w:r>
      <w:r w:rsidRPr="002B205A">
        <w:tab/>
        <w:t>a világ bármelyik országa</w:t>
      </w:r>
    </w:p>
    <w:p w:rsidR="00753B62" w:rsidRDefault="00753B62" w:rsidP="00753B62">
      <w:pPr>
        <w:jc w:val="both"/>
      </w:pPr>
      <w:r w:rsidRPr="002B205A">
        <w:t xml:space="preserve">A Szerződő az a természetes személy, akit </w:t>
      </w:r>
      <w:r>
        <w:t>a Debreceni Sportcentrum</w:t>
      </w:r>
      <w:r w:rsidRPr="002B205A">
        <w:t xml:space="preserve"> lejelent akár napidíjasként külföldre utazik.</w:t>
      </w:r>
    </w:p>
    <w:p w:rsidR="00753B62" w:rsidRPr="002B205A" w:rsidRDefault="00753B62" w:rsidP="00753B62">
      <w:pPr>
        <w:jc w:val="both"/>
      </w:pPr>
    </w:p>
    <w:p w:rsidR="00753B62" w:rsidRPr="001A652C" w:rsidRDefault="00753B62" w:rsidP="00753B62">
      <w:pPr>
        <w:jc w:val="both"/>
      </w:pPr>
      <w:r w:rsidRPr="001A652C">
        <w:t>Díjtétel: …………Ft/fő/keretnap</w:t>
      </w:r>
    </w:p>
    <w:p w:rsidR="00753B62" w:rsidRPr="001A652C" w:rsidRDefault="00753B62" w:rsidP="00753B62">
      <w:pPr>
        <w:jc w:val="both"/>
      </w:pPr>
      <w:r w:rsidRPr="001A652C">
        <w:t>Éves díj: ………………,- Ft</w:t>
      </w:r>
    </w:p>
    <w:p w:rsidR="00515227" w:rsidRPr="00E76CB6" w:rsidRDefault="00753B62" w:rsidP="00515227">
      <w:pPr>
        <w:shd w:val="clear" w:color="auto" w:fill="FFFFFF"/>
        <w:jc w:val="both"/>
      </w:pPr>
      <w:r w:rsidRPr="00E76CB6">
        <w:t xml:space="preserve">Szerződő vállalja, hogy legkésőbb az utazások előtti napon, a Szerződő web-es regisztrációs felületén </w:t>
      </w:r>
      <w:r w:rsidR="00515227" w:rsidRPr="00E76CB6">
        <w:rPr>
          <w:color w:val="FF0000"/>
        </w:rPr>
        <w:t>vagy e-mailben</w:t>
      </w:r>
      <w:r w:rsidR="00515227" w:rsidRPr="00E76CB6">
        <w:t xml:space="preserve"> </w:t>
      </w:r>
      <w:r w:rsidRPr="00E76CB6">
        <w:t>az egyes utasok adatait, az utazás időtartamát bejelenti.</w:t>
      </w:r>
    </w:p>
    <w:p w:rsidR="00515227" w:rsidRPr="00515227" w:rsidRDefault="00753B62" w:rsidP="00753B62">
      <w:pPr>
        <w:jc w:val="both"/>
        <w:rPr>
          <w:color w:val="FF0000"/>
        </w:rPr>
      </w:pPr>
      <w:r w:rsidRPr="00E76CB6">
        <w:t>A</w:t>
      </w:r>
      <w:r w:rsidRPr="001A652C">
        <w:t xml:space="preserve"> fedezet tekintetében az itt bejegyzett adatok lesznek az irányadók. </w:t>
      </w:r>
    </w:p>
    <w:p w:rsidR="00753B62" w:rsidRDefault="00753B62" w:rsidP="00753B62">
      <w:pPr>
        <w:jc w:val="both"/>
      </w:pPr>
      <w:r w:rsidRPr="001A652C">
        <w:t>Amennyiben az igényelt keretnapok mindegyike felhasználásra kerül, úgy abban az esetben a Szerződő írásban jelzi a Biztosító kapcsolattartója felé</w:t>
      </w:r>
      <w:r w:rsidR="00A94453">
        <w:t>.</w:t>
      </w:r>
    </w:p>
    <w:p w:rsidR="00A94453" w:rsidRDefault="00A94453" w:rsidP="00753B62">
      <w:pPr>
        <w:jc w:val="both"/>
      </w:pPr>
    </w:p>
    <w:p w:rsidR="00753B62" w:rsidRDefault="00753B62" w:rsidP="00753B62">
      <w:pPr>
        <w:jc w:val="both"/>
      </w:pPr>
    </w:p>
    <w:p w:rsidR="00753B62" w:rsidRPr="002B205A" w:rsidRDefault="00753B62" w:rsidP="00753B62">
      <w:pPr>
        <w:jc w:val="both"/>
        <w:rPr>
          <w:b/>
        </w:rPr>
      </w:pPr>
      <w:r w:rsidRPr="002B205A">
        <w:rPr>
          <w:b/>
        </w:rPr>
        <w:t>3.) A jelen szerződéshez kapcsolódó további egyedi záradékok:</w:t>
      </w:r>
    </w:p>
    <w:p w:rsidR="00753B62" w:rsidRPr="002B205A" w:rsidRDefault="00753B62" w:rsidP="00753B62">
      <w:pPr>
        <w:ind w:left="720"/>
        <w:contextualSpacing/>
        <w:jc w:val="both"/>
      </w:pPr>
    </w:p>
    <w:p w:rsidR="00753B62" w:rsidRPr="002B205A" w:rsidRDefault="00753B62" w:rsidP="00753B62">
      <w:pPr>
        <w:ind w:left="720"/>
        <w:contextualSpacing/>
        <w:jc w:val="both"/>
      </w:pPr>
    </w:p>
    <w:p w:rsidR="00753B62" w:rsidRPr="002B205A" w:rsidRDefault="00753B62" w:rsidP="0007530E">
      <w:pPr>
        <w:numPr>
          <w:ilvl w:val="0"/>
          <w:numId w:val="42"/>
        </w:numPr>
        <w:spacing w:after="200" w:line="276" w:lineRule="auto"/>
        <w:contextualSpacing/>
        <w:jc w:val="both"/>
      </w:pPr>
      <w:r w:rsidRPr="002B205A">
        <w:t>Csoportos személybiztosítások esetében a Biztosító a kockázatot a Szerződőnek nagy létszámára való tekintettel egészségi nyilatkozat kitöltése, vagy orvosi vizsgálat elvégzése nélkül elvállalja.</w:t>
      </w:r>
    </w:p>
    <w:p w:rsidR="00753B62" w:rsidRPr="002B205A" w:rsidRDefault="00753B62" w:rsidP="00753B62">
      <w:pPr>
        <w:ind w:left="720"/>
        <w:contextualSpacing/>
        <w:jc w:val="both"/>
      </w:pPr>
    </w:p>
    <w:p w:rsidR="00753B62" w:rsidRPr="002B205A" w:rsidRDefault="00753B62" w:rsidP="0007530E">
      <w:pPr>
        <w:numPr>
          <w:ilvl w:val="0"/>
          <w:numId w:val="42"/>
        </w:numPr>
        <w:spacing w:after="200" w:line="276" w:lineRule="auto"/>
        <w:contextualSpacing/>
        <w:jc w:val="both"/>
      </w:pPr>
      <w:r w:rsidRPr="002B205A">
        <w:t>A csoportos személybiztosítások esetében önrész nem kerül alkalmazásra.</w:t>
      </w:r>
    </w:p>
    <w:p w:rsidR="00753B62" w:rsidRPr="002B205A" w:rsidRDefault="00753B62" w:rsidP="00753B62">
      <w:pPr>
        <w:ind w:left="720"/>
        <w:contextualSpacing/>
        <w:jc w:val="both"/>
      </w:pPr>
    </w:p>
    <w:p w:rsidR="00753B62" w:rsidRPr="002B205A" w:rsidRDefault="00753B62" w:rsidP="0007530E">
      <w:pPr>
        <w:numPr>
          <w:ilvl w:val="0"/>
          <w:numId w:val="42"/>
        </w:numPr>
        <w:spacing w:after="200" w:line="276" w:lineRule="auto"/>
        <w:contextualSpacing/>
        <w:jc w:val="both"/>
      </w:pPr>
      <w:r w:rsidRPr="002B205A">
        <w:t>A csoportos személybiztosítási szerződések esetében a biztosító várakozási időt nem köt ki.</w:t>
      </w:r>
    </w:p>
    <w:p w:rsidR="00753B62" w:rsidRPr="002B205A" w:rsidRDefault="00753B62" w:rsidP="00753B62">
      <w:pPr>
        <w:ind w:left="720"/>
        <w:contextualSpacing/>
        <w:jc w:val="both"/>
      </w:pPr>
    </w:p>
    <w:p w:rsidR="00753B62" w:rsidRPr="002B205A" w:rsidRDefault="00753B62" w:rsidP="0007530E">
      <w:pPr>
        <w:numPr>
          <w:ilvl w:val="0"/>
          <w:numId w:val="42"/>
        </w:numPr>
        <w:spacing w:after="200" w:line="276" w:lineRule="auto"/>
        <w:contextualSpacing/>
        <w:jc w:val="both"/>
      </w:pPr>
      <w:r w:rsidRPr="002B205A">
        <w:t>A csoportos személybiztosítások esetében szerződő felek megállapodnak abban, hogy a biztosítottak nagy számára való tekintettel a biztosító kockázatvállalása az adott csoport teljes körére kiterjed. A csoportba való belépést követő napon 0 órakor az új biztosítottakra nézve automatikusan megkezdődik, a csoportból való kilépés hónapjának utolsó napjával pedig a kilépő biztosítottakra automatikusan megszűnik a biztosító kockázatviselése anélkül, hogy a szerződő a be- és kilépéskor a biztosítónak bejelentené a be-, illetve kilépők nevét, illetve egyéb adatait.</w:t>
      </w:r>
    </w:p>
    <w:p w:rsidR="00753B62" w:rsidRPr="002B205A" w:rsidRDefault="00753B62" w:rsidP="00753B62">
      <w:pPr>
        <w:ind w:left="720"/>
        <w:contextualSpacing/>
        <w:jc w:val="both"/>
      </w:pPr>
    </w:p>
    <w:p w:rsidR="00753B62" w:rsidRDefault="00753B62" w:rsidP="00753B62">
      <w:pPr>
        <w:spacing w:line="100" w:lineRule="atLeast"/>
        <w:rPr>
          <w:b/>
          <w:bCs/>
        </w:rPr>
      </w:pPr>
    </w:p>
    <w:p w:rsidR="00515227" w:rsidRDefault="00515227" w:rsidP="00753B62">
      <w:pPr>
        <w:spacing w:line="100" w:lineRule="atLeast"/>
        <w:rPr>
          <w:b/>
          <w:bCs/>
        </w:rPr>
      </w:pPr>
    </w:p>
    <w:p w:rsidR="00753B62" w:rsidRPr="00753B62" w:rsidRDefault="00753B62" w:rsidP="00753B62">
      <w:pPr>
        <w:spacing w:line="100" w:lineRule="atLeast"/>
        <w:rPr>
          <w:b/>
          <w:bCs/>
          <w:sz w:val="28"/>
          <w:szCs w:val="28"/>
          <w:u w:val="single"/>
        </w:rPr>
      </w:pPr>
      <w:r w:rsidRPr="00753B62">
        <w:rPr>
          <w:b/>
          <w:bCs/>
          <w:sz w:val="28"/>
          <w:szCs w:val="28"/>
          <w:u w:val="single"/>
        </w:rPr>
        <w:t xml:space="preserve">4.Rész:KGFB és Casco </w:t>
      </w:r>
    </w:p>
    <w:p w:rsidR="00753B62" w:rsidRPr="001E4D43" w:rsidRDefault="00753B62" w:rsidP="00753B62">
      <w:pPr>
        <w:spacing w:line="100" w:lineRule="atLeast"/>
        <w:rPr>
          <w:rFonts w:ascii="Garamond" w:hAnsi="Garamond"/>
          <w:b/>
          <w:bCs/>
        </w:rPr>
      </w:pPr>
      <w:r w:rsidRPr="001E4D43">
        <w:rPr>
          <w:rFonts w:ascii="Garamond" w:hAnsi="Garamond"/>
          <w:b/>
          <w:bCs/>
        </w:rPr>
        <w:t>A 3. számú melléklet tartalmazza a gépjárművek adatait.</w:t>
      </w:r>
    </w:p>
    <w:p w:rsidR="00753B62" w:rsidRPr="001E4D43" w:rsidRDefault="00753B62" w:rsidP="00753B62">
      <w:pPr>
        <w:rPr>
          <w:rFonts w:ascii="Garamond" w:hAnsi="Garamond"/>
          <w:b/>
          <w:bCs/>
        </w:rPr>
      </w:pPr>
    </w:p>
    <w:p w:rsidR="00753B62" w:rsidRPr="001E4D43" w:rsidRDefault="00753B62" w:rsidP="00753B62">
      <w:pPr>
        <w:rPr>
          <w:rFonts w:ascii="Garamond" w:hAnsi="Garamond"/>
          <w:b/>
          <w:bCs/>
        </w:rPr>
      </w:pPr>
    </w:p>
    <w:p w:rsidR="00753B62" w:rsidRPr="001E4D43" w:rsidRDefault="00753B62" w:rsidP="00753B62">
      <w:pPr>
        <w:ind w:left="1080"/>
        <w:rPr>
          <w:rFonts w:ascii="Garamond" w:hAnsi="Garamond"/>
        </w:rPr>
      </w:pPr>
    </w:p>
    <w:p w:rsidR="00753B62" w:rsidRPr="001E4D43" w:rsidRDefault="00753B62" w:rsidP="00753B62">
      <w:pPr>
        <w:autoSpaceDE w:val="0"/>
        <w:autoSpaceDN w:val="0"/>
        <w:adjustRightInd w:val="0"/>
        <w:jc w:val="both"/>
        <w:rPr>
          <w:rFonts w:ascii="Garamond" w:hAnsi="Garamond" w:cs="Arial"/>
          <w:b/>
          <w:bCs/>
        </w:rPr>
      </w:pPr>
      <w:r w:rsidRPr="001E4D43">
        <w:rPr>
          <w:rFonts w:ascii="Garamond" w:hAnsi="Garamond" w:cs="Arial"/>
          <w:b/>
          <w:bCs/>
        </w:rPr>
        <w:t xml:space="preserve">Biztosítási szerződések típusa: </w:t>
      </w:r>
    </w:p>
    <w:p w:rsidR="00753B62" w:rsidRPr="001E4D43" w:rsidRDefault="00753B62" w:rsidP="00753B62">
      <w:pPr>
        <w:autoSpaceDE w:val="0"/>
        <w:autoSpaceDN w:val="0"/>
        <w:adjustRightInd w:val="0"/>
        <w:ind w:left="2124"/>
        <w:jc w:val="both"/>
        <w:rPr>
          <w:rFonts w:ascii="Garamond" w:hAnsi="Garamond" w:cs="Arial"/>
        </w:rPr>
      </w:pPr>
      <w:r w:rsidRPr="001E4D43">
        <w:rPr>
          <w:rFonts w:ascii="Garamond" w:hAnsi="Garamond" w:cs="Arial"/>
          <w:b/>
          <w:bCs/>
        </w:rPr>
        <w:t xml:space="preserve">A/ Flotta Kötelező Gépjármű Felelősségbiztosítási szerződés </w:t>
      </w:r>
    </w:p>
    <w:p w:rsidR="00753B62" w:rsidRPr="001E4D43" w:rsidRDefault="00753B62" w:rsidP="00753B62">
      <w:pPr>
        <w:autoSpaceDE w:val="0"/>
        <w:autoSpaceDN w:val="0"/>
        <w:adjustRightInd w:val="0"/>
        <w:ind w:left="1416" w:firstLine="708"/>
        <w:jc w:val="both"/>
        <w:rPr>
          <w:rFonts w:ascii="Garamond" w:hAnsi="Garamond" w:cs="Arial"/>
          <w:b/>
          <w:bCs/>
        </w:rPr>
      </w:pPr>
      <w:r w:rsidRPr="001E4D43">
        <w:rPr>
          <w:rFonts w:ascii="Garamond" w:hAnsi="Garamond" w:cs="Arial"/>
          <w:b/>
          <w:bCs/>
        </w:rPr>
        <w:t>B/ Flotta Casco szerződés</w:t>
      </w:r>
    </w:p>
    <w:p w:rsidR="00753B62" w:rsidRPr="001E4D43" w:rsidRDefault="00753B62" w:rsidP="00753B62">
      <w:pPr>
        <w:autoSpaceDE w:val="0"/>
        <w:autoSpaceDN w:val="0"/>
        <w:adjustRightInd w:val="0"/>
        <w:rPr>
          <w:rFonts w:ascii="Garamond" w:hAnsi="Garamond" w:cs="Arial"/>
          <w:b/>
          <w:bCs/>
        </w:rPr>
      </w:pPr>
    </w:p>
    <w:p w:rsidR="00753B62" w:rsidRPr="001E4D43" w:rsidRDefault="00753B62" w:rsidP="00753B62">
      <w:pPr>
        <w:autoSpaceDE w:val="0"/>
        <w:autoSpaceDN w:val="0"/>
        <w:adjustRightInd w:val="0"/>
        <w:rPr>
          <w:rFonts w:ascii="Garamond" w:hAnsi="Garamond" w:cs="Arial"/>
        </w:rPr>
      </w:pPr>
      <w:r w:rsidRPr="001E4D43">
        <w:rPr>
          <w:rFonts w:ascii="Garamond" w:hAnsi="Garamond" w:cs="Arial"/>
          <w:b/>
          <w:bCs/>
        </w:rPr>
        <w:t xml:space="preserve">Biztosítások tartama: </w:t>
      </w:r>
      <w:r w:rsidRPr="001E4D43">
        <w:rPr>
          <w:rFonts w:ascii="Garamond" w:hAnsi="Garamond" w:cs="Arial"/>
          <w:b/>
          <w:bCs/>
        </w:rPr>
        <w:tab/>
      </w:r>
      <w:r w:rsidRPr="001E4D43">
        <w:rPr>
          <w:rFonts w:ascii="Garamond" w:hAnsi="Garamond" w:cs="Arial"/>
          <w:b/>
          <w:bCs/>
        </w:rPr>
        <w:tab/>
      </w:r>
      <w:r w:rsidRPr="001E4D43">
        <w:rPr>
          <w:rFonts w:ascii="Garamond" w:hAnsi="Garamond" w:cs="Arial"/>
        </w:rPr>
        <w:t>határozott</w:t>
      </w:r>
    </w:p>
    <w:p w:rsidR="00753B62" w:rsidRPr="001E4D43" w:rsidRDefault="00753B62" w:rsidP="00753B62">
      <w:pPr>
        <w:autoSpaceDE w:val="0"/>
        <w:autoSpaceDN w:val="0"/>
        <w:adjustRightInd w:val="0"/>
        <w:rPr>
          <w:rFonts w:ascii="Garamond" w:hAnsi="Garamond" w:cs="Arial"/>
          <w:b/>
          <w:bCs/>
        </w:rPr>
      </w:pPr>
    </w:p>
    <w:p w:rsidR="00753B62" w:rsidRPr="001E4D43" w:rsidRDefault="00753B62" w:rsidP="00753B62">
      <w:pPr>
        <w:autoSpaceDE w:val="0"/>
        <w:autoSpaceDN w:val="0"/>
        <w:adjustRightInd w:val="0"/>
        <w:ind w:left="3544" w:hanging="3544"/>
        <w:rPr>
          <w:rFonts w:ascii="Garamond" w:hAnsi="Garamond" w:cs="Arial"/>
          <w:b/>
          <w:bCs/>
        </w:rPr>
      </w:pPr>
      <w:r w:rsidRPr="001E4D43">
        <w:rPr>
          <w:rFonts w:ascii="Garamond" w:hAnsi="Garamond" w:cs="Arial"/>
          <w:b/>
          <w:bCs/>
        </w:rPr>
        <w:t xml:space="preserve">Kockázatviselés kezdete: </w:t>
      </w:r>
      <w:r w:rsidRPr="001E4D43">
        <w:rPr>
          <w:rFonts w:ascii="Garamond" w:hAnsi="Garamond" w:cs="Arial"/>
          <w:b/>
          <w:bCs/>
        </w:rPr>
        <w:tab/>
        <w:t xml:space="preserve">A/ és B/ szolgáltatás esetében is: </w:t>
      </w:r>
    </w:p>
    <w:p w:rsidR="00753B62" w:rsidRPr="001E4D43" w:rsidRDefault="00753B62" w:rsidP="00753B62">
      <w:pPr>
        <w:autoSpaceDE w:val="0"/>
        <w:autoSpaceDN w:val="0"/>
        <w:adjustRightInd w:val="0"/>
        <w:ind w:left="3544"/>
        <w:rPr>
          <w:rFonts w:ascii="Garamond" w:hAnsi="Garamond" w:cs="Arial"/>
          <w:bCs/>
        </w:rPr>
      </w:pPr>
      <w:r w:rsidRPr="001E4D43">
        <w:rPr>
          <w:rFonts w:ascii="Garamond" w:hAnsi="Garamond"/>
          <w:bCs/>
        </w:rPr>
        <w:t>2017. január 1.  00:00 óra</w:t>
      </w:r>
    </w:p>
    <w:p w:rsidR="00753B62" w:rsidRPr="001E4D43" w:rsidRDefault="00753B62" w:rsidP="00753B62">
      <w:pPr>
        <w:autoSpaceDE w:val="0"/>
        <w:autoSpaceDN w:val="0"/>
        <w:adjustRightInd w:val="0"/>
        <w:rPr>
          <w:rFonts w:ascii="Garamond" w:hAnsi="Garamond" w:cs="Arial"/>
          <w:b/>
          <w:bCs/>
        </w:rPr>
      </w:pPr>
    </w:p>
    <w:p w:rsidR="00753B62" w:rsidRPr="001E4D43" w:rsidRDefault="00753B62" w:rsidP="00753B62">
      <w:pPr>
        <w:autoSpaceDE w:val="0"/>
        <w:autoSpaceDN w:val="0"/>
        <w:adjustRightInd w:val="0"/>
        <w:ind w:left="3544" w:hanging="3544"/>
        <w:rPr>
          <w:rFonts w:ascii="Garamond" w:hAnsi="Garamond" w:cs="Arial"/>
          <w:bCs/>
        </w:rPr>
      </w:pPr>
      <w:r w:rsidRPr="001E4D43">
        <w:rPr>
          <w:rFonts w:ascii="Garamond" w:hAnsi="Garamond" w:cs="Arial"/>
          <w:b/>
          <w:bCs/>
        </w:rPr>
        <w:t xml:space="preserve">Kockázatviselés lejárata: </w:t>
      </w:r>
      <w:r w:rsidRPr="001E4D43">
        <w:rPr>
          <w:rFonts w:ascii="Garamond" w:hAnsi="Garamond" w:cs="Arial"/>
          <w:b/>
          <w:bCs/>
        </w:rPr>
        <w:tab/>
      </w:r>
      <w:r w:rsidRPr="001E4D43">
        <w:rPr>
          <w:rFonts w:ascii="Garamond" w:hAnsi="Garamond"/>
          <w:bCs/>
        </w:rPr>
        <w:t>a kockázatviselés kezdetétől számított 12 hónap, vagyis 2017. december 31. 24:00 óra</w:t>
      </w:r>
    </w:p>
    <w:p w:rsidR="00753B62" w:rsidRPr="001E4D43" w:rsidRDefault="00753B62" w:rsidP="00753B62">
      <w:pPr>
        <w:autoSpaceDE w:val="0"/>
        <w:autoSpaceDN w:val="0"/>
        <w:adjustRightInd w:val="0"/>
        <w:rPr>
          <w:rFonts w:ascii="Garamond" w:hAnsi="Garamond" w:cs="Arial"/>
          <w:b/>
          <w:bCs/>
        </w:rPr>
      </w:pPr>
    </w:p>
    <w:p w:rsidR="00753B62" w:rsidRPr="001E4D43" w:rsidRDefault="00753B62" w:rsidP="00753B62">
      <w:pPr>
        <w:autoSpaceDE w:val="0"/>
        <w:autoSpaceDN w:val="0"/>
        <w:adjustRightInd w:val="0"/>
        <w:rPr>
          <w:rFonts w:ascii="Garamond" w:hAnsi="Garamond" w:cs="Arial"/>
        </w:rPr>
      </w:pPr>
      <w:r w:rsidRPr="001E4D43">
        <w:rPr>
          <w:rFonts w:ascii="Garamond" w:hAnsi="Garamond" w:cs="Arial"/>
          <w:b/>
          <w:bCs/>
        </w:rPr>
        <w:t xml:space="preserve">Biztosítási időszak: </w:t>
      </w:r>
      <w:r w:rsidRPr="001E4D43">
        <w:rPr>
          <w:rFonts w:ascii="Garamond" w:hAnsi="Garamond" w:cs="Arial"/>
          <w:b/>
          <w:bCs/>
        </w:rPr>
        <w:tab/>
      </w:r>
      <w:r w:rsidRPr="001E4D43">
        <w:rPr>
          <w:rFonts w:ascii="Garamond" w:hAnsi="Garamond" w:cs="Arial"/>
          <w:b/>
          <w:bCs/>
        </w:rPr>
        <w:tab/>
      </w:r>
      <w:r w:rsidRPr="001E4D43">
        <w:rPr>
          <w:rFonts w:ascii="Garamond" w:hAnsi="Garamond" w:cs="Arial"/>
          <w:b/>
          <w:bCs/>
        </w:rPr>
        <w:tab/>
      </w:r>
      <w:r w:rsidRPr="001E4D43">
        <w:rPr>
          <w:rFonts w:ascii="Garamond" w:hAnsi="Garamond" w:cs="Arial"/>
        </w:rPr>
        <w:t>1 év</w:t>
      </w:r>
    </w:p>
    <w:p w:rsidR="00753B62" w:rsidRPr="001E4D43" w:rsidRDefault="00753B62" w:rsidP="00753B62">
      <w:pPr>
        <w:autoSpaceDE w:val="0"/>
        <w:autoSpaceDN w:val="0"/>
        <w:adjustRightInd w:val="0"/>
        <w:rPr>
          <w:rFonts w:ascii="Garamond" w:hAnsi="Garamond" w:cs="Arial"/>
        </w:rPr>
      </w:pPr>
    </w:p>
    <w:p w:rsidR="00753B62" w:rsidRPr="001E4D43" w:rsidRDefault="00753B62" w:rsidP="00753B62">
      <w:pPr>
        <w:autoSpaceDE w:val="0"/>
        <w:autoSpaceDN w:val="0"/>
        <w:adjustRightInd w:val="0"/>
        <w:rPr>
          <w:rFonts w:ascii="Garamond" w:hAnsi="Garamond" w:cs="Arial"/>
          <w:b/>
          <w:bCs/>
        </w:rPr>
      </w:pPr>
      <w:r w:rsidRPr="001E4D43">
        <w:rPr>
          <w:rFonts w:ascii="Garamond" w:hAnsi="Garamond" w:cs="Arial"/>
          <w:b/>
          <w:bCs/>
        </w:rPr>
        <w:t xml:space="preserve">Díjfizetési ütem:                         </w:t>
      </w:r>
      <w:r w:rsidRPr="001E4D43">
        <w:rPr>
          <w:rFonts w:ascii="Garamond" w:hAnsi="Garamond" w:cs="Arial"/>
          <w:bCs/>
        </w:rPr>
        <w:t xml:space="preserve"> </w:t>
      </w:r>
      <w:r w:rsidRPr="001E4D43">
        <w:rPr>
          <w:rFonts w:ascii="Garamond" w:hAnsi="Garamond" w:cs="Arial"/>
          <w:bCs/>
        </w:rPr>
        <w:tab/>
        <w:t>Éves</w:t>
      </w:r>
    </w:p>
    <w:p w:rsidR="00753B62" w:rsidRPr="001E4D43" w:rsidRDefault="00753B62" w:rsidP="00753B62">
      <w:pPr>
        <w:autoSpaceDE w:val="0"/>
        <w:autoSpaceDN w:val="0"/>
        <w:adjustRightInd w:val="0"/>
        <w:rPr>
          <w:rFonts w:ascii="Garamond" w:hAnsi="Garamond" w:cs="Arial"/>
          <w:b/>
          <w:bCs/>
        </w:rPr>
      </w:pPr>
    </w:p>
    <w:p w:rsidR="00753B62" w:rsidRPr="001E4D43" w:rsidRDefault="00753B62" w:rsidP="00753B62">
      <w:pPr>
        <w:autoSpaceDE w:val="0"/>
        <w:autoSpaceDN w:val="0"/>
        <w:adjustRightInd w:val="0"/>
        <w:ind w:left="3544" w:right="-142" w:hanging="3544"/>
        <w:jc w:val="both"/>
        <w:rPr>
          <w:rFonts w:ascii="Garamond" w:hAnsi="Garamond"/>
        </w:rPr>
      </w:pPr>
      <w:r w:rsidRPr="001E4D43">
        <w:rPr>
          <w:rFonts w:ascii="Garamond" w:hAnsi="Garamond" w:cs="Arial"/>
          <w:b/>
        </w:rPr>
        <w:t>Díjfizetés módja:</w:t>
      </w:r>
      <w:r w:rsidRPr="001E4D43">
        <w:rPr>
          <w:rFonts w:ascii="Garamond" w:hAnsi="Garamond" w:cs="Arial"/>
        </w:rPr>
        <w:t xml:space="preserve">                       </w:t>
      </w:r>
      <w:r w:rsidRPr="001E4D43">
        <w:rPr>
          <w:rFonts w:ascii="Garamond" w:hAnsi="Garamond" w:cs="Arial"/>
        </w:rPr>
        <w:tab/>
      </w:r>
      <w:r w:rsidR="00A94453" w:rsidRPr="00991245">
        <w:rPr>
          <w:bCs/>
          <w:color w:val="FF0000"/>
        </w:rPr>
        <w:t>Szerződő</w:t>
      </w:r>
      <w:r w:rsidRPr="001E4D43">
        <w:rPr>
          <w:rFonts w:ascii="Garamond" w:hAnsi="Garamond"/>
        </w:rPr>
        <w:t xml:space="preserve"> a Biztosító teljesítésigazolással ellátott számlájának (díjbekérő) ellenértékét a számla </w:t>
      </w:r>
      <w:r w:rsidR="00A94453" w:rsidRPr="00991245">
        <w:rPr>
          <w:bCs/>
          <w:color w:val="FF0000"/>
        </w:rPr>
        <w:t>Szerződő</w:t>
      </w:r>
      <w:r w:rsidRPr="001E4D43">
        <w:rPr>
          <w:rFonts w:ascii="Garamond" w:hAnsi="Garamond"/>
        </w:rPr>
        <w:t xml:space="preserve"> általi kézhezvételét követő 30 napon belül átutalással egyenlíti ki a Polgári Törvénykönyvről szóló 2013. évi V. törvényben (a továbbiakban: Ptk.) 6:130. § (1)-(2) bekezdésében foglaltak figyelembe vétele mellett.</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ind w:left="3544" w:right="-142" w:hanging="3544"/>
        <w:jc w:val="both"/>
        <w:rPr>
          <w:rFonts w:ascii="Garamond" w:hAnsi="Garamond"/>
        </w:rPr>
      </w:pPr>
      <w:r w:rsidRPr="001E4D43">
        <w:rPr>
          <w:rFonts w:ascii="Garamond" w:hAnsi="Garamond"/>
          <w:b/>
        </w:rPr>
        <w:t>Felmondás:</w:t>
      </w:r>
      <w:r w:rsidRPr="001E4D43">
        <w:rPr>
          <w:rFonts w:ascii="Garamond" w:hAnsi="Garamond"/>
        </w:rPr>
        <w:t xml:space="preserve"> </w:t>
      </w:r>
      <w:r w:rsidRPr="001E4D43">
        <w:rPr>
          <w:rFonts w:ascii="Garamond" w:hAnsi="Garamond"/>
        </w:rPr>
        <w:tab/>
      </w:r>
      <w:r w:rsidRPr="001E4D43">
        <w:rPr>
          <w:rFonts w:ascii="Garamond" w:hAnsi="Garamond" w:cs="Arial"/>
        </w:rPr>
        <w:t xml:space="preserve">A biztosítási szerződések felmondása, a határozott tartamra való tekintettel nem lehetséges, azok kizárólag érdekmúlás, vagy súlyos szerződésszegés esetén a szerződés rendkívüli, azonnali hatályú felmondása esetén, illetve a </w:t>
      </w:r>
      <w:proofErr w:type="spellStart"/>
      <w:r w:rsidRPr="001E4D43">
        <w:rPr>
          <w:rFonts w:ascii="Garamond" w:hAnsi="Garamond" w:cs="Arial"/>
        </w:rPr>
        <w:t>Kbt.-ben</w:t>
      </w:r>
      <w:proofErr w:type="spellEnd"/>
      <w:r w:rsidRPr="001E4D43">
        <w:rPr>
          <w:rFonts w:ascii="Garamond" w:hAnsi="Garamond" w:cs="Arial"/>
        </w:rPr>
        <w:t xml:space="preserve"> rögzítettek szerinti felmondás okán szűnhetnek meg a határozott tartam lejárata előtt.</w:t>
      </w:r>
    </w:p>
    <w:p w:rsidR="00753B62" w:rsidRPr="001E4D43" w:rsidRDefault="00753B62" w:rsidP="00753B62">
      <w:pPr>
        <w:autoSpaceDE w:val="0"/>
        <w:autoSpaceDN w:val="0"/>
        <w:adjustRightInd w:val="0"/>
        <w:jc w:val="both"/>
        <w:rPr>
          <w:rFonts w:ascii="Garamond" w:hAnsi="Garamond" w:cs="Arial"/>
          <w:b/>
          <w:bCs/>
        </w:rPr>
      </w:pPr>
    </w:p>
    <w:p w:rsidR="00753B62" w:rsidRPr="001E4D43" w:rsidRDefault="00753B62" w:rsidP="00753B62">
      <w:pPr>
        <w:autoSpaceDE w:val="0"/>
        <w:autoSpaceDN w:val="0"/>
        <w:adjustRightInd w:val="0"/>
        <w:jc w:val="both"/>
        <w:rPr>
          <w:rFonts w:ascii="Garamond" w:hAnsi="Garamond" w:cs="Arial"/>
        </w:rPr>
      </w:pPr>
      <w:proofErr w:type="spellStart"/>
      <w:r w:rsidRPr="001E4D43">
        <w:rPr>
          <w:rFonts w:ascii="Garamond" w:hAnsi="Garamond" w:cs="Arial"/>
          <w:b/>
          <w:bCs/>
        </w:rPr>
        <w:t>Respíró</w:t>
      </w:r>
      <w:proofErr w:type="spellEnd"/>
      <w:r w:rsidRPr="001E4D43">
        <w:rPr>
          <w:rFonts w:ascii="Garamond" w:hAnsi="Garamond" w:cs="Arial"/>
          <w:b/>
          <w:bCs/>
        </w:rPr>
        <w:t xml:space="preserve"> időszak: </w:t>
      </w:r>
      <w:r w:rsidRPr="001E4D43">
        <w:rPr>
          <w:rFonts w:ascii="Garamond" w:hAnsi="Garamond" w:cs="Arial"/>
          <w:b/>
          <w:bCs/>
        </w:rPr>
        <w:tab/>
      </w:r>
      <w:r w:rsidRPr="001E4D43">
        <w:rPr>
          <w:rFonts w:ascii="Garamond" w:hAnsi="Garamond" w:cs="Arial"/>
          <w:b/>
          <w:bCs/>
        </w:rPr>
        <w:tab/>
      </w:r>
      <w:r w:rsidRPr="001E4D43">
        <w:rPr>
          <w:rFonts w:ascii="Garamond" w:hAnsi="Garamond" w:cs="Arial"/>
          <w:b/>
          <w:bCs/>
        </w:rPr>
        <w:tab/>
      </w:r>
      <w:r w:rsidRPr="001E4D43">
        <w:rPr>
          <w:rFonts w:ascii="Garamond" w:hAnsi="Garamond" w:cs="Arial"/>
        </w:rPr>
        <w:t>A biztosítási díjak esedékességétől számított 60 nap</w:t>
      </w:r>
    </w:p>
    <w:p w:rsidR="00753B62" w:rsidRPr="001E4D43" w:rsidRDefault="00753B62" w:rsidP="00753B62">
      <w:pPr>
        <w:autoSpaceDE w:val="0"/>
        <w:autoSpaceDN w:val="0"/>
        <w:adjustRightInd w:val="0"/>
        <w:jc w:val="both"/>
        <w:rPr>
          <w:rFonts w:ascii="Garamond" w:hAnsi="Garamond" w:cs="Arial"/>
        </w:rPr>
      </w:pPr>
    </w:p>
    <w:p w:rsidR="00753B62" w:rsidRPr="001E4D43" w:rsidRDefault="00753B62" w:rsidP="00753B62">
      <w:pPr>
        <w:rPr>
          <w:rFonts w:ascii="Garamond" w:hAnsi="Garamond" w:cs="Arial"/>
          <w:b/>
          <w:bCs/>
        </w:rPr>
      </w:pPr>
    </w:p>
    <w:p w:rsidR="00753B62" w:rsidRPr="001E4D43" w:rsidRDefault="00753B62" w:rsidP="00753B62">
      <w:pPr>
        <w:jc w:val="both"/>
        <w:rPr>
          <w:rFonts w:ascii="Garamond" w:hAnsi="Garamond" w:cs="Arial"/>
          <w:b/>
          <w:bCs/>
        </w:rPr>
      </w:pPr>
      <w:r w:rsidRPr="001E4D43">
        <w:rPr>
          <w:rFonts w:ascii="Garamond" w:hAnsi="Garamond" w:cs="Arial"/>
          <w:b/>
          <w:bCs/>
        </w:rPr>
        <w:t>A biztosítással érintett járművek vonatkozásában az adatközlőt ajánlatkérő, mellékleteként rendelkezésre bocsátja.</w:t>
      </w:r>
    </w:p>
    <w:p w:rsidR="00753B62" w:rsidRPr="001E4D43" w:rsidRDefault="00753B62" w:rsidP="00753B62">
      <w:pPr>
        <w:autoSpaceDE w:val="0"/>
        <w:autoSpaceDN w:val="0"/>
        <w:adjustRightInd w:val="0"/>
        <w:jc w:val="both"/>
        <w:rPr>
          <w:rFonts w:ascii="Garamond" w:hAnsi="Garamond" w:cs="Arial"/>
          <w:b/>
          <w:bCs/>
        </w:rPr>
      </w:pPr>
      <w:r w:rsidRPr="001E4D43">
        <w:rPr>
          <w:rFonts w:ascii="Garamond" w:hAnsi="Garamond" w:cs="Arial"/>
          <w:b/>
          <w:bCs/>
        </w:rPr>
        <w:t>A/ Flotta Kötelező Gépjármű Felelősségbiztosítás</w:t>
      </w:r>
    </w:p>
    <w:p w:rsidR="00753B62" w:rsidRPr="001E4D43" w:rsidRDefault="00753B62" w:rsidP="00753B62">
      <w:pPr>
        <w:autoSpaceDE w:val="0"/>
        <w:autoSpaceDN w:val="0"/>
        <w:adjustRightInd w:val="0"/>
        <w:jc w:val="both"/>
        <w:rPr>
          <w:rFonts w:ascii="Garamond" w:hAnsi="Garamond" w:cs="Arial"/>
          <w:b/>
          <w:bCs/>
        </w:rPr>
      </w:pPr>
    </w:p>
    <w:p w:rsidR="00753B62" w:rsidRPr="001E4D43" w:rsidRDefault="00753B62" w:rsidP="00753B62">
      <w:pPr>
        <w:autoSpaceDE w:val="0"/>
        <w:autoSpaceDN w:val="0"/>
        <w:adjustRightInd w:val="0"/>
        <w:jc w:val="both"/>
        <w:rPr>
          <w:rFonts w:ascii="Garamond" w:hAnsi="Garamond" w:cs="Arial"/>
        </w:rPr>
      </w:pPr>
      <w:r w:rsidRPr="001E4D43">
        <w:rPr>
          <w:rFonts w:ascii="Garamond" w:hAnsi="Garamond" w:cs="Arial"/>
        </w:rPr>
        <w:t>Az alábbi feltételek kötelezően, minimális tartalmát képezik a szerződésnek!</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b/>
          <w:bCs/>
        </w:rPr>
        <w:t xml:space="preserve">Biztosítás tárgya: </w:t>
      </w:r>
      <w:r w:rsidRPr="001E4D43">
        <w:rPr>
          <w:rFonts w:ascii="Garamond" w:hAnsi="Garamond"/>
        </w:rPr>
        <w:t>A Debreceni Sportcentrum Közhasznú Nonprofit Kft. vagyonkezelésében és/vagy üzemeltetésében lévő gépjárművek flotta típusú kötelező gépjármű-felelősségbiztosítása.</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b/>
          <w:bCs/>
        </w:rPr>
        <w:t xml:space="preserve">Biztosított gépjárművek: </w:t>
      </w:r>
      <w:r w:rsidRPr="001E4D43">
        <w:rPr>
          <w:rFonts w:ascii="Garamond" w:hAnsi="Garamond"/>
        </w:rPr>
        <w:t>A mellékleteként szereplő valamennyi gépjármű (induló állomány), valamint az ajánlattételi dokumentáció összeállítását követően, illetve a biztosítási szerződés hatálybalépése után, a Szerződő vagyonkezelésében és/vagy üzemben tartásába kerülő valamennyi gépjármű (szaporulat).</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lastRenderedPageBreak/>
        <w:t>A szerződéskötés időpontjára Ajánlatkérő az aktualizált induló állománylistát (a szerződéskötésig bekövetkezett szaporulat/csökkenés figyelembevételével) a nyertes Ajánlattevő rendelkezésére bocsájtja.</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A Kötelező felelősségbiztosításra vonatkozó külön feltételek</w:t>
      </w: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Kapcsolattartás, adminisztrációs tevékenységek:</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valamennyi szerződéssel kapcsolatos levelezés, kötvény, díjszámla</w:t>
      </w:r>
      <w:r>
        <w:rPr>
          <w:rFonts w:ascii="Garamond" w:hAnsi="Garamond"/>
        </w:rPr>
        <w:t>, zöldkártya, díjigazoló szelvény</w:t>
      </w:r>
      <w:r w:rsidRPr="001E4D43">
        <w:rPr>
          <w:rFonts w:ascii="Garamond" w:hAnsi="Garamond"/>
        </w:rPr>
        <w:t xml:space="preserve"> az Alkusznak kerül megküldésre.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nemzetközi zöldkártyákat és díjigazoló szelvényeket az induló állomány és a jövőben biztosítási fedezetbe vont járművek esetében a Biztosító adja ki.</w:t>
      </w:r>
    </w:p>
    <w:p w:rsidR="00753B62" w:rsidRPr="001E4D43" w:rsidRDefault="00753B62" w:rsidP="00753B62">
      <w:pPr>
        <w:autoSpaceDE w:val="0"/>
        <w:autoSpaceDN w:val="0"/>
        <w:adjustRightInd w:val="0"/>
        <w:jc w:val="both"/>
        <w:rPr>
          <w:rFonts w:ascii="Garamond" w:hAnsi="Garamond"/>
          <w:b/>
          <w:bCs/>
        </w:rPr>
      </w:pPr>
    </w:p>
    <w:p w:rsidR="00753B62" w:rsidRPr="001E4D43" w:rsidRDefault="00753B62" w:rsidP="00753B62">
      <w:pPr>
        <w:autoSpaceDE w:val="0"/>
        <w:autoSpaceDN w:val="0"/>
        <w:adjustRightInd w:val="0"/>
        <w:jc w:val="both"/>
        <w:rPr>
          <w:rFonts w:ascii="Garamond" w:hAnsi="Garamond"/>
          <w:b/>
          <w:bCs/>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Biztosítási fedezetigazolás, igazoló lapok:</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Biztosító a külföldön használt gépjárművekhez szükséges ún. „Zöldkártyaigazolást” a Szerződő által megnevezett gépjárművekre a biztosítási időszak (évforduló) végéig előre kiadja.</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Kárbejelentési kötelezettség:</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Biztosított az őt ért és az általa okozott kárt, a káresemény bekövetkezését követő 5 munkanapon belül jogosult és köteles a Biztosítónak bejelenteni.</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A jövőbeni gépjármű-állomány fedezetbevonásának rendje:</w:t>
      </w:r>
    </w:p>
    <w:p w:rsidR="00753B62" w:rsidRPr="001E4D43" w:rsidRDefault="00753B62" w:rsidP="00753B62">
      <w:pPr>
        <w:pStyle w:val="Szvegtrzsbehzssal3"/>
        <w:tabs>
          <w:tab w:val="left" w:pos="567"/>
        </w:tabs>
        <w:ind w:left="0"/>
        <w:rPr>
          <w:rFonts w:ascii="Garamond" w:hAnsi="Garamond"/>
          <w:sz w:val="24"/>
          <w:szCs w:val="24"/>
        </w:rPr>
      </w:pPr>
      <w:r w:rsidRPr="001E4D43">
        <w:rPr>
          <w:rFonts w:ascii="Garamond" w:hAnsi="Garamond"/>
          <w:sz w:val="24"/>
          <w:szCs w:val="24"/>
        </w:rPr>
        <w:t>A kockázatviselés a flottaszerződés kezdetét követően, a szerződés hatálya alatt bejelentett gépjárművekre vonatkozóan létrejött biztosítási szerződések esetében, a Szerződő üzemben tartó hatósági nyilvántartásba történő bejegyzésének napján, illetőleg amennyiben a szerződéskötésre a tulajdonjog átszállása miatt kerül sor, úgy a tulajdonjog átszállás időpontjától áll fenn, feltéve, hogy az adatközlés az alábbiak szerint megtörténik a Biztosító felé.</w:t>
      </w:r>
    </w:p>
    <w:p w:rsidR="00753B62" w:rsidRPr="001E4D43" w:rsidRDefault="00753B62" w:rsidP="00753B62">
      <w:pPr>
        <w:pStyle w:val="Szvegtrzsbehzssal3"/>
        <w:tabs>
          <w:tab w:val="left" w:pos="567"/>
        </w:tabs>
        <w:ind w:left="0"/>
        <w:rPr>
          <w:rFonts w:ascii="Garamond" w:hAnsi="Garamond"/>
          <w:sz w:val="24"/>
          <w:szCs w:val="24"/>
        </w:rPr>
      </w:pPr>
    </w:p>
    <w:p w:rsidR="00753B62" w:rsidRPr="00132E3A" w:rsidRDefault="00753B62" w:rsidP="00753B62">
      <w:pPr>
        <w:pStyle w:val="Szvegtrzsbehzssal3"/>
        <w:tabs>
          <w:tab w:val="left" w:pos="567"/>
        </w:tabs>
        <w:ind w:left="0"/>
        <w:rPr>
          <w:rFonts w:ascii="Garamond" w:hAnsi="Garamond"/>
          <w:sz w:val="24"/>
          <w:szCs w:val="24"/>
        </w:rPr>
      </w:pPr>
      <w:r w:rsidRPr="00132E3A">
        <w:rPr>
          <w:rFonts w:ascii="Garamond" w:hAnsi="Garamond"/>
          <w:sz w:val="24"/>
          <w:szCs w:val="24"/>
        </w:rPr>
        <w:t xml:space="preserve">Amennyiben a Biztosító felé történő adatközlés a Szerződő részéről az üzembentartói bejegyzésétől, illetőleg a tulajdonjog átszállásától számítva 5 naptári napon belül megtörténik, a kockázatviselés kezdete a Szerződő üzembentartói bejegyzése a forgalmi engedélybe, illetőleg a tulajdonjog átszállásának az időpontja. </w:t>
      </w:r>
    </w:p>
    <w:p w:rsidR="00753B62" w:rsidRPr="00132E3A" w:rsidRDefault="00753B62" w:rsidP="00753B62">
      <w:pPr>
        <w:pStyle w:val="Szvegtrzsbehzssal3"/>
        <w:tabs>
          <w:tab w:val="left" w:pos="567"/>
        </w:tabs>
        <w:ind w:left="0"/>
        <w:rPr>
          <w:rFonts w:ascii="Garamond" w:hAnsi="Garamond"/>
          <w:sz w:val="24"/>
          <w:szCs w:val="24"/>
        </w:rPr>
      </w:pPr>
    </w:p>
    <w:p w:rsidR="00753B62" w:rsidRPr="001E4D43" w:rsidRDefault="00753B62" w:rsidP="00753B62">
      <w:pPr>
        <w:pStyle w:val="Szvegtrzsbehzssal3"/>
        <w:tabs>
          <w:tab w:val="left" w:pos="567"/>
        </w:tabs>
        <w:ind w:left="0"/>
        <w:rPr>
          <w:rFonts w:ascii="Garamond" w:hAnsi="Garamond"/>
          <w:sz w:val="24"/>
          <w:szCs w:val="24"/>
        </w:rPr>
      </w:pPr>
      <w:r w:rsidRPr="00132E3A">
        <w:rPr>
          <w:rFonts w:ascii="Garamond" w:hAnsi="Garamond"/>
          <w:sz w:val="24"/>
          <w:szCs w:val="24"/>
        </w:rPr>
        <w:t>Amennyiben a Szerződő által az adatközlőnek a Biztosító részére történő továbbítása a Szerződő üzemben tartói bejegyzésétől, illetőleg a tulajdonjog átszállásától számított 5 napon túl történik meg, a kockázatviselés kezdete nem lehet korábbi, mint az azt követő nap, amikor a Biztosítóhoz az adatközlő megérkezik.</w:t>
      </w:r>
    </w:p>
    <w:p w:rsidR="00753B62" w:rsidRPr="001E4D43" w:rsidRDefault="00753B62" w:rsidP="00753B62">
      <w:pPr>
        <w:ind w:left="54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b/>
          <w:bCs/>
        </w:rPr>
        <w:t>Fedezet törléséhez szükséges dokumentumok</w:t>
      </w:r>
    </w:p>
    <w:p w:rsidR="00753B62" w:rsidRPr="001E4D43" w:rsidRDefault="00753B62" w:rsidP="00753B62">
      <w:pPr>
        <w:jc w:val="both"/>
        <w:rPr>
          <w:rFonts w:ascii="Garamond" w:hAnsi="Garamond"/>
        </w:rPr>
      </w:pPr>
      <w:r w:rsidRPr="001E4D43">
        <w:rPr>
          <w:rFonts w:ascii="Garamond" w:hAnsi="Garamond"/>
        </w:rPr>
        <w:t>A KGFB fedezet megszüntetése</w:t>
      </w:r>
      <w:r>
        <w:rPr>
          <w:rFonts w:ascii="Garamond" w:hAnsi="Garamond"/>
        </w:rPr>
        <w:t xml:space="preserve">, valamint a szerződés szüneteltetése </w:t>
      </w:r>
      <w:r w:rsidRPr="001E4D43">
        <w:rPr>
          <w:rFonts w:ascii="Garamond" w:hAnsi="Garamond"/>
        </w:rPr>
        <w:t>a gépjármű forgalomból történő ideiglenes/végleges kivonása és az üzembentartó változása esetén, a Biztosító részére továbbított forgalmi engedély másolata alapján történik, amely tartalmazza a forgalomból való végleges vagy ideiglenes kivonás tényét. Adás-vétel esetén csatolandó az adásvételi szerződés másolata. A Biztosító vállalja, hogy a biztosítási szerződések törlését nyilvántartó rendszerében haladéktalanul végrehajtja, visszamenőlegesen az érdekmúlás napjára.</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Biztosítási díj módosítása állományváltozás esetén:</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biztosítás díja a kockázatviselés új járműre történő kiterjesztése esetén a kockázatviselés kezdő napjával, illetve a biztosítási érdek megszűnése esetén az érdekmúlás napjával, külön megállapodás nélkül automatikusan módosul. Az újonnan fedezetbevont gépjármű esetében a Biztosító kockázatvállalása nincs előzetes díjfizetéshez kötve.</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p>
    <w:p w:rsidR="00753B62" w:rsidRPr="001E4D43" w:rsidRDefault="00753B62" w:rsidP="00753B62">
      <w:pPr>
        <w:autoSpaceDE w:val="0"/>
        <w:autoSpaceDN w:val="0"/>
        <w:adjustRightInd w:val="0"/>
        <w:jc w:val="both"/>
        <w:rPr>
          <w:rFonts w:ascii="Garamond" w:hAnsi="Garamond"/>
          <w:b/>
          <w:bCs/>
        </w:rPr>
      </w:pPr>
    </w:p>
    <w:p w:rsidR="00753B62" w:rsidRPr="001E4D43" w:rsidRDefault="00753B62" w:rsidP="00753B62">
      <w:pPr>
        <w:rPr>
          <w:rFonts w:ascii="Garamond" w:hAnsi="Garamond" w:cs="Garamond-Bold"/>
          <w:b/>
          <w:bCs/>
        </w:rPr>
      </w:pPr>
      <w:r w:rsidRPr="001E4D43">
        <w:rPr>
          <w:rFonts w:ascii="Garamond" w:hAnsi="Garamond" w:cs="Garamond-Bold"/>
          <w:b/>
          <w:bCs/>
        </w:rPr>
        <w:br w:type="page"/>
      </w:r>
    </w:p>
    <w:p w:rsidR="00753B62" w:rsidRPr="001E4D43" w:rsidRDefault="00753B62" w:rsidP="00753B62">
      <w:pPr>
        <w:autoSpaceDE w:val="0"/>
        <w:autoSpaceDN w:val="0"/>
        <w:adjustRightInd w:val="0"/>
        <w:rPr>
          <w:rFonts w:ascii="Garamond" w:hAnsi="Garamond" w:cs="Garamond-Bold"/>
          <w:b/>
          <w:bCs/>
        </w:rPr>
      </w:pPr>
      <w:r w:rsidRPr="001E4D43">
        <w:rPr>
          <w:rFonts w:ascii="Garamond" w:hAnsi="Garamond" w:cs="Garamond-Bold"/>
          <w:b/>
          <w:bCs/>
        </w:rPr>
        <w:lastRenderedPageBreak/>
        <w:t>B/ Flotta Casco biztosítás</w:t>
      </w:r>
    </w:p>
    <w:p w:rsidR="00753B62" w:rsidRPr="001E4D43" w:rsidRDefault="00753B62" w:rsidP="00753B62">
      <w:pPr>
        <w:rPr>
          <w:rFonts w:ascii="Garamond" w:hAnsi="Garamond" w:cs="Garamond"/>
        </w:rPr>
      </w:pPr>
      <w:r w:rsidRPr="001E4D43">
        <w:rPr>
          <w:rFonts w:ascii="Garamond" w:hAnsi="Garamond" w:cs="Garamond"/>
        </w:rPr>
        <w:t>Az alábbi feltételek kötelezően, minimális tartalmát képezik a szerződésnek</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b/>
          <w:bCs/>
        </w:rPr>
        <w:t xml:space="preserve">Biztosítás tárgya: </w:t>
      </w:r>
      <w:r w:rsidRPr="001E4D43">
        <w:rPr>
          <w:rFonts w:ascii="Garamond" w:hAnsi="Garamond"/>
        </w:rPr>
        <w:t>A Debreceni Sportcentrum Közhasznú Nonprofit Kft. vagyonkezelésében és/vagy üzemeltetésében lévő gépjárművek teljes körű, flotta típusú Casco biztosítása.</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b/>
          <w:bCs/>
        </w:rPr>
        <w:t xml:space="preserve">Biztosított gépjárművek: </w:t>
      </w:r>
      <w:r w:rsidRPr="001E4D43">
        <w:rPr>
          <w:rFonts w:ascii="Garamond" w:hAnsi="Garamond"/>
        </w:rPr>
        <w:t>A mellékleteként csatolt adatközlőben a casco biztosításra megjelölt gépjárművek (induló állomány), valamint a biztosítási szerződés hatálybalépése után, a Szerződő tulajdonába és/vagy üzemeltetésébe kerülő, a Szerződő által casco biztosítási fedezet alá vonni kívánt gépjármű (szaporulat). A szerződéskötés időpontjára Ajánlatkérő az aktualizált induló állománylistát (a szerződéskötésig bekövetkezett szaporulat/csökkenés figyelembevételével) a nyertes Ajánlattevő rendelkezésére bocsájtja.</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b/>
          <w:bCs/>
        </w:rPr>
        <w:t xml:space="preserve">Területi hatály: </w:t>
      </w:r>
      <w:r w:rsidRPr="001E4D43">
        <w:rPr>
          <w:rFonts w:ascii="Garamond" w:hAnsi="Garamond"/>
        </w:rPr>
        <w:t>A földrajzi értelemben vett Európa területe</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Igényelt (minimálisan elvárt) fedezeti tartalom, melyet az ajánlatnak tartalmaznia kell:</w:t>
      </w: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Kockázati körök:</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törés kár,</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lopáskár (teljes- és részleges)</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rablás és vandalizmus kár,</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elemi kár (tűz, robbanás- és összeroppanás, villámcsapás, vihar, árvíz, belvíz, felhőszakadás,</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egyéb vízelöntés, földmozgások, jégverés, lezúduló hótömeg/</w:t>
      </w:r>
      <w:proofErr w:type="spellStart"/>
      <w:r w:rsidRPr="001E4D43">
        <w:rPr>
          <w:rFonts w:ascii="Garamond" w:hAnsi="Garamond"/>
        </w:rPr>
        <w:t>hónyomás</w:t>
      </w:r>
      <w:proofErr w:type="spellEnd"/>
      <w:r w:rsidRPr="001E4D43">
        <w:rPr>
          <w:rFonts w:ascii="Garamond" w:hAnsi="Garamond"/>
        </w:rPr>
        <w:t>),</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üvegkár,</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extra tartozékok biztosítása.</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Önrészesedések:</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elemi- és töréskár, lopáskár esetén a kárösszeg 10%-a, de minimum 50.000,- Ft,</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részlopás esetén az önrészesedés a kárösszeg 10%-a, de minimum 10.000,- Ft,</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megajánlott szolgáltatások, kártérítési limitek és az önrészesedések vonatkozásában Ajánlattevő az Ajánlatkérő javára eltérhet, a dokumentációban rögzített értékektől.</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A Casco biztosításra vonatkozó külön feltételek</w:t>
      </w: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Kapcsolattartás, adminisztrációs tevékenységek:</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xml:space="preserve">- valamennyi szerződéssel kapcsolatos levelezés, kötvény, díjszámla az Alkusznak kerül megküldésre, </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A kiegészítő tartozékok (extrák) biztosítási fedezete: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biztosítási fedezet terjedjen ki a gépjármű széria-kivitelű alaptípusát meghaladóan – a gyártás folyamán vagy utólag - beépített felszerelésekre, berendezésekre, tartozékokra (függetlenül attól, hogy azok a (gép)járműtől fizikailag elválaszthatók-e vagy sem), valamint a különleges külső-belső kidolgozásra.</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A biztosítás területi hatálya</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szerződés a földrajzi értelemben vett Európa területén bekövetkezett biztosítási eseményekre nyújtson fedezetet.</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fedezet külön bejelentéssel esetenként legyen kiterjeszthető az Európán kívüli országokra a kiterjesztés időtartamát is megjelölő bejelentéstől kezdődően.</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lastRenderedPageBreak/>
        <w:t>Biztosított gépjármű</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xml:space="preserve">Biztosítottnak minősül a Biztosító részére bejelentett forgalmi rendszámú és alvázszámú gépjármű a forgalmi engedélyében feltüntetett gyártmányának, típusának és kivitelének megfelelő – a beszerzési számlán és/vagy jármű megrendelőn, ennek hiányában az </w:t>
      </w:r>
      <w:proofErr w:type="spellStart"/>
      <w:r w:rsidRPr="001E4D43">
        <w:rPr>
          <w:rFonts w:ascii="Garamond" w:hAnsi="Garamond"/>
        </w:rPr>
        <w:t>Eurotax</w:t>
      </w:r>
      <w:proofErr w:type="spellEnd"/>
      <w:r w:rsidRPr="001E4D43">
        <w:rPr>
          <w:rFonts w:ascii="Garamond" w:hAnsi="Garamond"/>
        </w:rPr>
        <w:t xml:space="preserve"> katalógusban feltüntetett – felszereltséggel, valamint a gyári szériafelszereltséget meghaladó extra felszerelések és tartozékok.</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A Biztosító szolgáltatása, a kártérítés alapja</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xml:space="preserve">A Biztosító szolgáltatásának felső határa a Szerződő által meghatározott biztosítási összeg, amely az ÁFA összegét is tartalmazza. </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Biztosító a gépjárműben keletkezett kárt az alábbiak szerint állapítja meg:</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Érdekmúlást okozó biztosítási esemény bekövetkeztekor:</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térítés alapja a gépjármű káridőponti értékének és az áfás maradványértéknek a különbözete.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xml:space="preserve">A káridőponti érték megállapítása a használt gépjárműveknek a káresemény napján érvényben lévő belföldi </w:t>
      </w:r>
      <w:proofErr w:type="spellStart"/>
      <w:r w:rsidRPr="001E4D43">
        <w:rPr>
          <w:rFonts w:ascii="Garamond" w:hAnsi="Garamond"/>
        </w:rPr>
        <w:t>Eurotax</w:t>
      </w:r>
      <w:proofErr w:type="spellEnd"/>
      <w:r w:rsidRPr="001E4D43">
        <w:rPr>
          <w:rFonts w:ascii="Garamond" w:hAnsi="Garamond"/>
        </w:rPr>
        <w:t xml:space="preserve"> katalógusban szereplő eladási árjegyzése (a katalógusérték) alapján történik. Katalógusérték hiányában a biztosított gépkocsi műszaki jellemzőit tekintve a hozzá legközelebb álló típus katalógus szerinti használt és új értékének aránya, valamint a műszaki jellemzők különbségének figyelembevételével – az új árból kiindulva – kell katalógusértéket képezni. Belföldi összehasonlító adatok hiányában az új és használt jármű értékének arányát a német </w:t>
      </w:r>
      <w:proofErr w:type="spellStart"/>
      <w:r w:rsidRPr="001E4D43">
        <w:rPr>
          <w:rFonts w:ascii="Garamond" w:hAnsi="Garamond"/>
        </w:rPr>
        <w:t>Eurotax</w:t>
      </w:r>
      <w:proofErr w:type="spellEnd"/>
      <w:r w:rsidRPr="001E4D43">
        <w:rPr>
          <w:rFonts w:ascii="Garamond" w:hAnsi="Garamond"/>
        </w:rPr>
        <w:t xml:space="preserve"> katalógusokból kell meghatározni.</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rPr>
        <w:t>Érdekmúlást nem okozó biztosítási esemény bekövetkeztekor:</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Biztosító szolgáltatása a gépjármű helyreállításával kapcsolatos alábbi költségeket foglalja magában. A Biztosító a helyreállítás költségét Áfával téríti meg. Az Áfa megfizetését számlával kell igazolni.</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Az anyagköltség és a munkadíj:</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A gépjármű helyreállításához indokoltan cserélendő, ill. pótolandó alkatrészeknek, tartozékoknak az illetékes vezérképviselet (ennek hiányában a gyártó) által közzétett új ára;</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A biztosítási esemény közvetlen következményeként elfolyt hidraulikaolaj, fékolaj és hűtőközeg pótlásának anyagköltsége;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A szakszerűen javítható alkatrészek (ideértve az üveg és műanyag alkatrészeket is) javítási anyagköltsége;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A sérült elemek cseréjével vagy egyengetésével összefüggésben esztétikailag és műszakilag indokolt fényezés és korrózióvédelem anyagköltsége;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xml:space="preserve">- A fenti műveletek elvégzéséhez indokolt – alkatrészcserénél a gyári normaidővel, javításnál a tényleges időszükséglettel számított – </w:t>
      </w:r>
      <w:proofErr w:type="spellStart"/>
      <w:r w:rsidRPr="001E4D43">
        <w:rPr>
          <w:rFonts w:ascii="Garamond" w:hAnsi="Garamond"/>
        </w:rPr>
        <w:t>munkaidőráfordítás</w:t>
      </w:r>
      <w:proofErr w:type="spellEnd"/>
      <w:r w:rsidRPr="001E4D43">
        <w:rPr>
          <w:rFonts w:ascii="Garamond" w:hAnsi="Garamond"/>
        </w:rPr>
        <w:t xml:space="preserve"> számlával igazolt munkadíja, számla hiányában pedig a hazai gépjárműjavító iparban kialakult átlagos óradíjjal számított munkadíj.</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Ha a gépjármű helyreállítása külföldön történt, a Biztosító szolgáltatása ebben az esetben is csak a belföldi helyreállítás költségéig terjed.</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Regisztrációs matrica, rendszámtábla sérülése, megsemmisülése esetén az után gyártás engedélyezésének költsége, valamint legfeljebb a sorozatban előállított rendszámtábla ára;</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A biztosítási eseménnyel összefüggésben – jogszabály alapján – szükségessé vált rendszámváltozás díja és a forgalmi engedély cseréjének illetéke;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Az alvázszámot hordozó alkatrész (alváz, karosszériaelem) javítása, vagy cseréje esetén az alvázszám pótlásával összefüggésben igazoltan felmerült következő költségek: az átalakítási engedély díja, az előzetes eredetiségvizsgálat díja, az alvázszám beütésének (felszerelésének) díja, valamint a törzskönyv és a forgalmi engedély cseréjének illetéke.</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r w:rsidRPr="001E4D43">
        <w:rPr>
          <w:rFonts w:ascii="Garamond" w:hAnsi="Garamond"/>
        </w:rPr>
        <w:lastRenderedPageBreak/>
        <w:t>b) A Biztosító az utas-visszatartó rendszerek alkatrészeit (pl. a légzsákot és vezérlő elemeit) kizárólag abban az esetben téríti, ha a helyreállítás megtörtént, és ezt a Szerződő számlával igazolja.</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c) A Biztosító a helyreállítás során beépített új alkatrészek, tartozékok árából nem von le értékemelkedést.</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d) A Biztosítónak az érdekmúlást nem okozó károk esetében meghatározott szolgáltatása – az önrészesedés levonása előtt – káreseményenként nem haladhatja meg a gépjármű jelen szerződési feltételek szerint megállapítható káridőponti értékének 70%-át (gazdasági totálkár).</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Kárbejelentési kötelezettség:</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Biztosított az őt ért kárt, a káresemény bekövetkezését követő 5 munkanapon belül jogosult</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és köteles a Biztosítónak bejelenteni.</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Állományváltozások rendje:</w:t>
      </w:r>
    </w:p>
    <w:p w:rsidR="00753B62" w:rsidRPr="001E4D43" w:rsidRDefault="00753B62" w:rsidP="00753B62">
      <w:pPr>
        <w:pStyle w:val="Szvegtrzsbehzssal3"/>
        <w:tabs>
          <w:tab w:val="left" w:pos="567"/>
        </w:tabs>
        <w:ind w:left="0"/>
        <w:rPr>
          <w:rFonts w:ascii="Garamond" w:hAnsi="Garamond"/>
          <w:sz w:val="24"/>
          <w:szCs w:val="24"/>
        </w:rPr>
      </w:pPr>
      <w:r w:rsidRPr="001E4D43">
        <w:rPr>
          <w:rFonts w:ascii="Garamond" w:hAnsi="Garamond"/>
          <w:sz w:val="24"/>
          <w:szCs w:val="24"/>
        </w:rPr>
        <w:t>A kockázatviselés a flottaszerződés kezdetét követően, a szerződés hatálya alatt bejelentett gépjárművekre vonatkozóan létrejött biztosítási szerződések esetében, a Szerződő üzemben tartó hatósági nyilvántartásba történő bejegyzésének napján, illetőleg amennyiben a szerződéskötésre a tulajdonjog átszállása miatt kerül sor, úgy a tulajdonjog átszállás időpontjától áll fenn, feltéve, hogy az adatközlés az alábbiak szerint megtörténik a Biztosító felé.</w:t>
      </w:r>
    </w:p>
    <w:p w:rsidR="00753B62" w:rsidRPr="001E4D43" w:rsidRDefault="00753B62" w:rsidP="00753B62">
      <w:pPr>
        <w:pStyle w:val="Szvegtrzsbehzssal3"/>
        <w:tabs>
          <w:tab w:val="left" w:pos="567"/>
        </w:tabs>
        <w:ind w:left="0"/>
        <w:rPr>
          <w:rFonts w:ascii="Garamond" w:hAnsi="Garamond"/>
          <w:sz w:val="24"/>
          <w:szCs w:val="24"/>
        </w:rPr>
      </w:pPr>
    </w:p>
    <w:p w:rsidR="00753B62" w:rsidRPr="00132E3A" w:rsidRDefault="00753B62" w:rsidP="00753B62">
      <w:pPr>
        <w:pStyle w:val="Szvegtrzsbehzssal3"/>
        <w:tabs>
          <w:tab w:val="left" w:pos="567"/>
        </w:tabs>
        <w:ind w:left="0"/>
        <w:rPr>
          <w:rFonts w:ascii="Garamond" w:hAnsi="Garamond"/>
          <w:sz w:val="24"/>
          <w:szCs w:val="24"/>
        </w:rPr>
      </w:pPr>
      <w:r w:rsidRPr="00132E3A">
        <w:rPr>
          <w:rFonts w:ascii="Garamond" w:hAnsi="Garamond"/>
          <w:sz w:val="24"/>
          <w:szCs w:val="24"/>
        </w:rPr>
        <w:t xml:space="preserve">Amennyiben a Biztosító felé történő adatközlés a Szerződő részéről az üzembentartói bejegyzésétől, illetőleg a tulajdonjog átszállásától számítva 5 naptári napon belül megtörténik, a kockázatviselés kezdete a Szerződő üzembentartói bejegyzése a forgalmi engedélybe, illetőleg a tulajdonjog átszállásának az időpontja. </w:t>
      </w:r>
    </w:p>
    <w:p w:rsidR="00753B62" w:rsidRPr="00132E3A" w:rsidRDefault="00753B62" w:rsidP="00753B62">
      <w:pPr>
        <w:pStyle w:val="Szvegtrzsbehzssal3"/>
        <w:tabs>
          <w:tab w:val="left" w:pos="567"/>
        </w:tabs>
        <w:ind w:left="0"/>
        <w:rPr>
          <w:rFonts w:ascii="Garamond" w:hAnsi="Garamond"/>
          <w:sz w:val="24"/>
          <w:szCs w:val="24"/>
        </w:rPr>
      </w:pPr>
    </w:p>
    <w:p w:rsidR="00753B62" w:rsidRPr="001E4D43" w:rsidRDefault="00753B62" w:rsidP="00753B62">
      <w:pPr>
        <w:pStyle w:val="Szvegtrzsbehzssal3"/>
        <w:tabs>
          <w:tab w:val="left" w:pos="567"/>
        </w:tabs>
        <w:ind w:left="0"/>
        <w:rPr>
          <w:rFonts w:ascii="Garamond" w:hAnsi="Garamond"/>
          <w:sz w:val="24"/>
          <w:szCs w:val="24"/>
        </w:rPr>
      </w:pPr>
      <w:r w:rsidRPr="00132E3A">
        <w:rPr>
          <w:rFonts w:ascii="Garamond" w:hAnsi="Garamond"/>
          <w:sz w:val="24"/>
          <w:szCs w:val="24"/>
        </w:rPr>
        <w:t>Amennyiben a Szerződő által az adatközlőnek a Biztosító részére történő továbbítása a Szerződő üzemben tartói bejegyzésétől, illetőleg a tulajdonjog átszállásától számított 5 napon túl történik meg, a kockázatviselés kezdete nem lehet korábbi, mint az azt követő nap, amikor a Biztosítóhoz az adatközlő megérkezik.</w:t>
      </w:r>
    </w:p>
    <w:p w:rsidR="00753B62" w:rsidRPr="001E4D43" w:rsidRDefault="00753B62" w:rsidP="00753B62">
      <w:pPr>
        <w:ind w:left="54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7956AF" w:rsidRDefault="00753B62" w:rsidP="00753B62">
      <w:pPr>
        <w:autoSpaceDE w:val="0"/>
        <w:autoSpaceDN w:val="0"/>
        <w:adjustRightInd w:val="0"/>
        <w:jc w:val="both"/>
        <w:rPr>
          <w:rFonts w:ascii="Garamond" w:hAnsi="Garamond"/>
          <w:b/>
        </w:rPr>
      </w:pPr>
      <w:r>
        <w:rPr>
          <w:rFonts w:ascii="Garamond" w:hAnsi="Garamond"/>
          <w:b/>
        </w:rPr>
        <w:t>Fedezet törlése:</w:t>
      </w:r>
    </w:p>
    <w:p w:rsidR="00753B62" w:rsidRPr="001E4D43" w:rsidRDefault="00753B62" w:rsidP="00753B62">
      <w:pPr>
        <w:jc w:val="both"/>
        <w:rPr>
          <w:rFonts w:ascii="Garamond" w:hAnsi="Garamond"/>
        </w:rPr>
      </w:pPr>
      <w:r w:rsidRPr="001E4D43">
        <w:rPr>
          <w:rFonts w:ascii="Garamond" w:hAnsi="Garamond"/>
        </w:rPr>
        <w:t>A Casco fedezet megszüntetése, a gépjármű forgalomból történő ideiglenes/végleges kivonása és az üzembentartó változása esetén, a Biztosító részére továbbított forgalmi engedély másolata alapján történik, amely tartalmazza a forgalomból való végleges vagy ideiglenes kivonás tényét. Adás-vétel esetén csatolandó az adásvételi szerződés másolata. A Biztosító vállalja, hogy a biztosítási szerződések törlését nyilvántartó rendszerében haladéktalanul végrehajtja, visszamenőlegesen az érdekmúlás napjára.</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Biztosítási díj módosítása állományváltozás esetén:</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biztosítás díja a kockázatviselés új járműre történő kiterjesztése esetén a kockázatviselés kezdő napjával, illetve a biztosítási érdek megszűnése esetén az érdekmúlás napjával, külön megállapodás nélkül automatikusan módosul. Az újonnan fedezetbevont gépjármű esetében a Biztosító kockázatvállalása nincs előzetes díjfizetéshez kötve.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Amennyiben a biztosítás totálkár, illetve lopáskár miatt szűnik, meg a Biztosítót megilleti a biztosítási időszak végéig esedékes díj. Amennyiben a szerződés érdekmúlás (pl. tulajdonosváltás) miatt szűnik meg, a biztosítási díj az adott gépjárműre vonatkozó szerződés megszűnésének napjával bezárólag illeti meg a Biztosítót.</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A biztosítási díjak módosítása</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 megajánlott biztosítási díjhoz tartozó díjtétel(</w:t>
      </w:r>
      <w:proofErr w:type="spellStart"/>
      <w:r w:rsidRPr="001E4D43">
        <w:rPr>
          <w:rFonts w:ascii="Garamond" w:hAnsi="Garamond"/>
        </w:rPr>
        <w:t>ek</w:t>
      </w:r>
      <w:proofErr w:type="spellEnd"/>
      <w:r w:rsidRPr="001E4D43">
        <w:rPr>
          <w:rFonts w:ascii="Garamond" w:hAnsi="Garamond"/>
        </w:rPr>
        <w:t>) a biztosítási szerződés tartama alatt nem módosítható(k)!</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autoSpaceDE w:val="0"/>
        <w:autoSpaceDN w:val="0"/>
        <w:adjustRightInd w:val="0"/>
        <w:jc w:val="both"/>
        <w:rPr>
          <w:rFonts w:ascii="Garamond" w:hAnsi="Garamond"/>
          <w:b/>
          <w:bCs/>
        </w:rPr>
      </w:pPr>
      <w:r w:rsidRPr="001E4D43">
        <w:rPr>
          <w:rFonts w:ascii="Garamond" w:hAnsi="Garamond"/>
          <w:b/>
          <w:bCs/>
        </w:rPr>
        <w:t>A biztosító szolgáltatási kötelezettsége: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1. A biztosítási szolgáltatásnak ki kell terjednie a kárenyhítési és a kármegelőzési költségek megtérítésére.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2. Az induló állomány és a szaporulat esetében Biztosító eltekint a gépjárművek szemléjétől.</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xml:space="preserve">3. Biztosító elfogadja az indulóállományt tekintve a gépjárművekben meglévő vagyonvédelmi berendezéseket. Szaporulat esetében a gépjárművek </w:t>
      </w:r>
      <w:proofErr w:type="spellStart"/>
      <w:r w:rsidRPr="001E4D43">
        <w:rPr>
          <w:rFonts w:ascii="Garamond" w:hAnsi="Garamond"/>
        </w:rPr>
        <w:t>immobiliserrel</w:t>
      </w:r>
      <w:proofErr w:type="spellEnd"/>
      <w:r w:rsidRPr="001E4D43">
        <w:rPr>
          <w:rFonts w:ascii="Garamond" w:hAnsi="Garamond"/>
        </w:rPr>
        <w:t xml:space="preserve"> való felszerelése elegendő.</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4. A biztosító köteles biztosítani a bejelentéstől számított 5 napon belül a kárszemlét.</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5. Biztosító vállalja, hogy a kárbejelentést követően minden esetben 2 munkanapon belül írásbeli visszaigazolást küld a Biztosított és az Alkusz részére. Vállalja továbbá, hogy a kárrendezéshez szükséges dokumentumokat legkésőbb a káresemény bejelentésétől, illetve a kárszemlétől számított 7 munkanapon belül megjelöli a Biztosított részére.</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6. Biztosító vállalja, hogy a kárkifizetéssel egy időben írásbeli értesítést küld a Biztosított és az</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Alkusz részére a kár lezárásáról. A kárlezáró levélben Biztosító minden esetben indoklást és kárszámítást ad a kifizetett kártérítési összegről. Amennyiben Biztosított vitatja a kárlezáró levélben foglaltakat vagy nem fogadja el a Biztosító térítésének összegét, a kárlezáró levél kézhezvételétől, vagy a vitatott térítés kifizetésétől számított 15 munkanapon belül jogosult erről a Biztosítót értesíteni és egyeztetést kezdeményezni. A Biztosító köteles az egyeztetésen részt venni.</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7. Biztosító vállalja, hogy a keletkezett károkat a jogalap és összegszerűség megállapítását követően, a kárrendezéshez szükséges összes dokumentum bemutatását követő 30. napon válik esedékessé.</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 xml:space="preserve">8. Totálkár esetén a biztosító a biztosított részére – külön igénybejelentés nélkül – részletes totálkár-számítást ad legalább a következőkre kiterjedően: teljes körű értékelés, </w:t>
      </w:r>
      <w:proofErr w:type="spellStart"/>
      <w:r w:rsidRPr="001E4D43">
        <w:rPr>
          <w:rFonts w:ascii="Garamond" w:hAnsi="Garamond"/>
        </w:rPr>
        <w:t>totálkárelszámolás</w:t>
      </w:r>
      <w:proofErr w:type="spellEnd"/>
      <w:r w:rsidRPr="001E4D43">
        <w:rPr>
          <w:rFonts w:ascii="Garamond" w:hAnsi="Garamond"/>
        </w:rPr>
        <w:t>, maradvány főegységei értékének meghatározása.</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9. A biztosító által kiállított számlában legyen egyszerűen követhető a biztosítási díj- biztosított állomány kapcsolata, a díjban, állományban bekövetkezett változás (a biztosításba vont és onnan kikerült járművek változás időpontjának megjelölésével)</w:t>
      </w:r>
    </w:p>
    <w:p w:rsidR="00753B62" w:rsidRPr="001E4D43" w:rsidRDefault="00753B62" w:rsidP="00753B62">
      <w:pPr>
        <w:autoSpaceDE w:val="0"/>
        <w:autoSpaceDN w:val="0"/>
        <w:adjustRightInd w:val="0"/>
        <w:jc w:val="both"/>
        <w:rPr>
          <w:rFonts w:ascii="Garamond" w:hAnsi="Garamond"/>
        </w:rPr>
      </w:pPr>
      <w:r w:rsidRPr="001E4D43">
        <w:rPr>
          <w:rFonts w:ascii="Garamond" w:hAnsi="Garamond"/>
        </w:rPr>
        <w:t>10. A biztosítási szerződésből eredő igények a biztosítási esemény bekövetkezésétől számított elévülési ideje: minimum két év.</w:t>
      </w:r>
    </w:p>
    <w:p w:rsidR="00753B62" w:rsidRPr="001E4D43" w:rsidRDefault="00753B62" w:rsidP="00753B62">
      <w:pPr>
        <w:autoSpaceDE w:val="0"/>
        <w:autoSpaceDN w:val="0"/>
        <w:adjustRightInd w:val="0"/>
        <w:jc w:val="both"/>
        <w:rPr>
          <w:rFonts w:ascii="Garamond" w:hAnsi="Garamond"/>
        </w:rPr>
      </w:pPr>
    </w:p>
    <w:p w:rsidR="00753B62" w:rsidRPr="001E4D43" w:rsidRDefault="00753B62" w:rsidP="00753B62">
      <w:pPr>
        <w:rPr>
          <w:rFonts w:ascii="Garamond" w:hAnsi="Garamond" w:cs="Garamond-Bold"/>
          <w:b/>
          <w:bCs/>
        </w:rPr>
      </w:pPr>
    </w:p>
    <w:p w:rsidR="00753B62" w:rsidRPr="001E4D43" w:rsidRDefault="00753B62" w:rsidP="00753B62">
      <w:pPr>
        <w:rPr>
          <w:rFonts w:ascii="Garamond" w:hAnsi="Garamond" w:cs="Arial"/>
          <w:b/>
          <w:bCs/>
        </w:rPr>
      </w:pPr>
    </w:p>
    <w:p w:rsidR="00753B62" w:rsidRDefault="00753B62" w:rsidP="00753B62"/>
    <w:p w:rsidR="00753B62" w:rsidRDefault="00753B62" w:rsidP="00637DB4">
      <w:pPr>
        <w:pStyle w:val="Listaszerbekezds"/>
        <w:ind w:left="1080"/>
        <w:jc w:val="center"/>
        <w:rPr>
          <w:b/>
          <w:smallCaps/>
          <w:sz w:val="36"/>
          <w:szCs w:val="36"/>
        </w:rPr>
      </w:pPr>
    </w:p>
    <w:p w:rsidR="00387535" w:rsidRDefault="00387535" w:rsidP="00637DB4">
      <w:pPr>
        <w:pStyle w:val="Listaszerbekezds"/>
        <w:ind w:left="1080"/>
        <w:jc w:val="center"/>
        <w:rPr>
          <w:b/>
          <w:smallCaps/>
          <w:sz w:val="36"/>
          <w:szCs w:val="36"/>
        </w:rPr>
      </w:pPr>
    </w:p>
    <w:sectPr w:rsidR="00387535" w:rsidSect="00F869F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281" w:rsidRDefault="00816281" w:rsidP="00E33AFF">
      <w:r>
        <w:separator/>
      </w:r>
    </w:p>
  </w:endnote>
  <w:endnote w:type="continuationSeparator" w:id="0">
    <w:p w:rsidR="00816281" w:rsidRDefault="00816281" w:rsidP="00E33A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G Times">
    <w:altName w:val="Times New Roman"/>
    <w:charset w:val="EE"/>
    <w:family w:val="roman"/>
    <w:pitch w:val="variable"/>
    <w:sig w:usb0="00000007" w:usb1="00000000"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font264">
    <w:altName w:val="Times New Roman"/>
    <w:charset w:val="EE"/>
    <w:family w:val="auto"/>
    <w:pitch w:val="variable"/>
    <w:sig w:usb0="00000000" w:usb1="00000000" w:usb2="00000000" w:usb3="00000000" w:csb0="00000000" w:csb1="00000000"/>
  </w:font>
  <w:font w:name="Liberation Serif">
    <w:altName w:val="Times New Roman"/>
    <w:charset w:val="EE"/>
    <w:family w:val="roman"/>
    <w:pitch w:val="variable"/>
    <w:sig w:usb0="00000001" w:usb1="5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Garamond-Bold">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959" w:rsidRDefault="00EF0389" w:rsidP="00FE41D7">
    <w:pPr>
      <w:pStyle w:val="llb"/>
      <w:framePr w:wrap="around" w:vAnchor="text" w:hAnchor="margin" w:xAlign="center" w:y="1"/>
      <w:rPr>
        <w:rStyle w:val="Oldalszm"/>
      </w:rPr>
    </w:pPr>
    <w:r>
      <w:rPr>
        <w:rStyle w:val="Oldalszm"/>
      </w:rPr>
      <w:fldChar w:fldCharType="begin"/>
    </w:r>
    <w:r w:rsidR="00B97959">
      <w:rPr>
        <w:rStyle w:val="Oldalszm"/>
      </w:rPr>
      <w:instrText xml:space="preserve">PAGE  </w:instrText>
    </w:r>
    <w:r>
      <w:rPr>
        <w:rStyle w:val="Oldalszm"/>
      </w:rPr>
      <w:fldChar w:fldCharType="separate"/>
    </w:r>
    <w:r w:rsidR="00B97959">
      <w:rPr>
        <w:rStyle w:val="Oldalszm"/>
        <w:noProof/>
      </w:rPr>
      <w:t>1</w:t>
    </w:r>
    <w:r>
      <w:rPr>
        <w:rStyle w:val="Oldalszm"/>
      </w:rPr>
      <w:fldChar w:fldCharType="end"/>
    </w:r>
  </w:p>
  <w:p w:rsidR="00B97959" w:rsidRDefault="00B97959">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959" w:rsidRDefault="00EF0389" w:rsidP="00FE41D7">
    <w:pPr>
      <w:pStyle w:val="llb"/>
      <w:framePr w:wrap="around" w:vAnchor="text" w:hAnchor="margin" w:xAlign="center" w:y="1"/>
      <w:rPr>
        <w:rStyle w:val="Oldalszm"/>
      </w:rPr>
    </w:pPr>
    <w:r>
      <w:rPr>
        <w:rStyle w:val="Oldalszm"/>
      </w:rPr>
      <w:fldChar w:fldCharType="begin"/>
    </w:r>
    <w:r w:rsidR="00B97959">
      <w:rPr>
        <w:rStyle w:val="Oldalszm"/>
      </w:rPr>
      <w:instrText xml:space="preserve">PAGE  </w:instrText>
    </w:r>
    <w:r>
      <w:rPr>
        <w:rStyle w:val="Oldalszm"/>
      </w:rPr>
      <w:fldChar w:fldCharType="separate"/>
    </w:r>
    <w:r w:rsidR="00E76CB6">
      <w:rPr>
        <w:rStyle w:val="Oldalszm"/>
        <w:noProof/>
      </w:rPr>
      <w:t>65</w:t>
    </w:r>
    <w:r>
      <w:rPr>
        <w:rStyle w:val="Oldalszm"/>
      </w:rPr>
      <w:fldChar w:fldCharType="end"/>
    </w:r>
  </w:p>
  <w:p w:rsidR="00B97959" w:rsidRDefault="00B97959">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281" w:rsidRDefault="00816281" w:rsidP="00E33AFF">
      <w:r>
        <w:separator/>
      </w:r>
    </w:p>
  </w:footnote>
  <w:footnote w:type="continuationSeparator" w:id="0">
    <w:p w:rsidR="00816281" w:rsidRDefault="00816281" w:rsidP="00E33A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959" w:rsidRDefault="00EF0389" w:rsidP="00FE41D7">
    <w:pPr>
      <w:pStyle w:val="lfej"/>
      <w:framePr w:wrap="around" w:vAnchor="text" w:hAnchor="margin" w:xAlign="center" w:y="1"/>
      <w:rPr>
        <w:rStyle w:val="Oldalszm"/>
      </w:rPr>
    </w:pPr>
    <w:r>
      <w:rPr>
        <w:rStyle w:val="Oldalszm"/>
      </w:rPr>
      <w:fldChar w:fldCharType="begin"/>
    </w:r>
    <w:r w:rsidR="00B97959">
      <w:rPr>
        <w:rStyle w:val="Oldalszm"/>
      </w:rPr>
      <w:instrText xml:space="preserve">PAGE  </w:instrText>
    </w:r>
    <w:r>
      <w:rPr>
        <w:rStyle w:val="Oldalszm"/>
      </w:rPr>
      <w:fldChar w:fldCharType="end"/>
    </w:r>
  </w:p>
  <w:p w:rsidR="00B97959" w:rsidRDefault="00B97959">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pStyle w:val="Felsorols21"/>
      <w:lvlText w:val=""/>
      <w:lvlJc w:val="left"/>
      <w:pPr>
        <w:tabs>
          <w:tab w:val="num" w:pos="643"/>
        </w:tabs>
        <w:ind w:left="643" w:hanging="360"/>
      </w:pPr>
      <w:rPr>
        <w:rFonts w:ascii="Symbol" w:hAnsi="Symbol"/>
      </w:rPr>
    </w:lvl>
  </w:abstractNum>
  <w:abstractNum w:abstractNumId="1">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r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5"/>
    <w:multiLevelType w:val="multilevel"/>
    <w:tmpl w:val="00000005"/>
    <w:lvl w:ilvl="0">
      <w:start w:val="8"/>
      <w:numFmt w:val="decimal"/>
      <w:lvlText w:val="%1."/>
      <w:lvlJc w:val="left"/>
      <w:pPr>
        <w:tabs>
          <w:tab w:val="num" w:pos="0"/>
        </w:tabs>
        <w:ind w:left="360" w:hanging="360"/>
      </w:pPr>
      <w:rPr>
        <w:rFonts w:hint="default"/>
      </w:rPr>
    </w:lvl>
    <w:lvl w:ilvl="1">
      <w:start w:val="6"/>
      <w:numFmt w:val="decimal"/>
      <w:lvlText w:val="%1.%2."/>
      <w:lvlJc w:val="left"/>
      <w:pPr>
        <w:tabs>
          <w:tab w:val="num" w:pos="0"/>
        </w:tabs>
        <w:ind w:left="720" w:hanging="720"/>
      </w:pPr>
      <w:rPr>
        <w:rFonts w:ascii="Cambria" w:hAnsi="Cambria" w:cs="Times New Roman"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4">
    <w:nsid w:val="00000006"/>
    <w:multiLevelType w:val="singleLevel"/>
    <w:tmpl w:val="00000006"/>
    <w:name w:val="WW8Num9"/>
    <w:lvl w:ilvl="0">
      <w:start w:val="1"/>
      <w:numFmt w:val="decimal"/>
      <w:lvlText w:val="%1."/>
      <w:lvlJc w:val="left"/>
      <w:pPr>
        <w:tabs>
          <w:tab w:val="num" w:pos="0"/>
        </w:tabs>
        <w:ind w:left="720" w:hanging="360"/>
      </w:pPr>
      <w:rPr>
        <w:rFonts w:hint="default"/>
      </w:rPr>
    </w:lvl>
  </w:abstractNum>
  <w:abstractNum w:abstractNumId="5">
    <w:nsid w:val="00000008"/>
    <w:multiLevelType w:val="singleLevel"/>
    <w:tmpl w:val="00000008"/>
    <w:name w:val="WW8Num8"/>
    <w:lvl w:ilvl="0">
      <w:start w:val="1"/>
      <w:numFmt w:val="lowerLetter"/>
      <w:lvlText w:val="%1)"/>
      <w:lvlJc w:val="left"/>
      <w:pPr>
        <w:tabs>
          <w:tab w:val="num" w:pos="0"/>
        </w:tabs>
        <w:ind w:left="720" w:hanging="360"/>
      </w:pPr>
    </w:lvl>
  </w:abstractNum>
  <w:abstractNum w:abstractNumId="6">
    <w:nsid w:val="00000009"/>
    <w:multiLevelType w:val="singleLevel"/>
    <w:tmpl w:val="00000009"/>
    <w:name w:val="WW8Num12"/>
    <w:lvl w:ilvl="0">
      <w:start w:val="1"/>
      <w:numFmt w:val="upperLetter"/>
      <w:lvlText w:val="%1)"/>
      <w:lvlJc w:val="left"/>
      <w:pPr>
        <w:tabs>
          <w:tab w:val="num" w:pos="0"/>
        </w:tabs>
        <w:ind w:left="720" w:hanging="360"/>
      </w:pPr>
      <w:rPr>
        <w:rFonts w:ascii="Cambria" w:hAnsi="Cambria" w:cs="Cambria" w:hint="default"/>
        <w:b/>
        <w:bCs/>
      </w:rPr>
    </w:lvl>
  </w:abstractNum>
  <w:abstractNum w:abstractNumId="7">
    <w:nsid w:val="0000000C"/>
    <w:multiLevelType w:val="singleLevel"/>
    <w:tmpl w:val="0000000C"/>
    <w:name w:val="WW8Num15"/>
    <w:lvl w:ilvl="0">
      <w:start w:val="1"/>
      <w:numFmt w:val="bullet"/>
      <w:lvlText w:val=""/>
      <w:lvlJc w:val="left"/>
      <w:pPr>
        <w:tabs>
          <w:tab w:val="num" w:pos="0"/>
        </w:tabs>
        <w:ind w:left="720" w:hanging="360"/>
      </w:pPr>
      <w:rPr>
        <w:rFonts w:ascii="Symbol" w:hAnsi="Symbol" w:cs="Symbol" w:hint="default"/>
        <w:sz w:val="23"/>
        <w:szCs w:val="23"/>
      </w:rPr>
    </w:lvl>
  </w:abstractNum>
  <w:abstractNum w:abstractNumId="8">
    <w:nsid w:val="0000000E"/>
    <w:multiLevelType w:val="singleLevel"/>
    <w:tmpl w:val="0000000E"/>
    <w:name w:val="WW8Num17"/>
    <w:lvl w:ilvl="0">
      <w:start w:val="1"/>
      <w:numFmt w:val="decimal"/>
      <w:lvlText w:val="%1."/>
      <w:lvlJc w:val="left"/>
      <w:pPr>
        <w:tabs>
          <w:tab w:val="num" w:pos="0"/>
        </w:tabs>
        <w:ind w:left="720" w:hanging="360"/>
      </w:pPr>
      <w:rPr>
        <w:rFonts w:ascii="Cambria" w:hAnsi="Cambria" w:cs="Cambria"/>
        <w:sz w:val="23"/>
        <w:szCs w:val="23"/>
      </w:rPr>
    </w:lvl>
  </w:abstractNum>
  <w:abstractNum w:abstractNumId="9">
    <w:nsid w:val="01A429F9"/>
    <w:multiLevelType w:val="hybridMultilevel"/>
    <w:tmpl w:val="A8FC6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1BC4B21"/>
    <w:multiLevelType w:val="hybridMultilevel"/>
    <w:tmpl w:val="C9A44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1944DF"/>
    <w:multiLevelType w:val="hybridMultilevel"/>
    <w:tmpl w:val="A80ED0CE"/>
    <w:name w:val="WW8Num16"/>
    <w:lvl w:ilvl="0" w:tplc="4EA0BA30">
      <w:start w:val="1"/>
      <w:numFmt w:val="bullet"/>
      <w:lvlText w:val="-"/>
      <w:lvlJc w:val="left"/>
      <w:pPr>
        <w:ind w:left="1065" w:hanging="360"/>
      </w:pPr>
      <w:rPr>
        <w:rFonts w:ascii="Times New Roman" w:eastAsia="Times New Roman" w:hAnsi="Times New Roman" w:cs="Times New Roman" w:hint="default"/>
      </w:rPr>
    </w:lvl>
    <w:lvl w:ilvl="1" w:tplc="41DC18F8" w:tentative="1">
      <w:start w:val="1"/>
      <w:numFmt w:val="bullet"/>
      <w:lvlText w:val="o"/>
      <w:lvlJc w:val="left"/>
      <w:pPr>
        <w:ind w:left="1785" w:hanging="360"/>
      </w:pPr>
      <w:rPr>
        <w:rFonts w:ascii="Courier New" w:hAnsi="Courier New" w:cs="Courier New" w:hint="default"/>
      </w:rPr>
    </w:lvl>
    <w:lvl w:ilvl="2" w:tplc="6A56DF36" w:tentative="1">
      <w:start w:val="1"/>
      <w:numFmt w:val="bullet"/>
      <w:lvlText w:val=""/>
      <w:lvlJc w:val="left"/>
      <w:pPr>
        <w:ind w:left="2505" w:hanging="360"/>
      </w:pPr>
      <w:rPr>
        <w:rFonts w:ascii="Wingdings" w:hAnsi="Wingdings" w:hint="default"/>
      </w:rPr>
    </w:lvl>
    <w:lvl w:ilvl="3" w:tplc="C1963EF0" w:tentative="1">
      <w:start w:val="1"/>
      <w:numFmt w:val="bullet"/>
      <w:lvlText w:val=""/>
      <w:lvlJc w:val="left"/>
      <w:pPr>
        <w:ind w:left="3225" w:hanging="360"/>
      </w:pPr>
      <w:rPr>
        <w:rFonts w:ascii="Symbol" w:hAnsi="Symbol" w:hint="default"/>
      </w:rPr>
    </w:lvl>
    <w:lvl w:ilvl="4" w:tplc="F530C004" w:tentative="1">
      <w:start w:val="1"/>
      <w:numFmt w:val="bullet"/>
      <w:lvlText w:val="o"/>
      <w:lvlJc w:val="left"/>
      <w:pPr>
        <w:ind w:left="3945" w:hanging="360"/>
      </w:pPr>
      <w:rPr>
        <w:rFonts w:ascii="Courier New" w:hAnsi="Courier New" w:cs="Courier New" w:hint="default"/>
      </w:rPr>
    </w:lvl>
    <w:lvl w:ilvl="5" w:tplc="EF68EA9E" w:tentative="1">
      <w:start w:val="1"/>
      <w:numFmt w:val="bullet"/>
      <w:lvlText w:val=""/>
      <w:lvlJc w:val="left"/>
      <w:pPr>
        <w:ind w:left="4665" w:hanging="360"/>
      </w:pPr>
      <w:rPr>
        <w:rFonts w:ascii="Wingdings" w:hAnsi="Wingdings" w:hint="default"/>
      </w:rPr>
    </w:lvl>
    <w:lvl w:ilvl="6" w:tplc="65D03D1E" w:tentative="1">
      <w:start w:val="1"/>
      <w:numFmt w:val="bullet"/>
      <w:lvlText w:val=""/>
      <w:lvlJc w:val="left"/>
      <w:pPr>
        <w:ind w:left="5385" w:hanging="360"/>
      </w:pPr>
      <w:rPr>
        <w:rFonts w:ascii="Symbol" w:hAnsi="Symbol" w:hint="default"/>
      </w:rPr>
    </w:lvl>
    <w:lvl w:ilvl="7" w:tplc="FD86C152" w:tentative="1">
      <w:start w:val="1"/>
      <w:numFmt w:val="bullet"/>
      <w:lvlText w:val="o"/>
      <w:lvlJc w:val="left"/>
      <w:pPr>
        <w:ind w:left="6105" w:hanging="360"/>
      </w:pPr>
      <w:rPr>
        <w:rFonts w:ascii="Courier New" w:hAnsi="Courier New" w:cs="Courier New" w:hint="default"/>
      </w:rPr>
    </w:lvl>
    <w:lvl w:ilvl="8" w:tplc="1C72A858" w:tentative="1">
      <w:start w:val="1"/>
      <w:numFmt w:val="bullet"/>
      <w:lvlText w:val=""/>
      <w:lvlJc w:val="left"/>
      <w:pPr>
        <w:ind w:left="6825" w:hanging="360"/>
      </w:pPr>
      <w:rPr>
        <w:rFonts w:ascii="Wingdings" w:hAnsi="Wingdings" w:hint="default"/>
      </w:rPr>
    </w:lvl>
  </w:abstractNum>
  <w:abstractNum w:abstractNumId="12">
    <w:nsid w:val="1E3625B0"/>
    <w:multiLevelType w:val="hybridMultilevel"/>
    <w:tmpl w:val="0D8C1D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200E6042"/>
    <w:multiLevelType w:val="hybridMultilevel"/>
    <w:tmpl w:val="1DB6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7C728B"/>
    <w:multiLevelType w:val="hybridMultilevel"/>
    <w:tmpl w:val="16A2A7A0"/>
    <w:lvl w:ilvl="0" w:tplc="040E0001">
      <w:start w:val="1"/>
      <w:numFmt w:val="bullet"/>
      <w:lvlText w:val=""/>
      <w:lvlJc w:val="left"/>
      <w:pPr>
        <w:ind w:left="1425" w:hanging="360"/>
      </w:pPr>
      <w:rPr>
        <w:rFonts w:ascii="Symbol" w:hAnsi="Symbol"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15">
    <w:nsid w:val="244647E5"/>
    <w:multiLevelType w:val="hybridMultilevel"/>
    <w:tmpl w:val="B7C0DD00"/>
    <w:lvl w:ilvl="0" w:tplc="F9864176">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5AC00C0"/>
    <w:multiLevelType w:val="hybridMultilevel"/>
    <w:tmpl w:val="EAD44AF6"/>
    <w:lvl w:ilvl="0" w:tplc="AA32C930">
      <w:start w:val="1"/>
      <w:numFmt w:val="upperLetter"/>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7">
    <w:nsid w:val="2ACE59DD"/>
    <w:multiLevelType w:val="hybridMultilevel"/>
    <w:tmpl w:val="6A50F4B2"/>
    <w:lvl w:ilvl="0" w:tplc="040E0001">
      <w:start w:val="1"/>
      <w:numFmt w:val="bullet"/>
      <w:lvlText w:val=""/>
      <w:lvlJc w:val="left"/>
      <w:pPr>
        <w:ind w:left="1425" w:hanging="360"/>
      </w:pPr>
      <w:rPr>
        <w:rFonts w:ascii="Symbol" w:hAnsi="Symbol"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18">
    <w:nsid w:val="320762D9"/>
    <w:multiLevelType w:val="hybridMultilevel"/>
    <w:tmpl w:val="3838135A"/>
    <w:lvl w:ilvl="0" w:tplc="83C815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3D415ED"/>
    <w:multiLevelType w:val="hybridMultilevel"/>
    <w:tmpl w:val="42A4FC00"/>
    <w:lvl w:ilvl="0" w:tplc="040E000F">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8E866C4"/>
    <w:multiLevelType w:val="hybridMultilevel"/>
    <w:tmpl w:val="717C1E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65620F9"/>
    <w:multiLevelType w:val="hybridMultilevel"/>
    <w:tmpl w:val="5978BDEE"/>
    <w:lvl w:ilvl="0" w:tplc="8054BF7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75B3203"/>
    <w:multiLevelType w:val="multilevel"/>
    <w:tmpl w:val="D7C8A714"/>
    <w:lvl w:ilvl="0">
      <w:start w:val="1"/>
      <w:numFmt w:val="none"/>
      <w:pStyle w:val="PBDocTxt"/>
      <w:suff w:val="nothing"/>
      <w:lvlText w:val=""/>
      <w:lvlJc w:val="left"/>
      <w:pPr>
        <w:tabs>
          <w:tab w:val="num" w:pos="360"/>
        </w:tabs>
        <w:ind w:left="360" w:hanging="360"/>
      </w:pPr>
    </w:lvl>
    <w:lvl w:ilvl="1">
      <w:start w:val="1"/>
      <w:numFmt w:val="none"/>
      <w:pStyle w:val="PBDocTxtL1"/>
      <w:suff w:val="nothing"/>
      <w:lvlText w:val=""/>
      <w:lvlJc w:val="left"/>
      <w:pPr>
        <w:ind w:left="720" w:firstLine="0"/>
      </w:pPr>
    </w:lvl>
    <w:lvl w:ilvl="2">
      <w:start w:val="1"/>
      <w:numFmt w:val="none"/>
      <w:pStyle w:val="PBDocTxtL2"/>
      <w:suff w:val="nothing"/>
      <w:lvlText w:val=""/>
      <w:lvlJc w:val="left"/>
      <w:pPr>
        <w:ind w:left="1080" w:firstLine="0"/>
      </w:pPr>
    </w:lvl>
    <w:lvl w:ilvl="3">
      <w:start w:val="1"/>
      <w:numFmt w:val="none"/>
      <w:pStyle w:val="PBDocTxtL3"/>
      <w:suff w:val="nothing"/>
      <w:lvlText w:val=""/>
      <w:lvlJc w:val="left"/>
      <w:pPr>
        <w:ind w:left="1440" w:firstLine="0"/>
      </w:pPr>
    </w:lvl>
    <w:lvl w:ilvl="4">
      <w:start w:val="1"/>
      <w:numFmt w:val="none"/>
      <w:pStyle w:val="PBDocTxtL4"/>
      <w:suff w:val="nothing"/>
      <w:lvlText w:val=""/>
      <w:lvlJc w:val="left"/>
      <w:pPr>
        <w:ind w:left="1800" w:firstLine="0"/>
      </w:pPr>
    </w:lvl>
    <w:lvl w:ilvl="5">
      <w:start w:val="1"/>
      <w:numFmt w:val="none"/>
      <w:pStyle w:val="PBDocTxtL5"/>
      <w:suff w:val="nothing"/>
      <w:lvlText w:val=""/>
      <w:lvlJc w:val="left"/>
      <w:pPr>
        <w:ind w:left="2160" w:firstLine="0"/>
      </w:pPr>
    </w:lvl>
    <w:lvl w:ilvl="6">
      <w:start w:val="1"/>
      <w:numFmt w:val="none"/>
      <w:pStyle w:val="PBDocTxtL6"/>
      <w:suff w:val="nothing"/>
      <w:lvlText w:val=""/>
      <w:lvlJc w:val="left"/>
      <w:pPr>
        <w:ind w:left="2520" w:firstLine="0"/>
      </w:pPr>
    </w:lvl>
    <w:lvl w:ilvl="7">
      <w:start w:val="1"/>
      <w:numFmt w:val="none"/>
      <w:pStyle w:val="PBDocTxtL7"/>
      <w:suff w:val="nothing"/>
      <w:lvlText w:val=""/>
      <w:lvlJc w:val="left"/>
      <w:pPr>
        <w:ind w:left="2880" w:firstLine="0"/>
      </w:pPr>
    </w:lvl>
    <w:lvl w:ilvl="8">
      <w:start w:val="1"/>
      <w:numFmt w:val="none"/>
      <w:pStyle w:val="PBDocTxtL8"/>
      <w:suff w:val="nothing"/>
      <w:lvlText w:val=""/>
      <w:lvlJc w:val="left"/>
      <w:pPr>
        <w:ind w:left="5760" w:firstLine="0"/>
      </w:pPr>
    </w:lvl>
  </w:abstractNum>
  <w:abstractNum w:abstractNumId="23">
    <w:nsid w:val="4A5025A2"/>
    <w:multiLevelType w:val="hybridMultilevel"/>
    <w:tmpl w:val="BEEE3BA0"/>
    <w:lvl w:ilvl="0" w:tplc="C4ACA0E0">
      <w:start w:val="1"/>
      <w:numFmt w:val="decimal"/>
      <w:lvlText w:val="%1."/>
      <w:lvlJc w:val="left"/>
      <w:pPr>
        <w:ind w:left="720" w:hanging="360"/>
      </w:pPr>
    </w:lvl>
    <w:lvl w:ilvl="1" w:tplc="57920756" w:tentative="1">
      <w:start w:val="1"/>
      <w:numFmt w:val="lowerLetter"/>
      <w:lvlText w:val="%2."/>
      <w:lvlJc w:val="left"/>
      <w:pPr>
        <w:ind w:left="1440" w:hanging="360"/>
      </w:pPr>
    </w:lvl>
    <w:lvl w:ilvl="2" w:tplc="C9F8C7F6" w:tentative="1">
      <w:start w:val="1"/>
      <w:numFmt w:val="lowerRoman"/>
      <w:lvlText w:val="%3."/>
      <w:lvlJc w:val="right"/>
      <w:pPr>
        <w:ind w:left="2160" w:hanging="180"/>
      </w:pPr>
    </w:lvl>
    <w:lvl w:ilvl="3" w:tplc="B4965914" w:tentative="1">
      <w:start w:val="1"/>
      <w:numFmt w:val="decimal"/>
      <w:lvlText w:val="%4."/>
      <w:lvlJc w:val="left"/>
      <w:pPr>
        <w:ind w:left="2880" w:hanging="360"/>
      </w:pPr>
    </w:lvl>
    <w:lvl w:ilvl="4" w:tplc="EE280DD4" w:tentative="1">
      <w:start w:val="1"/>
      <w:numFmt w:val="lowerLetter"/>
      <w:lvlText w:val="%5."/>
      <w:lvlJc w:val="left"/>
      <w:pPr>
        <w:ind w:left="3600" w:hanging="360"/>
      </w:pPr>
    </w:lvl>
    <w:lvl w:ilvl="5" w:tplc="F6B66C2A" w:tentative="1">
      <w:start w:val="1"/>
      <w:numFmt w:val="lowerRoman"/>
      <w:lvlText w:val="%6."/>
      <w:lvlJc w:val="right"/>
      <w:pPr>
        <w:ind w:left="4320" w:hanging="180"/>
      </w:pPr>
    </w:lvl>
    <w:lvl w:ilvl="6" w:tplc="19169F36" w:tentative="1">
      <w:start w:val="1"/>
      <w:numFmt w:val="decimal"/>
      <w:lvlText w:val="%7."/>
      <w:lvlJc w:val="left"/>
      <w:pPr>
        <w:ind w:left="5040" w:hanging="360"/>
      </w:pPr>
    </w:lvl>
    <w:lvl w:ilvl="7" w:tplc="8542CF58" w:tentative="1">
      <w:start w:val="1"/>
      <w:numFmt w:val="lowerLetter"/>
      <w:lvlText w:val="%8."/>
      <w:lvlJc w:val="left"/>
      <w:pPr>
        <w:ind w:left="5760" w:hanging="360"/>
      </w:pPr>
    </w:lvl>
    <w:lvl w:ilvl="8" w:tplc="072C5FC6" w:tentative="1">
      <w:start w:val="1"/>
      <w:numFmt w:val="lowerRoman"/>
      <w:lvlText w:val="%9."/>
      <w:lvlJc w:val="right"/>
      <w:pPr>
        <w:ind w:left="6480" w:hanging="180"/>
      </w:pPr>
    </w:lvl>
  </w:abstractNum>
  <w:abstractNum w:abstractNumId="24">
    <w:nsid w:val="532D23C6"/>
    <w:multiLevelType w:val="hybridMultilevel"/>
    <w:tmpl w:val="139ED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EC7740"/>
    <w:multiLevelType w:val="hybridMultilevel"/>
    <w:tmpl w:val="F83255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57412697"/>
    <w:multiLevelType w:val="hybridMultilevel"/>
    <w:tmpl w:val="8668D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C17E67"/>
    <w:multiLevelType w:val="hybridMultilevel"/>
    <w:tmpl w:val="1680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D77772"/>
    <w:multiLevelType w:val="hybridMultilevel"/>
    <w:tmpl w:val="7AA0AF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88458D8"/>
    <w:multiLevelType w:val="hybridMultilevel"/>
    <w:tmpl w:val="379474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A005466"/>
    <w:multiLevelType w:val="multilevel"/>
    <w:tmpl w:val="F7D8C2D4"/>
    <w:lvl w:ilvl="0">
      <w:start w:val="1"/>
      <w:numFmt w:val="decimal"/>
      <w:pStyle w:val="Felsorols2"/>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hint="default"/>
        <w:b/>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6FD62718"/>
    <w:multiLevelType w:val="hybridMultilevel"/>
    <w:tmpl w:val="44F6071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703A3BF3"/>
    <w:multiLevelType w:val="hybridMultilevel"/>
    <w:tmpl w:val="1FFC6286"/>
    <w:lvl w:ilvl="0" w:tplc="B09E2A62">
      <w:start w:val="1"/>
      <w:numFmt w:val="decimal"/>
      <w:lvlText w:val="3.%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736D7012"/>
    <w:multiLevelType w:val="hybridMultilevel"/>
    <w:tmpl w:val="D59423FE"/>
    <w:lvl w:ilvl="0" w:tplc="040E0017">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7"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747860A2"/>
    <w:multiLevelType w:val="hybridMultilevel"/>
    <w:tmpl w:val="8084D2CE"/>
    <w:lvl w:ilvl="0" w:tplc="040E000F">
      <w:numFmt w:val="bullet"/>
      <w:lvlText w:val="-"/>
      <w:lvlJc w:val="left"/>
      <w:pPr>
        <w:tabs>
          <w:tab w:val="num" w:pos="720"/>
        </w:tabs>
        <w:ind w:left="720" w:hanging="360"/>
      </w:pPr>
      <w:rPr>
        <w:rFonts w:ascii="Times New Roman" w:eastAsia="Times New Roman" w:hAnsi="Times New Roman" w:cs="Times New Roman" w:hint="default"/>
      </w:rPr>
    </w:lvl>
    <w:lvl w:ilvl="1" w:tplc="040E0019">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35">
    <w:nsid w:val="74F07A75"/>
    <w:multiLevelType w:val="hybridMultilevel"/>
    <w:tmpl w:val="68481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5"/>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1"/>
  </w:num>
  <w:num w:numId="15">
    <w:abstractNumId w:val="16"/>
  </w:num>
  <w:num w:numId="16">
    <w:abstractNumId w:val="31"/>
  </w:num>
  <w:num w:numId="17">
    <w:abstractNumId w:val="0"/>
  </w:num>
  <w:num w:numId="18">
    <w:abstractNumId w:val="11"/>
  </w:num>
  <w:num w:numId="19">
    <w:abstractNumId w:val="18"/>
  </w:num>
  <w:num w:numId="20">
    <w:abstractNumId w:val="33"/>
  </w:num>
  <w:num w:numId="21">
    <w:abstractNumId w:val="25"/>
  </w:num>
  <w:num w:numId="22">
    <w:abstractNumId w:val="28"/>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14"/>
  </w:num>
  <w:num w:numId="31">
    <w:abstractNumId w:val="17"/>
  </w:num>
  <w:num w:numId="32">
    <w:abstractNumId w:val="35"/>
  </w:num>
  <w:num w:numId="33">
    <w:abstractNumId w:val="12"/>
  </w:num>
  <w:num w:numId="34">
    <w:abstractNumId w:val="13"/>
  </w:num>
  <w:num w:numId="35">
    <w:abstractNumId w:val="10"/>
  </w:num>
  <w:num w:numId="36">
    <w:abstractNumId w:val="26"/>
  </w:num>
  <w:num w:numId="37">
    <w:abstractNumId w:val="9"/>
  </w:num>
  <w:num w:numId="38">
    <w:abstractNumId w:val="27"/>
  </w:num>
  <w:num w:numId="39">
    <w:abstractNumId w:val="24"/>
  </w:num>
  <w:num w:numId="40">
    <w:abstractNumId w:val="29"/>
  </w:num>
  <w:num w:numId="41">
    <w:abstractNumId w:val="20"/>
  </w:num>
  <w:num w:numId="42">
    <w:abstractNumId w:val="32"/>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42B9B"/>
    <w:rsid w:val="00006697"/>
    <w:rsid w:val="000067DE"/>
    <w:rsid w:val="000079FA"/>
    <w:rsid w:val="000122A9"/>
    <w:rsid w:val="000150EE"/>
    <w:rsid w:val="00020D0F"/>
    <w:rsid w:val="0002242F"/>
    <w:rsid w:val="00042B9B"/>
    <w:rsid w:val="00042E0E"/>
    <w:rsid w:val="00057345"/>
    <w:rsid w:val="000674FF"/>
    <w:rsid w:val="0007530E"/>
    <w:rsid w:val="000A2EDB"/>
    <w:rsid w:val="000A3F72"/>
    <w:rsid w:val="000B7DE0"/>
    <w:rsid w:val="000C575E"/>
    <w:rsid w:val="000D3334"/>
    <w:rsid w:val="000D4EF4"/>
    <w:rsid w:val="000E4899"/>
    <w:rsid w:val="000F3537"/>
    <w:rsid w:val="00107FD7"/>
    <w:rsid w:val="00117EDD"/>
    <w:rsid w:val="00120079"/>
    <w:rsid w:val="00132F8F"/>
    <w:rsid w:val="00150F0C"/>
    <w:rsid w:val="0016347A"/>
    <w:rsid w:val="00165A21"/>
    <w:rsid w:val="00182699"/>
    <w:rsid w:val="00194096"/>
    <w:rsid w:val="001A0C72"/>
    <w:rsid w:val="001A38D1"/>
    <w:rsid w:val="001B314A"/>
    <w:rsid w:val="001B4D76"/>
    <w:rsid w:val="001C5F9E"/>
    <w:rsid w:val="001D4E70"/>
    <w:rsid w:val="001E2047"/>
    <w:rsid w:val="001E4288"/>
    <w:rsid w:val="001E569C"/>
    <w:rsid w:val="001E68D6"/>
    <w:rsid w:val="001E7A22"/>
    <w:rsid w:val="001E7FF2"/>
    <w:rsid w:val="001F6747"/>
    <w:rsid w:val="00210643"/>
    <w:rsid w:val="00211B51"/>
    <w:rsid w:val="00225206"/>
    <w:rsid w:val="00225E5A"/>
    <w:rsid w:val="00233A8F"/>
    <w:rsid w:val="002369B7"/>
    <w:rsid w:val="002452C3"/>
    <w:rsid w:val="0024749D"/>
    <w:rsid w:val="00253CBE"/>
    <w:rsid w:val="0025491A"/>
    <w:rsid w:val="00254E80"/>
    <w:rsid w:val="00264A70"/>
    <w:rsid w:val="00271591"/>
    <w:rsid w:val="00271F51"/>
    <w:rsid w:val="002A11D8"/>
    <w:rsid w:val="002A2D67"/>
    <w:rsid w:val="002A7FD0"/>
    <w:rsid w:val="002C177C"/>
    <w:rsid w:val="002C3275"/>
    <w:rsid w:val="002C7281"/>
    <w:rsid w:val="002D0C42"/>
    <w:rsid w:val="002D790F"/>
    <w:rsid w:val="002E26D6"/>
    <w:rsid w:val="002E55ED"/>
    <w:rsid w:val="002E5B81"/>
    <w:rsid w:val="002F0D1F"/>
    <w:rsid w:val="003102D5"/>
    <w:rsid w:val="00316658"/>
    <w:rsid w:val="003169D2"/>
    <w:rsid w:val="003173B0"/>
    <w:rsid w:val="00350B04"/>
    <w:rsid w:val="00363373"/>
    <w:rsid w:val="00387535"/>
    <w:rsid w:val="003A2042"/>
    <w:rsid w:val="003A44D0"/>
    <w:rsid w:val="003A7036"/>
    <w:rsid w:val="003C784B"/>
    <w:rsid w:val="003D035C"/>
    <w:rsid w:val="003E2E7F"/>
    <w:rsid w:val="003E403C"/>
    <w:rsid w:val="003F14B5"/>
    <w:rsid w:val="003F5845"/>
    <w:rsid w:val="00401B44"/>
    <w:rsid w:val="00411AE3"/>
    <w:rsid w:val="00412319"/>
    <w:rsid w:val="00413EF9"/>
    <w:rsid w:val="00415AF1"/>
    <w:rsid w:val="004408DD"/>
    <w:rsid w:val="00444AE0"/>
    <w:rsid w:val="004529AC"/>
    <w:rsid w:val="00457679"/>
    <w:rsid w:val="0047049F"/>
    <w:rsid w:val="004A6ACF"/>
    <w:rsid w:val="004B074C"/>
    <w:rsid w:val="004D087A"/>
    <w:rsid w:val="004D6241"/>
    <w:rsid w:val="004D7ECB"/>
    <w:rsid w:val="00501D38"/>
    <w:rsid w:val="005029AB"/>
    <w:rsid w:val="005029D5"/>
    <w:rsid w:val="005132FC"/>
    <w:rsid w:val="00515227"/>
    <w:rsid w:val="00524740"/>
    <w:rsid w:val="005308DB"/>
    <w:rsid w:val="00531541"/>
    <w:rsid w:val="00544690"/>
    <w:rsid w:val="0054753D"/>
    <w:rsid w:val="00553477"/>
    <w:rsid w:val="00566528"/>
    <w:rsid w:val="00570857"/>
    <w:rsid w:val="005905E8"/>
    <w:rsid w:val="00595AF3"/>
    <w:rsid w:val="005964C9"/>
    <w:rsid w:val="005B1375"/>
    <w:rsid w:val="005B412D"/>
    <w:rsid w:val="005D3201"/>
    <w:rsid w:val="005D4941"/>
    <w:rsid w:val="005D6B6D"/>
    <w:rsid w:val="005E6AD5"/>
    <w:rsid w:val="005F6652"/>
    <w:rsid w:val="00615279"/>
    <w:rsid w:val="006227BD"/>
    <w:rsid w:val="00635DFC"/>
    <w:rsid w:val="006362A1"/>
    <w:rsid w:val="00637DB4"/>
    <w:rsid w:val="006524DE"/>
    <w:rsid w:val="00654D99"/>
    <w:rsid w:val="0066577C"/>
    <w:rsid w:val="00667EC8"/>
    <w:rsid w:val="006827B2"/>
    <w:rsid w:val="0069193A"/>
    <w:rsid w:val="00696C3F"/>
    <w:rsid w:val="006A7DF9"/>
    <w:rsid w:val="006B1092"/>
    <w:rsid w:val="006C1F28"/>
    <w:rsid w:val="006C47BA"/>
    <w:rsid w:val="006D414F"/>
    <w:rsid w:val="006E61F5"/>
    <w:rsid w:val="006E77B8"/>
    <w:rsid w:val="006F73D2"/>
    <w:rsid w:val="006F7A58"/>
    <w:rsid w:val="00702BA1"/>
    <w:rsid w:val="007032FA"/>
    <w:rsid w:val="00740964"/>
    <w:rsid w:val="0075345D"/>
    <w:rsid w:val="00753B62"/>
    <w:rsid w:val="00760984"/>
    <w:rsid w:val="00771C95"/>
    <w:rsid w:val="007739A3"/>
    <w:rsid w:val="007902FC"/>
    <w:rsid w:val="0079710B"/>
    <w:rsid w:val="007B4665"/>
    <w:rsid w:val="007B5392"/>
    <w:rsid w:val="007C5A87"/>
    <w:rsid w:val="007D1CAA"/>
    <w:rsid w:val="007D1CD0"/>
    <w:rsid w:val="007D44EB"/>
    <w:rsid w:val="007E295A"/>
    <w:rsid w:val="007F2F89"/>
    <w:rsid w:val="00806CB2"/>
    <w:rsid w:val="00816281"/>
    <w:rsid w:val="008358E9"/>
    <w:rsid w:val="00835D6E"/>
    <w:rsid w:val="0086496F"/>
    <w:rsid w:val="00866E07"/>
    <w:rsid w:val="0087177F"/>
    <w:rsid w:val="00881166"/>
    <w:rsid w:val="0088349A"/>
    <w:rsid w:val="008859BA"/>
    <w:rsid w:val="008909CF"/>
    <w:rsid w:val="00895E15"/>
    <w:rsid w:val="008A1E7F"/>
    <w:rsid w:val="008A7B81"/>
    <w:rsid w:val="008B6792"/>
    <w:rsid w:val="009140BD"/>
    <w:rsid w:val="00937E55"/>
    <w:rsid w:val="0094040E"/>
    <w:rsid w:val="00950816"/>
    <w:rsid w:val="00955CB6"/>
    <w:rsid w:val="009600F4"/>
    <w:rsid w:val="0096199C"/>
    <w:rsid w:val="0098157D"/>
    <w:rsid w:val="00985946"/>
    <w:rsid w:val="00985EC4"/>
    <w:rsid w:val="00991245"/>
    <w:rsid w:val="00993EA6"/>
    <w:rsid w:val="009A2182"/>
    <w:rsid w:val="009A4889"/>
    <w:rsid w:val="009A518F"/>
    <w:rsid w:val="009A6E8B"/>
    <w:rsid w:val="009B147B"/>
    <w:rsid w:val="009B37B9"/>
    <w:rsid w:val="009B5BC9"/>
    <w:rsid w:val="009C2A1D"/>
    <w:rsid w:val="009D3C75"/>
    <w:rsid w:val="009E1E1C"/>
    <w:rsid w:val="009E38E7"/>
    <w:rsid w:val="009F0208"/>
    <w:rsid w:val="00A01921"/>
    <w:rsid w:val="00A047EE"/>
    <w:rsid w:val="00A1425D"/>
    <w:rsid w:val="00A31D41"/>
    <w:rsid w:val="00A44366"/>
    <w:rsid w:val="00A55C28"/>
    <w:rsid w:val="00A64DA8"/>
    <w:rsid w:val="00A67827"/>
    <w:rsid w:val="00A755C0"/>
    <w:rsid w:val="00A76786"/>
    <w:rsid w:val="00A8473C"/>
    <w:rsid w:val="00A8670E"/>
    <w:rsid w:val="00A94453"/>
    <w:rsid w:val="00AA0CD1"/>
    <w:rsid w:val="00AA20DC"/>
    <w:rsid w:val="00AB34B7"/>
    <w:rsid w:val="00AB6C45"/>
    <w:rsid w:val="00AC0A47"/>
    <w:rsid w:val="00AD4857"/>
    <w:rsid w:val="00AD6BB6"/>
    <w:rsid w:val="00AE6476"/>
    <w:rsid w:val="00B110A2"/>
    <w:rsid w:val="00B15372"/>
    <w:rsid w:val="00B24AF5"/>
    <w:rsid w:val="00B27D0B"/>
    <w:rsid w:val="00B3647D"/>
    <w:rsid w:val="00B37E6F"/>
    <w:rsid w:val="00B42C5B"/>
    <w:rsid w:val="00B47744"/>
    <w:rsid w:val="00B50F73"/>
    <w:rsid w:val="00B520A8"/>
    <w:rsid w:val="00B67E69"/>
    <w:rsid w:val="00B71466"/>
    <w:rsid w:val="00B854A1"/>
    <w:rsid w:val="00B9334D"/>
    <w:rsid w:val="00B97959"/>
    <w:rsid w:val="00BA38E7"/>
    <w:rsid w:val="00BB0D70"/>
    <w:rsid w:val="00BC2824"/>
    <w:rsid w:val="00BC5612"/>
    <w:rsid w:val="00BC629A"/>
    <w:rsid w:val="00BD1FB5"/>
    <w:rsid w:val="00BD7073"/>
    <w:rsid w:val="00BE2E6D"/>
    <w:rsid w:val="00BE4DCC"/>
    <w:rsid w:val="00BE5605"/>
    <w:rsid w:val="00BE73F2"/>
    <w:rsid w:val="00BE79AC"/>
    <w:rsid w:val="00BF21E3"/>
    <w:rsid w:val="00BF38AF"/>
    <w:rsid w:val="00BF6B73"/>
    <w:rsid w:val="00BF76B5"/>
    <w:rsid w:val="00C0528F"/>
    <w:rsid w:val="00C14DB3"/>
    <w:rsid w:val="00C235AC"/>
    <w:rsid w:val="00C23937"/>
    <w:rsid w:val="00C34684"/>
    <w:rsid w:val="00C37911"/>
    <w:rsid w:val="00C61334"/>
    <w:rsid w:val="00C95AE0"/>
    <w:rsid w:val="00CB074C"/>
    <w:rsid w:val="00CB698D"/>
    <w:rsid w:val="00CB6FE9"/>
    <w:rsid w:val="00CC7BE6"/>
    <w:rsid w:val="00CD2469"/>
    <w:rsid w:val="00CD3CA2"/>
    <w:rsid w:val="00CF16C0"/>
    <w:rsid w:val="00CF1D8C"/>
    <w:rsid w:val="00CF5CFC"/>
    <w:rsid w:val="00D02ED3"/>
    <w:rsid w:val="00D157DA"/>
    <w:rsid w:val="00D15939"/>
    <w:rsid w:val="00D179D2"/>
    <w:rsid w:val="00D23030"/>
    <w:rsid w:val="00D23AE2"/>
    <w:rsid w:val="00D30BF8"/>
    <w:rsid w:val="00D348F2"/>
    <w:rsid w:val="00D40449"/>
    <w:rsid w:val="00D57024"/>
    <w:rsid w:val="00D57628"/>
    <w:rsid w:val="00D618AF"/>
    <w:rsid w:val="00D63BFE"/>
    <w:rsid w:val="00D7756E"/>
    <w:rsid w:val="00D80F86"/>
    <w:rsid w:val="00D83314"/>
    <w:rsid w:val="00DA4017"/>
    <w:rsid w:val="00DB73D0"/>
    <w:rsid w:val="00DC19E4"/>
    <w:rsid w:val="00DE64FC"/>
    <w:rsid w:val="00DF37B1"/>
    <w:rsid w:val="00DF71E0"/>
    <w:rsid w:val="00E01991"/>
    <w:rsid w:val="00E1162B"/>
    <w:rsid w:val="00E17396"/>
    <w:rsid w:val="00E17CD8"/>
    <w:rsid w:val="00E31DB9"/>
    <w:rsid w:val="00E33AFF"/>
    <w:rsid w:val="00E35E02"/>
    <w:rsid w:val="00E41127"/>
    <w:rsid w:val="00E56050"/>
    <w:rsid w:val="00E6150B"/>
    <w:rsid w:val="00E74B94"/>
    <w:rsid w:val="00E75AF2"/>
    <w:rsid w:val="00E76CB6"/>
    <w:rsid w:val="00E90701"/>
    <w:rsid w:val="00EC2902"/>
    <w:rsid w:val="00EC6D3A"/>
    <w:rsid w:val="00EC72B1"/>
    <w:rsid w:val="00ED1222"/>
    <w:rsid w:val="00ED34F5"/>
    <w:rsid w:val="00ED7F8A"/>
    <w:rsid w:val="00EF0389"/>
    <w:rsid w:val="00EF42FE"/>
    <w:rsid w:val="00F02205"/>
    <w:rsid w:val="00F03BF1"/>
    <w:rsid w:val="00F13BB0"/>
    <w:rsid w:val="00F34AE7"/>
    <w:rsid w:val="00F36ABD"/>
    <w:rsid w:val="00F37FB4"/>
    <w:rsid w:val="00F50E7D"/>
    <w:rsid w:val="00F547FA"/>
    <w:rsid w:val="00F60FFF"/>
    <w:rsid w:val="00F71ACE"/>
    <w:rsid w:val="00F823BC"/>
    <w:rsid w:val="00F869F1"/>
    <w:rsid w:val="00F93A9D"/>
    <w:rsid w:val="00FA15BB"/>
    <w:rsid w:val="00FB0903"/>
    <w:rsid w:val="00FB2AC7"/>
    <w:rsid w:val="00FE41D7"/>
    <w:rsid w:val="00FE564F"/>
    <w:rsid w:val="00FE68A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42B9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254E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Subtitle Char1,Char Char,Char7 Char"/>
    <w:basedOn w:val="Norml"/>
    <w:next w:val="Norml"/>
    <w:link w:val="Cmsor2Char1"/>
    <w:uiPriority w:val="99"/>
    <w:qFormat/>
    <w:rsid w:val="00042B9B"/>
    <w:pPr>
      <w:shd w:val="clear" w:color="auto" w:fill="F2F2F2"/>
      <w:ind w:right="-6"/>
      <w:contextualSpacing/>
      <w:jc w:val="center"/>
      <w:outlineLvl w:val="1"/>
    </w:pPr>
    <w:rPr>
      <w:rFonts w:ascii="Times" w:eastAsia="Times" w:hAnsi="Times"/>
      <w:b/>
      <w:smallCaps/>
      <w:color w:val="000000"/>
      <w:sz w:val="28"/>
    </w:rPr>
  </w:style>
  <w:style w:type="paragraph" w:styleId="Cmsor3">
    <w:name w:val="heading 3"/>
    <w:basedOn w:val="Norml"/>
    <w:next w:val="Norml"/>
    <w:link w:val="Cmsor3Char"/>
    <w:uiPriority w:val="9"/>
    <w:semiHidden/>
    <w:unhideWhenUsed/>
    <w:qFormat/>
    <w:rsid w:val="00CB074C"/>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415AF1"/>
    <w:pPr>
      <w:keepNext/>
      <w:suppressAutoHyphens/>
      <w:spacing w:before="240" w:after="60"/>
      <w:outlineLvl w:val="3"/>
    </w:pPr>
    <w:rPr>
      <w:rFonts w:ascii="Calibri" w:hAnsi="Calibri"/>
      <w:b/>
      <w:bCs/>
      <w:sz w:val="28"/>
      <w:szCs w:val="28"/>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uiPriority w:val="9"/>
    <w:semiHidden/>
    <w:rsid w:val="00042B9B"/>
    <w:rPr>
      <w:rFonts w:asciiTheme="majorHAnsi" w:eastAsiaTheme="majorEastAsia" w:hAnsiTheme="majorHAnsi" w:cstheme="majorBidi"/>
      <w:b/>
      <w:bCs/>
      <w:color w:val="4F81BD" w:themeColor="accent1"/>
      <w:sz w:val="26"/>
      <w:szCs w:val="26"/>
      <w:lang w:eastAsia="hu-HU"/>
    </w:rPr>
  </w:style>
  <w:style w:type="character" w:customStyle="1" w:styleId="Cmsor2Char1">
    <w:name w:val="Címsor 2 Char1"/>
    <w:aliases w:val="Subtitle Char1 Char,Char Char Char,Char7 Char Char"/>
    <w:link w:val="Cmsor2"/>
    <w:uiPriority w:val="99"/>
    <w:locked/>
    <w:rsid w:val="00042B9B"/>
    <w:rPr>
      <w:rFonts w:ascii="Times" w:eastAsia="Times" w:hAnsi="Times" w:cs="Times New Roman"/>
      <w:b/>
      <w:smallCaps/>
      <w:color w:val="000000"/>
      <w:sz w:val="28"/>
      <w:szCs w:val="24"/>
      <w:shd w:val="clear" w:color="auto" w:fill="F2F2F2"/>
      <w:lang w:eastAsia="hu-HU"/>
    </w:rPr>
  </w:style>
  <w:style w:type="paragraph" w:customStyle="1" w:styleId="Doksihoz">
    <w:name w:val="Doksihoz"/>
    <w:basedOn w:val="Norml"/>
    <w:rsid w:val="00042B9B"/>
    <w:pPr>
      <w:keepLines/>
      <w:tabs>
        <w:tab w:val="num" w:pos="705"/>
      </w:tabs>
      <w:spacing w:before="120" w:after="120" w:line="276" w:lineRule="auto"/>
      <w:ind w:left="705" w:hanging="705"/>
      <w:jc w:val="both"/>
    </w:pPr>
  </w:style>
  <w:style w:type="paragraph" w:styleId="Felsorols2">
    <w:name w:val="List Bullet 2"/>
    <w:basedOn w:val="Norml"/>
    <w:uiPriority w:val="99"/>
    <w:rsid w:val="00042B9B"/>
    <w:pPr>
      <w:numPr>
        <w:numId w:val="1"/>
      </w:numPr>
      <w:suppressAutoHyphens/>
    </w:pPr>
    <w:rPr>
      <w:lang w:val="en-GB" w:eastAsia="ar-SA"/>
    </w:rPr>
  </w:style>
  <w:style w:type="paragraph" w:styleId="Listaszerbekezds">
    <w:name w:val="List Paragraph"/>
    <w:aliases w:val="Számozott lista 1,lista_2"/>
    <w:basedOn w:val="Norml"/>
    <w:link w:val="ListaszerbekezdsChar"/>
    <w:uiPriority w:val="34"/>
    <w:qFormat/>
    <w:rsid w:val="00042B9B"/>
    <w:pPr>
      <w:ind w:left="708"/>
    </w:pPr>
    <w:rPr>
      <w:rFonts w:eastAsia="MS Mincho"/>
    </w:rPr>
  </w:style>
  <w:style w:type="character" w:customStyle="1" w:styleId="ListaszerbekezdsChar">
    <w:name w:val="Listaszerű bekezdés Char"/>
    <w:aliases w:val="Számozott lista 1 Char,lista_2 Char"/>
    <w:link w:val="Listaszerbekezds"/>
    <w:uiPriority w:val="34"/>
    <w:locked/>
    <w:rsid w:val="00042B9B"/>
    <w:rPr>
      <w:rFonts w:ascii="Times New Roman" w:eastAsia="MS Mincho" w:hAnsi="Times New Roman" w:cs="Times New Roman"/>
      <w:sz w:val="24"/>
      <w:szCs w:val="24"/>
      <w:lang w:eastAsia="hu-HU"/>
    </w:rPr>
  </w:style>
  <w:style w:type="paragraph" w:styleId="Cm">
    <w:name w:val="Title"/>
    <w:basedOn w:val="Norml"/>
    <w:link w:val="CmChar"/>
    <w:qFormat/>
    <w:rsid w:val="00042B9B"/>
    <w:pPr>
      <w:widowControl w:val="0"/>
      <w:jc w:val="center"/>
    </w:pPr>
    <w:rPr>
      <w:bCs/>
      <w:spacing w:val="46"/>
      <w:szCs w:val="36"/>
    </w:rPr>
  </w:style>
  <w:style w:type="character" w:customStyle="1" w:styleId="CmChar">
    <w:name w:val="Cím Char"/>
    <w:basedOn w:val="Bekezdsalapbettpusa"/>
    <w:link w:val="Cm"/>
    <w:rsid w:val="00042B9B"/>
    <w:rPr>
      <w:rFonts w:ascii="Times New Roman" w:eastAsia="Times New Roman" w:hAnsi="Times New Roman" w:cs="Times New Roman"/>
      <w:bCs/>
      <w:spacing w:val="46"/>
      <w:sz w:val="24"/>
      <w:szCs w:val="36"/>
      <w:lang w:eastAsia="hu-HU"/>
    </w:rPr>
  </w:style>
  <w:style w:type="paragraph" w:customStyle="1" w:styleId="PBDocTxt">
    <w:name w:val="PBDocTxt"/>
    <w:basedOn w:val="Norml"/>
    <w:rsid w:val="00615279"/>
    <w:pPr>
      <w:numPr>
        <w:numId w:val="10"/>
      </w:numPr>
      <w:tabs>
        <w:tab w:val="clear" w:pos="360"/>
      </w:tabs>
      <w:spacing w:before="240"/>
      <w:ind w:left="0" w:firstLine="0"/>
      <w:jc w:val="both"/>
    </w:pPr>
    <w:rPr>
      <w:sz w:val="22"/>
      <w:szCs w:val="20"/>
      <w:lang w:eastAsia="en-US"/>
    </w:rPr>
  </w:style>
  <w:style w:type="paragraph" w:customStyle="1" w:styleId="PBDocTxtL1">
    <w:name w:val="PBDocTxtL1"/>
    <w:basedOn w:val="PBDocTxt"/>
    <w:link w:val="PBDocTxtL1Char"/>
    <w:rsid w:val="00615279"/>
    <w:pPr>
      <w:numPr>
        <w:ilvl w:val="1"/>
      </w:numPr>
      <w:spacing w:line="260" w:lineRule="atLeast"/>
    </w:pPr>
  </w:style>
  <w:style w:type="character" w:customStyle="1" w:styleId="PBDocTxtL1Char">
    <w:name w:val="PBDocTxtL1 Char"/>
    <w:link w:val="PBDocTxtL1"/>
    <w:rsid w:val="00615279"/>
    <w:rPr>
      <w:rFonts w:ascii="Times New Roman" w:eastAsia="Times New Roman" w:hAnsi="Times New Roman" w:cs="Times New Roman"/>
      <w:szCs w:val="20"/>
    </w:rPr>
  </w:style>
  <w:style w:type="paragraph" w:customStyle="1" w:styleId="PBDocTxtL2">
    <w:name w:val="PBDocTxtL2"/>
    <w:basedOn w:val="PBDocTxt"/>
    <w:rsid w:val="00615279"/>
    <w:pPr>
      <w:numPr>
        <w:ilvl w:val="2"/>
      </w:numPr>
      <w:spacing w:line="260" w:lineRule="atLeast"/>
      <w:ind w:left="1440"/>
    </w:pPr>
  </w:style>
  <w:style w:type="paragraph" w:customStyle="1" w:styleId="PBDocTxtL3">
    <w:name w:val="PBDocTxtL3"/>
    <w:basedOn w:val="PBDocTxt"/>
    <w:rsid w:val="00615279"/>
    <w:pPr>
      <w:numPr>
        <w:ilvl w:val="3"/>
      </w:numPr>
      <w:spacing w:line="260" w:lineRule="atLeast"/>
      <w:ind w:left="2160"/>
    </w:pPr>
  </w:style>
  <w:style w:type="paragraph" w:customStyle="1" w:styleId="PBDocTxtL4">
    <w:name w:val="PBDocTxtL4"/>
    <w:basedOn w:val="PBDocTxt"/>
    <w:rsid w:val="00615279"/>
    <w:pPr>
      <w:numPr>
        <w:ilvl w:val="4"/>
      </w:numPr>
      <w:spacing w:line="260" w:lineRule="atLeast"/>
      <w:ind w:left="2880"/>
    </w:pPr>
  </w:style>
  <w:style w:type="paragraph" w:customStyle="1" w:styleId="PBDocTxtL5">
    <w:name w:val="PBDocTxtL5"/>
    <w:basedOn w:val="PBDocTxt"/>
    <w:rsid w:val="00615279"/>
    <w:pPr>
      <w:numPr>
        <w:ilvl w:val="5"/>
      </w:numPr>
      <w:spacing w:line="260" w:lineRule="atLeast"/>
      <w:ind w:left="3600"/>
    </w:pPr>
  </w:style>
  <w:style w:type="paragraph" w:customStyle="1" w:styleId="PBDocTxtL6">
    <w:name w:val="PBDocTxtL6"/>
    <w:basedOn w:val="PBDocTxt"/>
    <w:rsid w:val="00615279"/>
    <w:pPr>
      <w:numPr>
        <w:ilvl w:val="6"/>
      </w:numPr>
      <w:spacing w:line="260" w:lineRule="atLeast"/>
      <w:ind w:left="4320"/>
    </w:pPr>
  </w:style>
  <w:style w:type="paragraph" w:customStyle="1" w:styleId="PBDocTxtL7">
    <w:name w:val="PBDocTxtL7"/>
    <w:basedOn w:val="PBDocTxt"/>
    <w:rsid w:val="00615279"/>
    <w:pPr>
      <w:numPr>
        <w:ilvl w:val="7"/>
      </w:numPr>
      <w:spacing w:line="260" w:lineRule="atLeast"/>
      <w:ind w:left="5040"/>
    </w:pPr>
  </w:style>
  <w:style w:type="paragraph" w:customStyle="1" w:styleId="PBDocTxtL8">
    <w:name w:val="PBDocTxtL8"/>
    <w:basedOn w:val="PBDocTxt"/>
    <w:rsid w:val="00615279"/>
    <w:pPr>
      <w:numPr>
        <w:ilvl w:val="8"/>
      </w:numPr>
      <w:spacing w:line="260" w:lineRule="atLeast"/>
    </w:pPr>
  </w:style>
  <w:style w:type="paragraph" w:customStyle="1" w:styleId="Szvegtrzs21">
    <w:name w:val="Szövegtörzs 21"/>
    <w:basedOn w:val="Norml"/>
    <w:rsid w:val="00CD3CA2"/>
    <w:pPr>
      <w:tabs>
        <w:tab w:val="left" w:pos="720"/>
      </w:tabs>
      <w:ind w:right="141"/>
      <w:jc w:val="both"/>
    </w:pPr>
    <w:rPr>
      <w:rFonts w:ascii="CG Times" w:hAnsi="CG Times"/>
      <w:sz w:val="28"/>
      <w:szCs w:val="20"/>
    </w:rPr>
  </w:style>
  <w:style w:type="character" w:styleId="Hiperhivatkozs">
    <w:name w:val="Hyperlink"/>
    <w:basedOn w:val="Bekezdsalapbettpusa"/>
    <w:uiPriority w:val="99"/>
    <w:unhideWhenUsed/>
    <w:rsid w:val="009A2182"/>
    <w:rPr>
      <w:color w:val="0000FF" w:themeColor="hyperlink"/>
      <w:u w:val="single"/>
    </w:rPr>
  </w:style>
  <w:style w:type="paragraph" w:styleId="Csakszveg">
    <w:name w:val="Plain Text"/>
    <w:basedOn w:val="Norml"/>
    <w:link w:val="CsakszvegChar"/>
    <w:semiHidden/>
    <w:rsid w:val="009A2182"/>
    <w:rPr>
      <w:rFonts w:ascii="Courier New" w:hAnsi="Courier New" w:cs="Courier New"/>
      <w:sz w:val="20"/>
      <w:szCs w:val="20"/>
    </w:rPr>
  </w:style>
  <w:style w:type="character" w:customStyle="1" w:styleId="CsakszvegChar">
    <w:name w:val="Csak szöveg Char"/>
    <w:basedOn w:val="Bekezdsalapbettpusa"/>
    <w:link w:val="Csakszveg"/>
    <w:semiHidden/>
    <w:rsid w:val="009A2182"/>
    <w:rPr>
      <w:rFonts w:ascii="Courier New" w:eastAsia="Times New Roman" w:hAnsi="Courier New" w:cs="Courier New"/>
      <w:sz w:val="20"/>
      <w:szCs w:val="20"/>
      <w:lang w:eastAsia="hu-HU"/>
    </w:rPr>
  </w:style>
  <w:style w:type="paragraph" w:styleId="Szvegtrzs">
    <w:name w:val="Body Text"/>
    <w:aliases w:val=" Char6,Char6"/>
    <w:basedOn w:val="Norml"/>
    <w:link w:val="SzvegtrzsChar"/>
    <w:rsid w:val="00B24AF5"/>
    <w:pPr>
      <w:ind w:right="-143"/>
      <w:jc w:val="both"/>
    </w:pPr>
    <w:rPr>
      <w:rFonts w:ascii="CG Times" w:hAnsi="CG Times"/>
      <w:sz w:val="28"/>
      <w:szCs w:val="20"/>
    </w:rPr>
  </w:style>
  <w:style w:type="character" w:customStyle="1" w:styleId="SzvegtrzsChar">
    <w:name w:val="Szövegtörzs Char"/>
    <w:aliases w:val=" Char6 Char,Char6 Char"/>
    <w:basedOn w:val="Bekezdsalapbettpusa"/>
    <w:link w:val="Szvegtrzs"/>
    <w:rsid w:val="00B24AF5"/>
    <w:rPr>
      <w:rFonts w:ascii="CG Times" w:eastAsia="Times New Roman" w:hAnsi="CG Times" w:cs="Times New Roman"/>
      <w:sz w:val="28"/>
      <w:szCs w:val="20"/>
      <w:lang w:eastAsia="hu-HU"/>
    </w:rPr>
  </w:style>
  <w:style w:type="paragraph" w:styleId="Szvegtrzsbehzssal2">
    <w:name w:val="Body Text Indent 2"/>
    <w:aliases w:val=" Char4"/>
    <w:basedOn w:val="Norml"/>
    <w:link w:val="Szvegtrzsbehzssal2Char"/>
    <w:rsid w:val="00B24AF5"/>
    <w:pPr>
      <w:tabs>
        <w:tab w:val="left" w:pos="5103"/>
      </w:tabs>
      <w:ind w:left="5103"/>
      <w:jc w:val="both"/>
    </w:pPr>
    <w:rPr>
      <w:rFonts w:ascii="CG Times" w:hAnsi="CG Times"/>
      <w:sz w:val="28"/>
      <w:szCs w:val="20"/>
    </w:rPr>
  </w:style>
  <w:style w:type="character" w:customStyle="1" w:styleId="Szvegtrzsbehzssal2Char">
    <w:name w:val="Szövegtörzs behúzással 2 Char"/>
    <w:aliases w:val=" Char4 Char"/>
    <w:basedOn w:val="Bekezdsalapbettpusa"/>
    <w:link w:val="Szvegtrzsbehzssal2"/>
    <w:rsid w:val="00B24AF5"/>
    <w:rPr>
      <w:rFonts w:ascii="CG Times" w:eastAsia="Times New Roman" w:hAnsi="CG Times" w:cs="Times New Roman"/>
      <w:sz w:val="28"/>
      <w:szCs w:val="20"/>
      <w:lang w:eastAsia="hu-HU"/>
    </w:rPr>
  </w:style>
  <w:style w:type="paragraph" w:styleId="NormlWeb">
    <w:name w:val="Normal (Web)"/>
    <w:basedOn w:val="Norml"/>
    <w:rsid w:val="00B24AF5"/>
    <w:pPr>
      <w:spacing w:before="100" w:beforeAutospacing="1" w:after="100" w:afterAutospacing="1"/>
    </w:pPr>
  </w:style>
  <w:style w:type="paragraph" w:styleId="Szvegtrzs2">
    <w:name w:val="Body Text 2"/>
    <w:basedOn w:val="Norml"/>
    <w:link w:val="Szvegtrzs2Char"/>
    <w:rsid w:val="00B24AF5"/>
    <w:pPr>
      <w:spacing w:after="120" w:line="480" w:lineRule="auto"/>
    </w:pPr>
    <w:rPr>
      <w:sz w:val="20"/>
      <w:szCs w:val="20"/>
    </w:rPr>
  </w:style>
  <w:style w:type="character" w:customStyle="1" w:styleId="Szvegtrzs2Char">
    <w:name w:val="Szövegtörzs 2 Char"/>
    <w:basedOn w:val="Bekezdsalapbettpusa"/>
    <w:link w:val="Szvegtrzs2"/>
    <w:rsid w:val="00B24AF5"/>
    <w:rPr>
      <w:rFonts w:ascii="Times New Roman" w:eastAsia="Times New Roman" w:hAnsi="Times New Roman" w:cs="Times New Roman"/>
      <w:sz w:val="20"/>
      <w:szCs w:val="20"/>
      <w:lang w:eastAsia="hu-HU"/>
    </w:rPr>
  </w:style>
  <w:style w:type="paragraph" w:styleId="Szvegtrzsbehzssal">
    <w:name w:val="Body Text Indent"/>
    <w:basedOn w:val="Norml"/>
    <w:link w:val="SzvegtrzsbehzssalChar"/>
    <w:rsid w:val="00B24AF5"/>
    <w:pPr>
      <w:spacing w:after="120"/>
      <w:ind w:left="283"/>
    </w:pPr>
    <w:rPr>
      <w:sz w:val="20"/>
      <w:szCs w:val="20"/>
    </w:rPr>
  </w:style>
  <w:style w:type="character" w:customStyle="1" w:styleId="SzvegtrzsbehzssalChar">
    <w:name w:val="Szövegtörzs behúzással Char"/>
    <w:basedOn w:val="Bekezdsalapbettpusa"/>
    <w:link w:val="Szvegtrzsbehzssal"/>
    <w:rsid w:val="00B24AF5"/>
    <w:rPr>
      <w:rFonts w:ascii="Times New Roman" w:eastAsia="Times New Roman" w:hAnsi="Times New Roman" w:cs="Times New Roman"/>
      <w:sz w:val="20"/>
      <w:szCs w:val="20"/>
      <w:lang w:eastAsia="hu-HU"/>
    </w:rPr>
  </w:style>
  <w:style w:type="paragraph" w:styleId="Szvegtrzsbehzssal3">
    <w:name w:val="Body Text Indent 3"/>
    <w:aliases w:val=" Char4 Char Char Char"/>
    <w:basedOn w:val="Norml"/>
    <w:link w:val="Szvegtrzsbehzssal3Char"/>
    <w:rsid w:val="00B24AF5"/>
    <w:pPr>
      <w:spacing w:after="120"/>
      <w:ind w:left="283"/>
    </w:pPr>
    <w:rPr>
      <w:sz w:val="16"/>
      <w:szCs w:val="16"/>
    </w:rPr>
  </w:style>
  <w:style w:type="character" w:customStyle="1" w:styleId="Szvegtrzsbehzssal3Char">
    <w:name w:val="Szövegtörzs behúzással 3 Char"/>
    <w:aliases w:val=" Char4 Char Char Char Char"/>
    <w:basedOn w:val="Bekezdsalapbettpusa"/>
    <w:link w:val="Szvegtrzsbehzssal3"/>
    <w:rsid w:val="00B24AF5"/>
    <w:rPr>
      <w:rFonts w:ascii="Times New Roman" w:eastAsia="Times New Roman" w:hAnsi="Times New Roman" w:cs="Times New Roman"/>
      <w:sz w:val="16"/>
      <w:szCs w:val="16"/>
      <w:lang w:eastAsia="hu-HU"/>
    </w:rPr>
  </w:style>
  <w:style w:type="paragraph" w:styleId="llb">
    <w:name w:val="footer"/>
    <w:aliases w:val=" Char1 Char,Char1 Char, Char1 Char Char Char, Char1 Char Char Char Char Char,lQlb"/>
    <w:basedOn w:val="Norml"/>
    <w:link w:val="llbChar"/>
    <w:uiPriority w:val="99"/>
    <w:rsid w:val="00B24AF5"/>
    <w:pPr>
      <w:tabs>
        <w:tab w:val="center" w:pos="4536"/>
        <w:tab w:val="right" w:pos="9072"/>
      </w:tabs>
    </w:pPr>
    <w:rPr>
      <w:szCs w:val="20"/>
    </w:rPr>
  </w:style>
  <w:style w:type="character" w:customStyle="1" w:styleId="llbChar">
    <w:name w:val="Élőláb Char"/>
    <w:aliases w:val=" Char1 Char Char,Char1 Char Char, Char1 Char Char Char Char, Char1 Char Char Char Char Char Char,lQlb Char"/>
    <w:basedOn w:val="Bekezdsalapbettpusa"/>
    <w:link w:val="llb"/>
    <w:uiPriority w:val="99"/>
    <w:rsid w:val="00B24AF5"/>
    <w:rPr>
      <w:rFonts w:ascii="Times New Roman" w:eastAsia="Times New Roman" w:hAnsi="Times New Roman" w:cs="Times New Roman"/>
      <w:sz w:val="24"/>
      <w:szCs w:val="20"/>
      <w:lang w:eastAsia="hu-HU"/>
    </w:rPr>
  </w:style>
  <w:style w:type="character" w:styleId="Oldalszm">
    <w:name w:val="page number"/>
    <w:basedOn w:val="Bekezdsalapbettpusa"/>
    <w:rsid w:val="00B24AF5"/>
  </w:style>
  <w:style w:type="paragraph" w:styleId="lfej">
    <w:name w:val="header"/>
    <w:aliases w:val="En-tête 1.1,*Header,hd,he"/>
    <w:basedOn w:val="Norml"/>
    <w:link w:val="lfejChar"/>
    <w:uiPriority w:val="99"/>
    <w:rsid w:val="00B24AF5"/>
    <w:pPr>
      <w:tabs>
        <w:tab w:val="center" w:pos="4819"/>
        <w:tab w:val="right" w:pos="9071"/>
      </w:tabs>
      <w:spacing w:line="360" w:lineRule="exact"/>
      <w:jc w:val="both"/>
    </w:pPr>
    <w:rPr>
      <w:rFonts w:ascii="Tms Rmn" w:hAnsi="Tms Rmn"/>
      <w:i/>
      <w:szCs w:val="20"/>
      <w:lang w:val="en-US"/>
    </w:rPr>
  </w:style>
  <w:style w:type="character" w:customStyle="1" w:styleId="lfejChar">
    <w:name w:val="Élőfej Char"/>
    <w:aliases w:val="En-tête 1.1 Char,*Header Char,hd Char,he Char"/>
    <w:basedOn w:val="Bekezdsalapbettpusa"/>
    <w:link w:val="lfej"/>
    <w:uiPriority w:val="99"/>
    <w:rsid w:val="00B24AF5"/>
    <w:rPr>
      <w:rFonts w:ascii="Tms Rmn" w:eastAsia="Times New Roman" w:hAnsi="Tms Rmn" w:cs="Times New Roman"/>
      <w:i/>
      <w:sz w:val="24"/>
      <w:szCs w:val="20"/>
      <w:lang w:val="en-US" w:eastAsia="hu-HU"/>
    </w:rPr>
  </w:style>
  <w:style w:type="paragraph" w:customStyle="1" w:styleId="NormlCharChar">
    <w:name w:val="Norml Char Char"/>
    <w:link w:val="NormlCharCharChar"/>
    <w:rsid w:val="00B24AF5"/>
    <w:pPr>
      <w:autoSpaceDE w:val="0"/>
      <w:autoSpaceDN w:val="0"/>
      <w:adjustRightInd w:val="0"/>
      <w:spacing w:after="0" w:line="240" w:lineRule="auto"/>
    </w:pPr>
    <w:rPr>
      <w:rFonts w:ascii="MS Sans Serif" w:eastAsia="Times New Roman" w:hAnsi="MS Sans Serif" w:cs="Times New Roman"/>
      <w:sz w:val="24"/>
      <w:szCs w:val="24"/>
      <w:lang w:eastAsia="hu-HU"/>
    </w:rPr>
  </w:style>
  <w:style w:type="character" w:customStyle="1" w:styleId="NormlCharCharChar">
    <w:name w:val="Norml Char Char Char"/>
    <w:link w:val="NormlCharChar"/>
    <w:rsid w:val="00B24AF5"/>
    <w:rPr>
      <w:rFonts w:ascii="MS Sans Serif" w:eastAsia="Times New Roman" w:hAnsi="MS Sans Serif" w:cs="Times New Roman"/>
      <w:sz w:val="24"/>
      <w:szCs w:val="24"/>
      <w:lang w:eastAsia="hu-HU"/>
    </w:rPr>
  </w:style>
  <w:style w:type="paragraph" w:customStyle="1" w:styleId="Norml0">
    <w:name w:val="Norml"/>
    <w:rsid w:val="00B24AF5"/>
    <w:pPr>
      <w:autoSpaceDE w:val="0"/>
      <w:autoSpaceDN w:val="0"/>
      <w:adjustRightInd w:val="0"/>
      <w:spacing w:after="0" w:line="240" w:lineRule="auto"/>
    </w:pPr>
    <w:rPr>
      <w:rFonts w:ascii="MS Sans Serif" w:eastAsia="Times New Roman" w:hAnsi="MS Sans Serif" w:cs="Times New Roman"/>
      <w:sz w:val="24"/>
      <w:szCs w:val="24"/>
      <w:lang w:eastAsia="hu-HU"/>
    </w:rPr>
  </w:style>
  <w:style w:type="paragraph" w:customStyle="1" w:styleId="Tblzattartalom">
    <w:name w:val="Táblázattartalom"/>
    <w:basedOn w:val="Norml"/>
    <w:rsid w:val="00B24AF5"/>
    <w:pPr>
      <w:widowControl w:val="0"/>
      <w:suppressLineNumbers/>
      <w:suppressAutoHyphens/>
      <w:overflowPunct w:val="0"/>
      <w:autoSpaceDE w:val="0"/>
      <w:autoSpaceDN w:val="0"/>
      <w:adjustRightInd w:val="0"/>
      <w:textAlignment w:val="baseline"/>
    </w:pPr>
    <w:rPr>
      <w:szCs w:val="20"/>
    </w:rPr>
  </w:style>
  <w:style w:type="paragraph" w:customStyle="1" w:styleId="Tblzatfejlc">
    <w:name w:val="Táblázatfejléc"/>
    <w:basedOn w:val="Tblzattartalom"/>
    <w:rsid w:val="00B24AF5"/>
    <w:pPr>
      <w:jc w:val="center"/>
    </w:pPr>
    <w:rPr>
      <w:b/>
      <w:i/>
    </w:rPr>
  </w:style>
  <w:style w:type="paragraph" w:styleId="Lbjegyzetszveg">
    <w:name w:val="footnote text"/>
    <w:aliases w:val="Footnote Text Char,Lábjegyzetszöveg Char1 Char,Lábjegyzetszöveg Char Char Char,Footnote Char Char Char,Char1 Char Char Char,Footnote Char1 Char,Char1 Char1 Char,Footnote Char,Lábjegyzetszöveg Char1,Footnote text,Footnote"/>
    <w:basedOn w:val="Norml"/>
    <w:link w:val="LbjegyzetszvegChar"/>
    <w:qFormat/>
    <w:rsid w:val="00E33AFF"/>
    <w:rPr>
      <w:sz w:val="20"/>
      <w:szCs w:val="20"/>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Footnote Char1"/>
    <w:basedOn w:val="Bekezdsalapbettpusa"/>
    <w:link w:val="Lbjegyzetszveg"/>
    <w:rsid w:val="00E33AFF"/>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rsid w:val="00E33AFF"/>
    <w:rPr>
      <w:vertAlign w:val="superscript"/>
    </w:rPr>
  </w:style>
  <w:style w:type="character" w:customStyle="1" w:styleId="Cmsor3Char">
    <w:name w:val="Címsor 3 Char"/>
    <w:basedOn w:val="Bekezdsalapbettpusa"/>
    <w:link w:val="Cmsor3"/>
    <w:uiPriority w:val="9"/>
    <w:semiHidden/>
    <w:rsid w:val="00CB074C"/>
    <w:rPr>
      <w:rFonts w:asciiTheme="majorHAnsi" w:eastAsiaTheme="majorEastAsia" w:hAnsiTheme="majorHAnsi" w:cstheme="majorBidi"/>
      <w:b/>
      <w:bCs/>
      <w:color w:val="4F81BD" w:themeColor="accent1"/>
      <w:sz w:val="24"/>
      <w:szCs w:val="24"/>
      <w:lang w:eastAsia="hu-HU"/>
    </w:rPr>
  </w:style>
  <w:style w:type="paragraph" w:customStyle="1" w:styleId="Bodytext71">
    <w:name w:val="Body text (7)1"/>
    <w:basedOn w:val="Norml"/>
    <w:link w:val="Bodytext7"/>
    <w:rsid w:val="00E1162B"/>
    <w:pPr>
      <w:widowControl w:val="0"/>
      <w:shd w:val="clear" w:color="auto" w:fill="FFFFFF"/>
      <w:spacing w:before="180" w:line="254" w:lineRule="exact"/>
      <w:jc w:val="both"/>
    </w:pPr>
    <w:rPr>
      <w:b/>
      <w:bCs/>
      <w:sz w:val="20"/>
      <w:szCs w:val="20"/>
      <w:lang w:eastAsia="ar-SA"/>
    </w:rPr>
  </w:style>
  <w:style w:type="paragraph" w:styleId="Buborkszveg">
    <w:name w:val="Balloon Text"/>
    <w:basedOn w:val="Norml"/>
    <w:link w:val="BuborkszvegChar"/>
    <w:uiPriority w:val="99"/>
    <w:semiHidden/>
    <w:unhideWhenUsed/>
    <w:rsid w:val="00E1162B"/>
    <w:rPr>
      <w:rFonts w:ascii="Tahoma" w:hAnsi="Tahoma" w:cs="Tahoma"/>
      <w:sz w:val="16"/>
      <w:szCs w:val="16"/>
    </w:rPr>
  </w:style>
  <w:style w:type="character" w:customStyle="1" w:styleId="BuborkszvegChar">
    <w:name w:val="Buborékszöveg Char"/>
    <w:basedOn w:val="Bekezdsalapbettpusa"/>
    <w:link w:val="Buborkszveg"/>
    <w:uiPriority w:val="99"/>
    <w:semiHidden/>
    <w:rsid w:val="00E1162B"/>
    <w:rPr>
      <w:rFonts w:ascii="Tahoma" w:eastAsia="Times New Roman" w:hAnsi="Tahoma" w:cs="Tahoma"/>
      <w:sz w:val="16"/>
      <w:szCs w:val="16"/>
      <w:lang w:eastAsia="hu-HU"/>
    </w:rPr>
  </w:style>
  <w:style w:type="character" w:customStyle="1" w:styleId="Bodytext7">
    <w:name w:val="Body text (7)_"/>
    <w:link w:val="Bodytext71"/>
    <w:locked/>
    <w:rsid w:val="005308DB"/>
    <w:rPr>
      <w:rFonts w:ascii="Times New Roman" w:eastAsia="Times New Roman" w:hAnsi="Times New Roman" w:cs="Times New Roman"/>
      <w:b/>
      <w:bCs/>
      <w:sz w:val="20"/>
      <w:szCs w:val="20"/>
      <w:shd w:val="clear" w:color="auto" w:fill="FFFFFF"/>
      <w:lang w:eastAsia="ar-SA"/>
    </w:rPr>
  </w:style>
  <w:style w:type="character" w:customStyle="1" w:styleId="Cmsor1Char">
    <w:name w:val="Címsor 1 Char"/>
    <w:basedOn w:val="Bekezdsalapbettpusa"/>
    <w:link w:val="Cmsor1"/>
    <w:uiPriority w:val="9"/>
    <w:rsid w:val="00254E80"/>
    <w:rPr>
      <w:rFonts w:asciiTheme="majorHAnsi" w:eastAsiaTheme="majorEastAsia" w:hAnsiTheme="majorHAnsi" w:cstheme="majorBidi"/>
      <w:b/>
      <w:bCs/>
      <w:color w:val="365F91" w:themeColor="accent1" w:themeShade="BF"/>
      <w:sz w:val="28"/>
      <w:szCs w:val="28"/>
      <w:lang w:eastAsia="hu-HU"/>
    </w:rPr>
  </w:style>
  <w:style w:type="paragraph" w:customStyle="1" w:styleId="Felsorols21">
    <w:name w:val="Felsorolás 21"/>
    <w:basedOn w:val="Norml"/>
    <w:uiPriority w:val="99"/>
    <w:rsid w:val="00254E80"/>
    <w:pPr>
      <w:numPr>
        <w:numId w:val="17"/>
      </w:numPr>
      <w:suppressAutoHyphens/>
      <w:spacing w:after="200" w:line="288" w:lineRule="auto"/>
    </w:pPr>
    <w:rPr>
      <w:rFonts w:ascii="Calibri" w:hAnsi="Calibri" w:cs="Calibri"/>
      <w:i/>
      <w:iCs/>
      <w:sz w:val="20"/>
      <w:szCs w:val="20"/>
      <w:lang w:eastAsia="en-US"/>
    </w:rPr>
  </w:style>
  <w:style w:type="paragraph" w:customStyle="1" w:styleId="Default">
    <w:name w:val="Default"/>
    <w:rsid w:val="00C235AC"/>
    <w:pPr>
      <w:autoSpaceDE w:val="0"/>
      <w:autoSpaceDN w:val="0"/>
      <w:adjustRightInd w:val="0"/>
      <w:spacing w:after="0" w:line="240" w:lineRule="auto"/>
    </w:pPr>
    <w:rPr>
      <w:rFonts w:ascii="Calibri" w:hAnsi="Calibri" w:cs="Calibri"/>
      <w:color w:val="000000"/>
      <w:sz w:val="24"/>
      <w:szCs w:val="24"/>
    </w:rPr>
  </w:style>
  <w:style w:type="paragraph" w:customStyle="1" w:styleId="Stlus1">
    <w:name w:val="Stílus1"/>
    <w:basedOn w:val="Norml"/>
    <w:rsid w:val="006E77B8"/>
    <w:pPr>
      <w:tabs>
        <w:tab w:val="num" w:pos="644"/>
        <w:tab w:val="left" w:pos="720"/>
        <w:tab w:val="left" w:pos="1440"/>
        <w:tab w:val="left" w:pos="2016"/>
        <w:tab w:val="right" w:pos="9072"/>
      </w:tabs>
      <w:spacing w:after="200" w:line="240" w:lineRule="exact"/>
      <w:ind w:left="454" w:hanging="170"/>
    </w:pPr>
    <w:rPr>
      <w:rFonts w:ascii="Calibri" w:hAnsi="Calibri"/>
      <w:b/>
      <w:i/>
      <w:iCs/>
      <w:smallCaps/>
      <w:sz w:val="20"/>
      <w:szCs w:val="20"/>
      <w:lang w:eastAsia="en-US" w:bidi="en-US"/>
    </w:rPr>
  </w:style>
  <w:style w:type="character" w:customStyle="1" w:styleId="apple-converted-space">
    <w:name w:val="apple-converted-space"/>
    <w:rsid w:val="00BF76B5"/>
  </w:style>
  <w:style w:type="character" w:customStyle="1" w:styleId="Cmsor4Char">
    <w:name w:val="Címsor 4 Char"/>
    <w:basedOn w:val="Bekezdsalapbettpusa"/>
    <w:link w:val="Cmsor4"/>
    <w:uiPriority w:val="9"/>
    <w:rsid w:val="00415AF1"/>
    <w:rPr>
      <w:rFonts w:ascii="Calibri" w:eastAsia="Times New Roman" w:hAnsi="Calibri" w:cs="Times New Roman"/>
      <w:b/>
      <w:bCs/>
      <w:sz w:val="28"/>
      <w:szCs w:val="28"/>
      <w:lang w:eastAsia="zh-CN"/>
    </w:rPr>
  </w:style>
  <w:style w:type="paragraph" w:customStyle="1" w:styleId="Alaprtelmezett">
    <w:name w:val="Alapértelmezett"/>
    <w:rsid w:val="00415AF1"/>
    <w:pPr>
      <w:tabs>
        <w:tab w:val="left" w:pos="708"/>
      </w:tabs>
      <w:suppressAutoHyphens/>
      <w:spacing w:after="0" w:line="240" w:lineRule="auto"/>
    </w:pPr>
    <w:rPr>
      <w:rFonts w:ascii="Times New Roman" w:eastAsia="Times New Roman" w:hAnsi="Times New Roman" w:cs="Times New Roman"/>
      <w:color w:val="000000"/>
      <w:sz w:val="24"/>
      <w:szCs w:val="24"/>
      <w:lang w:eastAsia="zh-CN"/>
    </w:rPr>
  </w:style>
  <w:style w:type="paragraph" w:customStyle="1" w:styleId="Standarduser">
    <w:name w:val="Standard (user)"/>
    <w:rsid w:val="00415AF1"/>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standarduser0">
    <w:name w:val="standarduser"/>
    <w:basedOn w:val="Norml"/>
    <w:rsid w:val="00415AF1"/>
    <w:pPr>
      <w:suppressAutoHyphens/>
      <w:spacing w:before="280" w:after="280"/>
    </w:pPr>
    <w:rPr>
      <w:lang w:eastAsia="zh-CN"/>
    </w:rPr>
  </w:style>
  <w:style w:type="paragraph" w:customStyle="1" w:styleId="Listaszerbekezds1">
    <w:name w:val="Listaszerű bekezdés1"/>
    <w:basedOn w:val="Norml"/>
    <w:rsid w:val="00753B62"/>
    <w:pPr>
      <w:suppressAutoHyphens/>
      <w:spacing w:after="200" w:line="276" w:lineRule="auto"/>
    </w:pPr>
    <w:rPr>
      <w:rFonts w:ascii="Calibri" w:eastAsia="SimSun" w:hAnsi="Calibri" w:cs="font264"/>
      <w:kern w:val="1"/>
      <w:sz w:val="22"/>
      <w:szCs w:val="22"/>
      <w:lang w:eastAsia="ar-SA"/>
    </w:rPr>
  </w:style>
  <w:style w:type="paragraph" w:customStyle="1" w:styleId="Norml1">
    <w:name w:val="Normál1"/>
    <w:rsid w:val="00753B62"/>
    <w:pPr>
      <w:widowControl w:val="0"/>
      <w:suppressAutoHyphens/>
    </w:pPr>
    <w:rPr>
      <w:rFonts w:ascii="Calibri" w:eastAsia="SimSun" w:hAnsi="Calibri" w:cs="font264"/>
      <w:kern w:val="1"/>
      <w:lang w:eastAsia="ar-SA"/>
    </w:rPr>
  </w:style>
  <w:style w:type="character" w:customStyle="1" w:styleId="m-2683375936011762871apple-converted-space">
    <w:name w:val="m_-2683375936011762871apple-converted-space"/>
    <w:basedOn w:val="Bekezdsalapbettpusa"/>
    <w:rsid w:val="00753B62"/>
  </w:style>
  <w:style w:type="paragraph" w:customStyle="1" w:styleId="Standard">
    <w:name w:val="Standard"/>
    <w:rsid w:val="00753B62"/>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gmail-m4068880505924517179msolistparagraph">
    <w:name w:val="gmail-m_4068880505924517179msolistparagraph"/>
    <w:basedOn w:val="Norml"/>
    <w:rsid w:val="00753B62"/>
    <w:pPr>
      <w:spacing w:before="100" w:beforeAutospacing="1" w:after="100" w:afterAutospacing="1"/>
    </w:pPr>
    <w:rPr>
      <w:rFonts w:eastAsiaTheme="minorHAnsi"/>
    </w:rPr>
  </w:style>
</w:styles>
</file>

<file path=word/webSettings.xml><?xml version="1.0" encoding="utf-8"?>
<w:webSettings xmlns:r="http://schemas.openxmlformats.org/officeDocument/2006/relationships" xmlns:w="http://schemas.openxmlformats.org/wordprocessingml/2006/main">
  <w:divs>
    <w:div w:id="1712622">
      <w:bodyDiv w:val="1"/>
      <w:marLeft w:val="0"/>
      <w:marRight w:val="0"/>
      <w:marTop w:val="0"/>
      <w:marBottom w:val="0"/>
      <w:divBdr>
        <w:top w:val="none" w:sz="0" w:space="0" w:color="auto"/>
        <w:left w:val="none" w:sz="0" w:space="0" w:color="auto"/>
        <w:bottom w:val="none" w:sz="0" w:space="0" w:color="auto"/>
        <w:right w:val="none" w:sz="0" w:space="0" w:color="auto"/>
      </w:divBdr>
    </w:div>
    <w:div w:id="962350848">
      <w:bodyDiv w:val="1"/>
      <w:marLeft w:val="0"/>
      <w:marRight w:val="0"/>
      <w:marTop w:val="0"/>
      <w:marBottom w:val="0"/>
      <w:divBdr>
        <w:top w:val="none" w:sz="0" w:space="0" w:color="auto"/>
        <w:left w:val="none" w:sz="0" w:space="0" w:color="auto"/>
        <w:bottom w:val="none" w:sz="0" w:space="0" w:color="auto"/>
        <w:right w:val="none" w:sz="0" w:space="0" w:color="auto"/>
      </w:divBdr>
    </w:div>
    <w:div w:id="981495203">
      <w:bodyDiv w:val="1"/>
      <w:marLeft w:val="0"/>
      <w:marRight w:val="0"/>
      <w:marTop w:val="0"/>
      <w:marBottom w:val="0"/>
      <w:divBdr>
        <w:top w:val="none" w:sz="0" w:space="0" w:color="auto"/>
        <w:left w:val="none" w:sz="0" w:space="0" w:color="auto"/>
        <w:bottom w:val="none" w:sz="0" w:space="0" w:color="auto"/>
        <w:right w:val="none" w:sz="0" w:space="0" w:color="auto"/>
      </w:divBdr>
    </w:div>
    <w:div w:id="1042251085">
      <w:bodyDiv w:val="1"/>
      <w:marLeft w:val="0"/>
      <w:marRight w:val="0"/>
      <w:marTop w:val="0"/>
      <w:marBottom w:val="0"/>
      <w:divBdr>
        <w:top w:val="none" w:sz="0" w:space="0" w:color="auto"/>
        <w:left w:val="none" w:sz="0" w:space="0" w:color="auto"/>
        <w:bottom w:val="none" w:sz="0" w:space="0" w:color="auto"/>
        <w:right w:val="none" w:sz="0" w:space="0" w:color="auto"/>
      </w:divBdr>
    </w:div>
    <w:div w:id="1140003011">
      <w:bodyDiv w:val="1"/>
      <w:marLeft w:val="0"/>
      <w:marRight w:val="0"/>
      <w:marTop w:val="0"/>
      <w:marBottom w:val="0"/>
      <w:divBdr>
        <w:top w:val="none" w:sz="0" w:space="0" w:color="auto"/>
        <w:left w:val="none" w:sz="0" w:space="0" w:color="auto"/>
        <w:bottom w:val="none" w:sz="0" w:space="0" w:color="auto"/>
        <w:right w:val="none" w:sz="0" w:space="0" w:color="auto"/>
      </w:divBdr>
    </w:div>
    <w:div w:id="1692798112">
      <w:bodyDiv w:val="1"/>
      <w:marLeft w:val="0"/>
      <w:marRight w:val="0"/>
      <w:marTop w:val="0"/>
      <w:marBottom w:val="0"/>
      <w:divBdr>
        <w:top w:val="none" w:sz="0" w:space="0" w:color="auto"/>
        <w:left w:val="none" w:sz="0" w:space="0" w:color="auto"/>
        <w:bottom w:val="none" w:sz="0" w:space="0" w:color="auto"/>
        <w:right w:val="none" w:sz="0" w:space="0" w:color="auto"/>
      </w:divBdr>
    </w:div>
    <w:div w:id="202559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nderz.hu" TargetMode="External"/><Relationship Id="rId13" Type="http://schemas.openxmlformats.org/officeDocument/2006/relationships/hyperlink" Target="tel:%2B36%2027%20341%C2%A0575" TargetMode="External"/><Relationship Id="rId18" Type="http://schemas.openxmlformats.org/officeDocument/2006/relationships/hyperlink" Target="mailto:drexlerlaszlo@regionalisalkusz.h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ebrecenisportcentrum.hu/letoltesek.php?mappa=1013" TargetMode="External"/><Relationship Id="rId12" Type="http://schemas.openxmlformats.org/officeDocument/2006/relationships/footer" Target="footer2.xml"/><Relationship Id="rId17" Type="http://schemas.openxmlformats.org/officeDocument/2006/relationships/hyperlink" Target="tel:%2B36%2027%20341%C2%A0575" TargetMode="External"/><Relationship Id="rId2" Type="http://schemas.openxmlformats.org/officeDocument/2006/relationships/styles" Target="styles.xml"/><Relationship Id="rId16" Type="http://schemas.openxmlformats.org/officeDocument/2006/relationships/hyperlink" Target="mailto:drexlerlaszlo@regionalisalkusz.hu" TargetMode="External"/><Relationship Id="rId20" Type="http://schemas.openxmlformats.org/officeDocument/2006/relationships/hyperlink" Target="mailto:drexlerlaszlo@regionalisalkusz.h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tel:%2B36%2027%20341%C2%A0575" TargetMode="External"/><Relationship Id="rId10" Type="http://schemas.openxmlformats.org/officeDocument/2006/relationships/header" Target="header1.xml"/><Relationship Id="rId19" Type="http://schemas.openxmlformats.org/officeDocument/2006/relationships/hyperlink" Target="tel:%2B36%2027%20341%C2%A0575" TargetMode="External"/><Relationship Id="rId4" Type="http://schemas.openxmlformats.org/officeDocument/2006/relationships/webSettings" Target="webSettings.xml"/><Relationship Id="rId9" Type="http://schemas.openxmlformats.org/officeDocument/2006/relationships/hyperlink" Target="mailto:info@tenderz.hu" TargetMode="External"/><Relationship Id="rId14" Type="http://schemas.openxmlformats.org/officeDocument/2006/relationships/hyperlink" Target="mailto:drexlerlaszlo@regionalisalkusz.hu"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72</Pages>
  <Words>18432</Words>
  <Characters>127181</Characters>
  <Application>Microsoft Office Word</Application>
  <DocSecurity>0</DocSecurity>
  <Lines>1059</Lines>
  <Paragraphs>290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Golem</cp:lastModifiedBy>
  <cp:revision>12</cp:revision>
  <dcterms:created xsi:type="dcterms:W3CDTF">2016-11-25T09:46:00Z</dcterms:created>
  <dcterms:modified xsi:type="dcterms:W3CDTF">2016-11-25T12:33:00Z</dcterms:modified>
</cp:coreProperties>
</file>